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D54" w:rsidRDefault="007F7D54" w:rsidP="007F7D54">
      <w:pPr>
        <w:pStyle w:val="a3"/>
        <w:jc w:val="center"/>
        <w:rPr>
          <w:b/>
          <w:bCs/>
          <w:color w:val="000000"/>
          <w:sz w:val="28"/>
          <w:szCs w:val="28"/>
        </w:rPr>
      </w:pPr>
      <w:r>
        <w:rPr>
          <w:b/>
          <w:bCs/>
          <w:color w:val="000000"/>
          <w:sz w:val="28"/>
          <w:szCs w:val="28"/>
        </w:rPr>
        <w:t xml:space="preserve">Краснодарский край </w:t>
      </w:r>
      <w:r w:rsidR="00A77FAC">
        <w:rPr>
          <w:b/>
          <w:bCs/>
          <w:color w:val="000000"/>
          <w:sz w:val="28"/>
          <w:szCs w:val="28"/>
        </w:rPr>
        <w:t xml:space="preserve">Тбилисский район </w:t>
      </w: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r>
        <w:rPr>
          <w:b/>
          <w:bCs/>
          <w:color w:val="000000"/>
          <w:sz w:val="28"/>
          <w:szCs w:val="28"/>
        </w:rPr>
        <w:t>Муниципальное бюджетное общеобразовательное учреждение</w:t>
      </w:r>
    </w:p>
    <w:p w:rsidR="007F7D54" w:rsidRDefault="006D011C" w:rsidP="006D011C">
      <w:pPr>
        <w:pStyle w:val="a3"/>
        <w:rPr>
          <w:b/>
          <w:bCs/>
          <w:color w:val="000000"/>
          <w:sz w:val="28"/>
          <w:szCs w:val="28"/>
        </w:rPr>
      </w:pPr>
      <w:r>
        <w:rPr>
          <w:b/>
          <w:bCs/>
          <w:color w:val="000000"/>
          <w:sz w:val="28"/>
          <w:szCs w:val="28"/>
        </w:rPr>
        <w:t xml:space="preserve">                         «С</w:t>
      </w:r>
      <w:r w:rsidR="007F7D54">
        <w:rPr>
          <w:b/>
          <w:bCs/>
          <w:color w:val="000000"/>
          <w:sz w:val="28"/>
          <w:szCs w:val="28"/>
        </w:rPr>
        <w:t>редняя</w:t>
      </w:r>
      <w:r w:rsidR="00A77FAC">
        <w:rPr>
          <w:b/>
          <w:bCs/>
          <w:color w:val="000000"/>
          <w:sz w:val="28"/>
          <w:szCs w:val="28"/>
        </w:rPr>
        <w:t xml:space="preserve"> общеобразовательная школа № 14</w:t>
      </w:r>
      <w:r>
        <w:rPr>
          <w:b/>
          <w:bCs/>
          <w:color w:val="000000"/>
          <w:sz w:val="28"/>
          <w:szCs w:val="28"/>
        </w:rPr>
        <w:t>»</w:t>
      </w: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shd w:val="clear" w:color="auto" w:fill="FFFFFF"/>
        <w:spacing w:line="276" w:lineRule="auto"/>
        <w:ind w:left="5760"/>
        <w:jc w:val="center"/>
      </w:pPr>
      <w:r>
        <w:rPr>
          <w:color w:val="000000"/>
        </w:rPr>
        <w:t>УТВЕРЖДЕНО</w:t>
      </w:r>
    </w:p>
    <w:p w:rsidR="007F7D54" w:rsidRDefault="007F7D54" w:rsidP="007F7D54">
      <w:pPr>
        <w:shd w:val="clear" w:color="auto" w:fill="FFFFFF"/>
        <w:spacing w:line="276" w:lineRule="auto"/>
        <w:ind w:left="5760"/>
      </w:pPr>
      <w:r>
        <w:rPr>
          <w:color w:val="000000"/>
        </w:rPr>
        <w:t>решение педсовета протокол № 1</w:t>
      </w:r>
    </w:p>
    <w:p w:rsidR="007F7D54" w:rsidRDefault="007F7D54" w:rsidP="007F7D54">
      <w:pPr>
        <w:shd w:val="clear" w:color="auto" w:fill="FFFFFF"/>
        <w:spacing w:line="276" w:lineRule="auto"/>
        <w:ind w:left="5760"/>
      </w:pPr>
      <w:r>
        <w:rPr>
          <w:color w:val="000000"/>
        </w:rPr>
        <w:t>от 30.08. 2013   года</w:t>
      </w:r>
    </w:p>
    <w:p w:rsidR="007F7D54" w:rsidRDefault="007F7D54" w:rsidP="007F7D54">
      <w:pPr>
        <w:shd w:val="clear" w:color="auto" w:fill="FFFFFF"/>
        <w:spacing w:line="276" w:lineRule="auto"/>
        <w:ind w:left="5760"/>
      </w:pPr>
      <w:r>
        <w:rPr>
          <w:color w:val="000000"/>
        </w:rPr>
        <w:t>Председатель педсовета</w:t>
      </w:r>
    </w:p>
    <w:p w:rsidR="007F7D54" w:rsidRDefault="00A77FAC" w:rsidP="007F7D54">
      <w:pPr>
        <w:shd w:val="clear" w:color="auto" w:fill="FFFFFF"/>
        <w:spacing w:line="276" w:lineRule="auto"/>
        <w:ind w:left="5760"/>
        <w:jc w:val="center"/>
        <w:rPr>
          <w:color w:val="FF0000"/>
        </w:rPr>
      </w:pPr>
      <w:r>
        <w:rPr>
          <w:color w:val="000000"/>
        </w:rPr>
        <w:t>И.А.Костина</w:t>
      </w:r>
    </w:p>
    <w:p w:rsidR="007F7D54" w:rsidRDefault="007F7D54" w:rsidP="007F7D54">
      <w:pPr>
        <w:pStyle w:val="a3"/>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jc w:val="center"/>
        <w:rPr>
          <w:b/>
          <w:bCs/>
          <w:color w:val="000000"/>
          <w:sz w:val="28"/>
          <w:szCs w:val="28"/>
        </w:rPr>
      </w:pPr>
    </w:p>
    <w:p w:rsidR="007F7D54" w:rsidRDefault="007F7D54" w:rsidP="007F7D54">
      <w:pPr>
        <w:pStyle w:val="a3"/>
        <w:spacing w:after="0"/>
        <w:jc w:val="center"/>
        <w:rPr>
          <w:b/>
          <w:bCs/>
          <w:sz w:val="32"/>
          <w:szCs w:val="32"/>
        </w:rPr>
      </w:pPr>
      <w:r>
        <w:rPr>
          <w:b/>
          <w:bCs/>
          <w:sz w:val="32"/>
          <w:szCs w:val="32"/>
        </w:rPr>
        <w:t>Программа</w:t>
      </w:r>
    </w:p>
    <w:p w:rsidR="007F7D54" w:rsidRDefault="007F7D54" w:rsidP="007F7D54">
      <w:pPr>
        <w:pStyle w:val="a9"/>
        <w:spacing w:after="0"/>
        <w:jc w:val="center"/>
        <w:rPr>
          <w:b/>
          <w:bCs/>
          <w:color w:val="000000"/>
          <w:sz w:val="32"/>
          <w:szCs w:val="32"/>
        </w:rPr>
      </w:pPr>
      <w:r>
        <w:rPr>
          <w:b/>
          <w:bCs/>
          <w:color w:val="000000"/>
          <w:sz w:val="32"/>
          <w:szCs w:val="32"/>
        </w:rPr>
        <w:t>воспитания и социализации обучающихся</w:t>
      </w:r>
    </w:p>
    <w:p w:rsidR="007F7D54" w:rsidRDefault="007F7D54" w:rsidP="007F7D54">
      <w:pPr>
        <w:pStyle w:val="a3"/>
        <w:spacing w:after="0"/>
        <w:jc w:val="center"/>
        <w:rPr>
          <w:b/>
          <w:sz w:val="32"/>
          <w:szCs w:val="32"/>
        </w:rPr>
      </w:pPr>
      <w:r>
        <w:rPr>
          <w:b/>
          <w:bCs/>
          <w:sz w:val="32"/>
          <w:szCs w:val="32"/>
        </w:rPr>
        <w:t>на ступени основного общего образования</w:t>
      </w: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tabs>
          <w:tab w:val="left" w:pos="670"/>
        </w:tabs>
        <w:spacing w:before="27" w:after="27"/>
        <w:rPr>
          <w:b/>
          <w:color w:val="000000"/>
          <w:sz w:val="28"/>
          <w:szCs w:val="28"/>
        </w:rPr>
      </w:pPr>
      <w:r>
        <w:rPr>
          <w:b/>
          <w:color w:val="000000"/>
          <w:sz w:val="28"/>
          <w:szCs w:val="28"/>
        </w:rPr>
        <w:tab/>
      </w:r>
      <w:r>
        <w:rPr>
          <w:b/>
          <w:noProof/>
          <w:color w:val="000000"/>
          <w:sz w:val="28"/>
          <w:szCs w:val="28"/>
        </w:rPr>
        <w:drawing>
          <wp:inline distT="0" distB="0" distL="0" distR="0">
            <wp:extent cx="315277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2775" cy="847725"/>
                    </a:xfrm>
                    <a:prstGeom prst="rect">
                      <a:avLst/>
                    </a:prstGeom>
                    <a:noFill/>
                    <a:ln>
                      <a:noFill/>
                    </a:ln>
                  </pic:spPr>
                </pic:pic>
              </a:graphicData>
            </a:graphic>
          </wp:inline>
        </w:drawing>
      </w: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7F7D54" w:rsidRDefault="007F7D54" w:rsidP="007F7D54">
      <w:pPr>
        <w:spacing w:before="27" w:after="27"/>
        <w:jc w:val="center"/>
        <w:rPr>
          <w:b/>
          <w:color w:val="000000"/>
          <w:sz w:val="28"/>
          <w:szCs w:val="28"/>
        </w:rPr>
      </w:pPr>
    </w:p>
    <w:p w:rsidR="006D011C" w:rsidRDefault="006D011C" w:rsidP="006D011C">
      <w:pPr>
        <w:spacing w:before="27" w:after="27"/>
        <w:jc w:val="center"/>
        <w:rPr>
          <w:b/>
          <w:color w:val="000000"/>
          <w:sz w:val="28"/>
          <w:szCs w:val="28"/>
        </w:rPr>
      </w:pPr>
      <w:r>
        <w:rPr>
          <w:b/>
          <w:color w:val="000000"/>
          <w:sz w:val="28"/>
          <w:szCs w:val="28"/>
        </w:rPr>
        <w:t>2013 г.</w:t>
      </w:r>
    </w:p>
    <w:p w:rsidR="00A77FAC" w:rsidRDefault="006D011C" w:rsidP="006D011C">
      <w:pPr>
        <w:spacing w:before="27" w:after="27"/>
        <w:rPr>
          <w:b/>
          <w:color w:val="000000"/>
          <w:sz w:val="28"/>
          <w:szCs w:val="28"/>
        </w:rPr>
      </w:pPr>
      <w:r>
        <w:rPr>
          <w:b/>
          <w:color w:val="000000"/>
          <w:sz w:val="28"/>
          <w:szCs w:val="28"/>
        </w:rPr>
        <w:t xml:space="preserve">                                                          </w:t>
      </w:r>
    </w:p>
    <w:p w:rsidR="007F7D54" w:rsidRDefault="00A77FAC" w:rsidP="006D011C">
      <w:pPr>
        <w:spacing w:before="27" w:after="27"/>
        <w:rPr>
          <w:b/>
          <w:color w:val="000000"/>
        </w:rPr>
      </w:pPr>
      <w:r>
        <w:rPr>
          <w:b/>
          <w:color w:val="000000"/>
          <w:sz w:val="28"/>
          <w:szCs w:val="28"/>
        </w:rPr>
        <w:lastRenderedPageBreak/>
        <w:t xml:space="preserve">                                                            </w:t>
      </w:r>
      <w:r w:rsidR="007F7D54">
        <w:rPr>
          <w:b/>
          <w:color w:val="000000"/>
        </w:rPr>
        <w:t>Содержание:</w:t>
      </w:r>
    </w:p>
    <w:tbl>
      <w:tblPr>
        <w:tblW w:w="9315" w:type="dxa"/>
        <w:tblLayout w:type="fixed"/>
        <w:tblLook w:val="04A0" w:firstRow="1" w:lastRow="0" w:firstColumn="1" w:lastColumn="0" w:noHBand="0" w:noVBand="1"/>
      </w:tblPr>
      <w:tblGrid>
        <w:gridCol w:w="1382"/>
        <w:gridCol w:w="1700"/>
        <w:gridCol w:w="4391"/>
        <w:gridCol w:w="1842"/>
      </w:tblGrid>
      <w:tr w:rsidR="007F7D54" w:rsidTr="007F7D54">
        <w:tc>
          <w:tcPr>
            <w:tcW w:w="3082" w:type="dxa"/>
            <w:gridSpan w:val="2"/>
            <w:hideMark/>
          </w:tcPr>
          <w:p w:rsidR="007F7D54" w:rsidRDefault="007F7D54">
            <w:pPr>
              <w:rPr>
                <w:b/>
                <w:color w:val="000000"/>
              </w:rPr>
            </w:pPr>
          </w:p>
        </w:tc>
        <w:tc>
          <w:tcPr>
            <w:tcW w:w="6233" w:type="dxa"/>
            <w:gridSpan w:val="2"/>
            <w:hideMark/>
          </w:tcPr>
          <w:p w:rsidR="007F7D54" w:rsidRDefault="007F7D54">
            <w:pPr>
              <w:rPr>
                <w:sz w:val="20"/>
                <w:szCs w:val="20"/>
              </w:rPr>
            </w:pPr>
          </w:p>
        </w:tc>
      </w:tr>
      <w:tr w:rsidR="007F7D54" w:rsidTr="007F7D54">
        <w:tc>
          <w:tcPr>
            <w:tcW w:w="1382" w:type="dxa"/>
            <w:hideMark/>
          </w:tcPr>
          <w:p w:rsidR="007F7D54" w:rsidRDefault="007F7D54">
            <w:pPr>
              <w:spacing w:before="27" w:after="27"/>
            </w:pPr>
            <w:r>
              <w:t>1.</w:t>
            </w:r>
          </w:p>
          <w:p w:rsidR="007F7D54" w:rsidRDefault="007F7D54">
            <w:r>
              <w:t>2.</w:t>
            </w:r>
          </w:p>
        </w:tc>
        <w:tc>
          <w:tcPr>
            <w:tcW w:w="6091" w:type="dxa"/>
            <w:gridSpan w:val="2"/>
            <w:hideMark/>
          </w:tcPr>
          <w:p w:rsidR="007F7D54" w:rsidRDefault="007F7D54">
            <w:pPr>
              <w:spacing w:before="27" w:after="27"/>
              <w:jc w:val="both"/>
            </w:pPr>
            <w:r>
              <w:t>Пояснительная записка</w:t>
            </w:r>
          </w:p>
          <w:p w:rsidR="007F7D54" w:rsidRDefault="007F7D54">
            <w:pPr>
              <w:spacing w:before="27" w:after="27"/>
              <w:jc w:val="both"/>
            </w:pPr>
            <w:r>
              <w:t>Цель и задачи программы воспитания и социализации обучающихся на ступени основного общего образования</w:t>
            </w:r>
          </w:p>
        </w:tc>
        <w:tc>
          <w:tcPr>
            <w:tcW w:w="1842" w:type="dxa"/>
          </w:tcPr>
          <w:p w:rsidR="007F7D54" w:rsidRDefault="007F7D54">
            <w:pPr>
              <w:spacing w:before="27" w:after="27"/>
            </w:pPr>
            <w:r>
              <w:t xml:space="preserve">                         3</w:t>
            </w:r>
          </w:p>
          <w:p w:rsidR="007F7D54" w:rsidRDefault="007F7D54">
            <w:pPr>
              <w:spacing w:before="27" w:after="27"/>
            </w:pPr>
            <w:r>
              <w:t>……………….6</w:t>
            </w:r>
          </w:p>
          <w:p w:rsidR="007F7D54" w:rsidRDefault="007F7D54">
            <w:pPr>
              <w:spacing w:before="27" w:after="27"/>
            </w:pPr>
          </w:p>
        </w:tc>
      </w:tr>
      <w:tr w:rsidR="007F7D54" w:rsidTr="007F7D54">
        <w:tc>
          <w:tcPr>
            <w:tcW w:w="1382" w:type="dxa"/>
            <w:hideMark/>
          </w:tcPr>
          <w:p w:rsidR="007F7D54" w:rsidRDefault="007F7D54">
            <w:pPr>
              <w:spacing w:before="27" w:after="27"/>
              <w:ind w:right="-108"/>
            </w:pPr>
            <w:r>
              <w:t>3.</w:t>
            </w:r>
          </w:p>
        </w:tc>
        <w:tc>
          <w:tcPr>
            <w:tcW w:w="6091" w:type="dxa"/>
            <w:gridSpan w:val="2"/>
          </w:tcPr>
          <w:p w:rsidR="007F7D54" w:rsidRDefault="007F7D54">
            <w:pPr>
              <w:tabs>
                <w:tab w:val="left" w:pos="8931"/>
              </w:tabs>
              <w:jc w:val="both"/>
            </w:pPr>
            <w:r>
              <w:t>Принципы и особенности организации содержания воспитания и социализации обучающихся на ступени основного общего образования …………………………..</w:t>
            </w:r>
          </w:p>
          <w:p w:rsidR="007F7D54" w:rsidRDefault="007F7D54">
            <w:pPr>
              <w:spacing w:before="27" w:after="27"/>
              <w:jc w:val="both"/>
            </w:pPr>
          </w:p>
        </w:tc>
        <w:tc>
          <w:tcPr>
            <w:tcW w:w="1842" w:type="dxa"/>
          </w:tcPr>
          <w:p w:rsidR="007F7D54" w:rsidRDefault="007F7D54">
            <w:pPr>
              <w:spacing w:before="27" w:after="27"/>
            </w:pPr>
          </w:p>
          <w:p w:rsidR="007F7D54" w:rsidRDefault="007F7D54">
            <w:pPr>
              <w:spacing w:before="27" w:after="27"/>
            </w:pPr>
            <w:r>
              <w:t>..….…………. 9</w:t>
            </w:r>
          </w:p>
          <w:p w:rsidR="007F7D54" w:rsidRDefault="007F7D54">
            <w:pPr>
              <w:spacing w:before="27" w:after="27"/>
            </w:pPr>
          </w:p>
        </w:tc>
      </w:tr>
      <w:tr w:rsidR="007F7D54" w:rsidTr="007F7D54">
        <w:tc>
          <w:tcPr>
            <w:tcW w:w="1382" w:type="dxa"/>
            <w:hideMark/>
          </w:tcPr>
          <w:p w:rsidR="007F7D54" w:rsidRDefault="007F7D54">
            <w:pPr>
              <w:spacing w:before="27" w:after="27"/>
              <w:ind w:right="-108"/>
            </w:pPr>
            <w:r>
              <w:t>4.</w:t>
            </w:r>
          </w:p>
        </w:tc>
        <w:tc>
          <w:tcPr>
            <w:tcW w:w="6091" w:type="dxa"/>
            <w:gridSpan w:val="2"/>
            <w:hideMark/>
          </w:tcPr>
          <w:p w:rsidR="007F7D54" w:rsidRDefault="007F7D54">
            <w:pPr>
              <w:spacing w:before="27" w:after="27"/>
              <w:jc w:val="both"/>
            </w:pPr>
            <w:r>
              <w:t>Основные направления и ценностные основы воспитания и социализации обучающихся на ступени основного общего образования…………………………..</w:t>
            </w:r>
          </w:p>
          <w:p w:rsidR="007F7D54" w:rsidRDefault="007F7D54">
            <w:pPr>
              <w:pStyle w:val="12"/>
              <w:tabs>
                <w:tab w:val="center" w:pos="2937"/>
              </w:tabs>
              <w:spacing w:before="0" w:after="0"/>
            </w:pPr>
            <w:r>
              <w:tab/>
            </w:r>
            <w:r>
              <w:tab/>
            </w:r>
          </w:p>
        </w:tc>
        <w:tc>
          <w:tcPr>
            <w:tcW w:w="1842" w:type="dxa"/>
          </w:tcPr>
          <w:p w:rsidR="007F7D54" w:rsidRDefault="007F7D54">
            <w:pPr>
              <w:spacing w:before="27" w:after="27"/>
            </w:pPr>
          </w:p>
          <w:p w:rsidR="007F7D54" w:rsidRDefault="007F7D54">
            <w:pPr>
              <w:spacing w:before="27" w:after="27"/>
              <w:rPr>
                <w:sz w:val="16"/>
                <w:szCs w:val="16"/>
              </w:rPr>
            </w:pPr>
          </w:p>
          <w:p w:rsidR="007F7D54" w:rsidRDefault="007F7D54">
            <w:pPr>
              <w:spacing w:before="27" w:after="27"/>
            </w:pPr>
            <w:r>
              <w:t>...……………11</w:t>
            </w:r>
          </w:p>
          <w:p w:rsidR="007F7D54" w:rsidRDefault="007F7D54">
            <w:pPr>
              <w:spacing w:before="27" w:after="27"/>
            </w:pPr>
          </w:p>
        </w:tc>
      </w:tr>
      <w:tr w:rsidR="007F7D54" w:rsidTr="007F7D54">
        <w:tc>
          <w:tcPr>
            <w:tcW w:w="1382" w:type="dxa"/>
            <w:hideMark/>
          </w:tcPr>
          <w:p w:rsidR="007F7D54" w:rsidRDefault="007F7D54">
            <w:r>
              <w:t>5</w:t>
            </w:r>
          </w:p>
        </w:tc>
        <w:tc>
          <w:tcPr>
            <w:tcW w:w="6091" w:type="dxa"/>
            <w:gridSpan w:val="2"/>
            <w:hideMark/>
          </w:tcPr>
          <w:p w:rsidR="007F7D54" w:rsidRDefault="007F7D54">
            <w:pPr>
              <w:jc w:val="both"/>
            </w:pPr>
            <w:r>
              <w:t>Содержание программы воспитания и социализации обучающихся на ступени основного общего образования.………………………………………………...</w:t>
            </w:r>
          </w:p>
          <w:p w:rsidR="007F7D54" w:rsidRDefault="007F7D54">
            <w:pPr>
              <w:ind w:firstLine="454"/>
            </w:pPr>
            <w:r>
              <w:t>5.1. Направление  «Воспитание гражданственности, патриотизма, уважения к правам, свободам и обязанностям человека»…………………………………………</w:t>
            </w:r>
          </w:p>
          <w:p w:rsidR="007F7D54" w:rsidRDefault="007F7D54">
            <w:pPr>
              <w:ind w:firstLine="454"/>
              <w:rPr>
                <w:bCs/>
                <w:lang w:bidi="ru-RU"/>
              </w:rPr>
            </w:pPr>
            <w:r>
              <w:t>5.2.</w:t>
            </w:r>
            <w:r>
              <w:rPr>
                <w:lang w:bidi="ru-RU"/>
              </w:rPr>
              <w:t xml:space="preserve"> Направление «В</w:t>
            </w:r>
            <w:r>
              <w:rPr>
                <w:bCs/>
                <w:lang w:bidi="ru-RU"/>
              </w:rPr>
              <w:t>оспитание социальной ответственности и компетентности»…………………….</w:t>
            </w:r>
          </w:p>
          <w:p w:rsidR="007F7D54" w:rsidRDefault="007F7D54">
            <w:pPr>
              <w:ind w:firstLine="454"/>
              <w:rPr>
                <w:bCs/>
                <w:lang w:bidi="ru-RU"/>
              </w:rPr>
            </w:pPr>
            <w:r>
              <w:rPr>
                <w:bCs/>
                <w:lang w:bidi="ru-RU"/>
              </w:rPr>
              <w:t>5.3.</w:t>
            </w:r>
            <w:r>
              <w:rPr>
                <w:lang w:bidi="ru-RU"/>
              </w:rPr>
              <w:t xml:space="preserve"> Направление «В</w:t>
            </w:r>
            <w:r>
              <w:rPr>
                <w:bCs/>
                <w:lang w:bidi="ru-RU"/>
              </w:rPr>
              <w:t>оспитание нравственных чувств, убеждений, этического сознания»……………….</w:t>
            </w:r>
          </w:p>
          <w:p w:rsidR="007F7D54" w:rsidRDefault="007F7D54">
            <w:pPr>
              <w:ind w:firstLine="454"/>
            </w:pPr>
            <w:r>
              <w:t>5.4.Направление «Воспитание экологической культуры, культуры здорового и безопасного образа жизни»……………………………………………………….</w:t>
            </w:r>
          </w:p>
          <w:p w:rsidR="007F7D54" w:rsidRDefault="007F7D54">
            <w:pPr>
              <w:ind w:firstLine="454"/>
            </w:pPr>
            <w:r>
              <w:rPr>
                <w:bCs/>
                <w:lang w:bidi="ru-RU"/>
              </w:rPr>
              <w:t>5.5.</w:t>
            </w:r>
            <w:r>
              <w:t xml:space="preserve"> Направление «Воспитание трудолюбия, сознательного, творческого отношения к образованию, труду и жизни, подготовка к сознательному выбору профессии»………………………………………………….</w:t>
            </w:r>
          </w:p>
          <w:p w:rsidR="007F7D54" w:rsidRPr="006D011C" w:rsidRDefault="007F7D54">
            <w:pPr>
              <w:ind w:firstLine="454"/>
              <w:rPr>
                <w:bCs/>
                <w:lang w:bidi="ru-RU"/>
              </w:rPr>
            </w:pPr>
            <w:r w:rsidRPr="006D011C">
              <w:rPr>
                <w:bCs/>
                <w:lang w:bidi="ru-RU"/>
              </w:rPr>
              <w:t>5.6.</w:t>
            </w:r>
            <w:r w:rsidRPr="006D011C">
              <w:rPr>
                <w:lang w:bidi="ru-RU"/>
              </w:rPr>
              <w:t xml:space="preserve"> Направление «В</w:t>
            </w:r>
            <w:r w:rsidRPr="006D011C">
              <w:rPr>
                <w:bCs/>
                <w:lang w:bidi="ru-RU"/>
              </w:rPr>
              <w:t>оспитание ценностного отношения к прекрасному, формирование основ эстетической культуры — эстетическое воспитание» ............................................................</w:t>
            </w:r>
          </w:p>
        </w:tc>
        <w:tc>
          <w:tcPr>
            <w:tcW w:w="1842" w:type="dxa"/>
          </w:tcPr>
          <w:p w:rsidR="007F7D54" w:rsidRDefault="007F7D54">
            <w:pPr>
              <w:spacing w:before="27" w:after="27"/>
            </w:pPr>
          </w:p>
          <w:p w:rsidR="007F7D54" w:rsidRDefault="007F7D54">
            <w:pPr>
              <w:spacing w:before="27" w:after="27"/>
              <w:rPr>
                <w:sz w:val="16"/>
                <w:szCs w:val="16"/>
              </w:rPr>
            </w:pPr>
          </w:p>
          <w:p w:rsidR="007F7D54" w:rsidRDefault="007F7D54">
            <w:pPr>
              <w:spacing w:before="27" w:after="27"/>
              <w:rPr>
                <w:sz w:val="22"/>
                <w:szCs w:val="22"/>
              </w:rPr>
            </w:pPr>
            <w:r>
              <w:rPr>
                <w:sz w:val="22"/>
                <w:szCs w:val="22"/>
              </w:rPr>
              <w:t>……………….12</w:t>
            </w:r>
          </w:p>
          <w:p w:rsidR="007F7D54" w:rsidRDefault="007F7D54">
            <w:pPr>
              <w:spacing w:before="27" w:after="27"/>
            </w:pPr>
          </w:p>
          <w:p w:rsidR="007F7D54" w:rsidRDefault="007F7D54">
            <w:pPr>
              <w:spacing w:before="27" w:after="27"/>
            </w:pPr>
          </w:p>
          <w:p w:rsidR="007F7D54" w:rsidRDefault="007F7D54"/>
          <w:p w:rsidR="007F7D54" w:rsidRDefault="007F7D54">
            <w:r>
              <w:t>……………..12</w:t>
            </w:r>
          </w:p>
          <w:p w:rsidR="007F7D54" w:rsidRDefault="007F7D54"/>
          <w:p w:rsidR="007F7D54" w:rsidRDefault="007F7D54">
            <w:r>
              <w:t>……………..19</w:t>
            </w:r>
          </w:p>
          <w:p w:rsidR="007F7D54" w:rsidRDefault="007F7D54"/>
          <w:p w:rsidR="007F7D54" w:rsidRDefault="007F7D54">
            <w:r>
              <w:t>……………..22</w:t>
            </w:r>
          </w:p>
          <w:p w:rsidR="007F7D54" w:rsidRDefault="007F7D54"/>
          <w:p w:rsidR="007F7D54" w:rsidRDefault="007F7D54"/>
          <w:p w:rsidR="007F7D54" w:rsidRDefault="007F7D54">
            <w:r>
              <w:t>……………...27</w:t>
            </w:r>
          </w:p>
          <w:p w:rsidR="007F7D54" w:rsidRDefault="007F7D54"/>
          <w:p w:rsidR="007F7D54" w:rsidRDefault="007F7D54"/>
          <w:p w:rsidR="007F7D54" w:rsidRDefault="007F7D54"/>
          <w:p w:rsidR="007F7D54" w:rsidRDefault="007F7D54">
            <w:r>
              <w:t>……………...30</w:t>
            </w:r>
          </w:p>
          <w:p w:rsidR="007F7D54" w:rsidRDefault="007F7D54"/>
          <w:p w:rsidR="007F7D54" w:rsidRDefault="007F7D54"/>
          <w:p w:rsidR="007F7D54" w:rsidRDefault="007F7D54"/>
          <w:p w:rsidR="007F7D54" w:rsidRDefault="007F7D54">
            <w:r>
              <w:t>.....................34</w:t>
            </w:r>
          </w:p>
          <w:p w:rsidR="007F7D54" w:rsidRDefault="007F7D54"/>
        </w:tc>
      </w:tr>
      <w:tr w:rsidR="007F7D54" w:rsidTr="007F7D54">
        <w:trPr>
          <w:trHeight w:val="886"/>
        </w:trPr>
        <w:tc>
          <w:tcPr>
            <w:tcW w:w="1382" w:type="dxa"/>
            <w:hideMark/>
          </w:tcPr>
          <w:p w:rsidR="007F7D54" w:rsidRDefault="007F7D54">
            <w:r>
              <w:t>6</w:t>
            </w:r>
          </w:p>
        </w:tc>
        <w:tc>
          <w:tcPr>
            <w:tcW w:w="6091" w:type="dxa"/>
            <w:gridSpan w:val="2"/>
            <w:hideMark/>
          </w:tcPr>
          <w:p w:rsidR="007F7D54" w:rsidRDefault="007F7D54">
            <w:pPr>
              <w:shd w:val="clear" w:color="auto" w:fill="FFFFFF"/>
              <w:autoSpaceDE w:val="0"/>
              <w:autoSpaceDN w:val="0"/>
              <w:adjustRightInd w:val="0"/>
            </w:pPr>
            <w:r>
              <w:t>Основные формы повышения педагогической культуры</w:t>
            </w:r>
          </w:p>
          <w:p w:rsidR="007F7D54" w:rsidRDefault="007F7D54">
            <w:pPr>
              <w:shd w:val="clear" w:color="auto" w:fill="FFFFFF"/>
              <w:autoSpaceDE w:val="0"/>
              <w:autoSpaceDN w:val="0"/>
              <w:adjustRightInd w:val="0"/>
            </w:pPr>
            <w:r>
              <w:t>родителей (законных представителей) обучающихся……</w:t>
            </w:r>
          </w:p>
        </w:tc>
        <w:tc>
          <w:tcPr>
            <w:tcW w:w="1842" w:type="dxa"/>
          </w:tcPr>
          <w:p w:rsidR="007F7D54" w:rsidRDefault="007F7D54">
            <w:pPr>
              <w:spacing w:before="27" w:after="27"/>
            </w:pPr>
          </w:p>
          <w:p w:rsidR="007F7D54" w:rsidRDefault="007F7D54">
            <w:pPr>
              <w:spacing w:before="27" w:after="27"/>
              <w:rPr>
                <w:sz w:val="16"/>
                <w:szCs w:val="16"/>
              </w:rPr>
            </w:pPr>
          </w:p>
          <w:p w:rsidR="007F7D54" w:rsidRDefault="007F7D54">
            <w:pPr>
              <w:spacing w:before="27" w:after="27"/>
            </w:pPr>
            <w:r>
              <w:t>...……………36</w:t>
            </w:r>
          </w:p>
          <w:p w:rsidR="007F7D54" w:rsidRDefault="007F7D54">
            <w:pPr>
              <w:spacing w:before="27" w:after="27"/>
            </w:pPr>
          </w:p>
        </w:tc>
      </w:tr>
      <w:tr w:rsidR="007F7D54" w:rsidTr="007F7D54">
        <w:tc>
          <w:tcPr>
            <w:tcW w:w="1382" w:type="dxa"/>
          </w:tcPr>
          <w:p w:rsidR="007F7D54" w:rsidRDefault="007F7D54">
            <w:r>
              <w:t>7</w:t>
            </w:r>
          </w:p>
          <w:p w:rsidR="007F7D54" w:rsidRDefault="007F7D54"/>
          <w:p w:rsidR="007F7D54" w:rsidRDefault="007F7D54"/>
          <w:p w:rsidR="007F7D54" w:rsidRDefault="007F7D54">
            <w:r>
              <w:t>8</w:t>
            </w:r>
          </w:p>
        </w:tc>
        <w:tc>
          <w:tcPr>
            <w:tcW w:w="6091" w:type="dxa"/>
            <w:gridSpan w:val="2"/>
          </w:tcPr>
          <w:p w:rsidR="007F7D54" w:rsidRDefault="007F7D54">
            <w:pPr>
              <w:jc w:val="both"/>
            </w:pPr>
            <w:r>
              <w:t>Совместная деятельность школы, семьи и общественности ……………………………………………</w:t>
            </w:r>
          </w:p>
          <w:p w:rsidR="007F7D54" w:rsidRDefault="007F7D54">
            <w:pPr>
              <w:shd w:val="clear" w:color="auto" w:fill="FFFFFF"/>
              <w:autoSpaceDE w:val="0"/>
              <w:autoSpaceDN w:val="0"/>
              <w:adjustRightInd w:val="0"/>
              <w:rPr>
                <w:bCs/>
              </w:rPr>
            </w:pPr>
          </w:p>
          <w:p w:rsidR="007F7D54" w:rsidRDefault="007F7D54">
            <w:pPr>
              <w:shd w:val="clear" w:color="auto" w:fill="FFFFFF"/>
              <w:autoSpaceDE w:val="0"/>
              <w:autoSpaceDN w:val="0"/>
              <w:adjustRightInd w:val="0"/>
              <w:rPr>
                <w:bCs/>
              </w:rPr>
            </w:pPr>
            <w:r>
              <w:rPr>
                <w:bCs/>
              </w:rPr>
              <w:t>Взаимодействие школы с социальными партнерами………………………………………………….</w:t>
            </w:r>
          </w:p>
        </w:tc>
        <w:tc>
          <w:tcPr>
            <w:tcW w:w="1842" w:type="dxa"/>
          </w:tcPr>
          <w:p w:rsidR="007F7D54" w:rsidRDefault="007F7D54">
            <w:pPr>
              <w:spacing w:before="27" w:after="27"/>
            </w:pPr>
          </w:p>
          <w:p w:rsidR="007F7D54" w:rsidRDefault="007F7D54">
            <w:pPr>
              <w:spacing w:before="27" w:after="27"/>
            </w:pPr>
            <w:r>
              <w:t>...……………37</w:t>
            </w:r>
          </w:p>
          <w:p w:rsidR="007F7D54" w:rsidRDefault="007F7D54">
            <w:pPr>
              <w:spacing w:before="27" w:after="27"/>
            </w:pPr>
          </w:p>
          <w:p w:rsidR="007F7D54" w:rsidRDefault="007F7D54"/>
          <w:p w:rsidR="007F7D54" w:rsidRDefault="007F7D54">
            <w:r>
              <w:t>……………..39</w:t>
            </w:r>
          </w:p>
        </w:tc>
      </w:tr>
      <w:tr w:rsidR="007F7D54" w:rsidTr="007F7D54">
        <w:tc>
          <w:tcPr>
            <w:tcW w:w="1382" w:type="dxa"/>
            <w:hideMark/>
          </w:tcPr>
          <w:p w:rsidR="007F7D54" w:rsidRDefault="007F7D54">
            <w:r>
              <w:t>9</w:t>
            </w:r>
          </w:p>
        </w:tc>
        <w:tc>
          <w:tcPr>
            <w:tcW w:w="6091" w:type="dxa"/>
            <w:gridSpan w:val="2"/>
            <w:hideMark/>
          </w:tcPr>
          <w:p w:rsidR="007F7D54" w:rsidRDefault="007F7D54">
            <w:pPr>
              <w:jc w:val="both"/>
            </w:pPr>
            <w:r>
              <w:t>Планируемые результаты программы воспитания и социализации обучающихся на ступени основного общего образования.………………………………….........</w:t>
            </w:r>
          </w:p>
        </w:tc>
        <w:tc>
          <w:tcPr>
            <w:tcW w:w="1842" w:type="dxa"/>
          </w:tcPr>
          <w:p w:rsidR="007F7D54" w:rsidRDefault="007F7D54">
            <w:pPr>
              <w:spacing w:before="27" w:after="27"/>
              <w:rPr>
                <w:sz w:val="18"/>
                <w:szCs w:val="18"/>
              </w:rPr>
            </w:pPr>
          </w:p>
          <w:p w:rsidR="007F7D54" w:rsidRDefault="007F7D54">
            <w:pPr>
              <w:spacing w:before="27" w:after="27"/>
            </w:pPr>
          </w:p>
          <w:p w:rsidR="007F7D54" w:rsidRDefault="007F7D54">
            <w:pPr>
              <w:spacing w:before="27" w:after="27"/>
            </w:pPr>
            <w:r>
              <w:t>……………...40</w:t>
            </w:r>
          </w:p>
        </w:tc>
      </w:tr>
      <w:tr w:rsidR="007F7D54" w:rsidTr="007F7D54">
        <w:tc>
          <w:tcPr>
            <w:tcW w:w="1382" w:type="dxa"/>
            <w:hideMark/>
          </w:tcPr>
          <w:p w:rsidR="007F7D54" w:rsidRDefault="00380AD5">
            <w:r>
              <w:t xml:space="preserve">10                    </w:t>
            </w:r>
          </w:p>
        </w:tc>
        <w:tc>
          <w:tcPr>
            <w:tcW w:w="6091" w:type="dxa"/>
            <w:gridSpan w:val="2"/>
            <w:hideMark/>
          </w:tcPr>
          <w:p w:rsidR="007F7D54" w:rsidRDefault="00380AD5" w:rsidP="00380AD5">
            <w:pPr>
              <w:ind w:right="-1849"/>
              <w:rPr>
                <w:sz w:val="20"/>
                <w:szCs w:val="20"/>
              </w:rPr>
            </w:pPr>
            <w:r>
              <w:rPr>
                <w:sz w:val="20"/>
                <w:szCs w:val="20"/>
              </w:rPr>
              <w:t>Мониторинг эффективности реализации образовательным учреждением Программы воспитания и социализации обучающихся                                                         ,…</w:t>
            </w:r>
          </w:p>
        </w:tc>
        <w:tc>
          <w:tcPr>
            <w:tcW w:w="1842" w:type="dxa"/>
          </w:tcPr>
          <w:p w:rsidR="007F7D54" w:rsidRDefault="00380AD5">
            <w:pPr>
              <w:spacing w:before="27" w:after="27"/>
            </w:pPr>
            <w:r>
              <w:t>………………</w:t>
            </w:r>
          </w:p>
        </w:tc>
      </w:tr>
    </w:tbl>
    <w:p w:rsidR="006D011C" w:rsidRDefault="006D011C" w:rsidP="006D011C">
      <w:pPr>
        <w:ind w:left="720"/>
        <w:rPr>
          <w:b/>
          <w:color w:val="0070C0"/>
          <w:sz w:val="28"/>
          <w:szCs w:val="28"/>
        </w:rPr>
      </w:pPr>
    </w:p>
    <w:p w:rsidR="00A77FAC" w:rsidRDefault="00A77FAC" w:rsidP="00A77FAC">
      <w:pPr>
        <w:ind w:left="720"/>
        <w:rPr>
          <w:b/>
          <w:color w:val="0070C0"/>
          <w:sz w:val="28"/>
          <w:szCs w:val="28"/>
        </w:rPr>
      </w:pPr>
    </w:p>
    <w:p w:rsidR="007F7D54" w:rsidRDefault="007F7D54" w:rsidP="007F7D54">
      <w:pPr>
        <w:numPr>
          <w:ilvl w:val="0"/>
          <w:numId w:val="1"/>
        </w:numPr>
        <w:jc w:val="center"/>
        <w:rPr>
          <w:b/>
          <w:color w:val="0070C0"/>
          <w:sz w:val="28"/>
          <w:szCs w:val="28"/>
        </w:rPr>
      </w:pPr>
      <w:r>
        <w:rPr>
          <w:b/>
          <w:color w:val="0070C0"/>
          <w:sz w:val="28"/>
          <w:szCs w:val="28"/>
        </w:rPr>
        <w:lastRenderedPageBreak/>
        <w:t>Пояснительная записка</w:t>
      </w:r>
    </w:p>
    <w:p w:rsidR="007F7D54" w:rsidRDefault="007F7D54" w:rsidP="007F7D54">
      <w:pPr>
        <w:ind w:firstLine="454"/>
        <w:jc w:val="center"/>
        <w:rPr>
          <w:b/>
          <w:sz w:val="28"/>
          <w:szCs w:val="28"/>
        </w:rPr>
      </w:pPr>
    </w:p>
    <w:p w:rsidR="007F7D54" w:rsidRDefault="007F7D54" w:rsidP="007F7D54">
      <w:pPr>
        <w:tabs>
          <w:tab w:val="left" w:pos="7088"/>
        </w:tabs>
        <w:ind w:firstLine="567"/>
        <w:jc w:val="both"/>
        <w:rPr>
          <w:sz w:val="28"/>
          <w:szCs w:val="28"/>
        </w:rPr>
      </w:pPr>
      <w:r>
        <w:rPr>
          <w:sz w:val="28"/>
          <w:szCs w:val="28"/>
        </w:rPr>
        <w:t>Программа воспитания и социализации обучающихся на ступени основного общего образования составлена на основе Закона Российской Федерации «Об образовании», Федерального государственного образовательного стандарта, Концепции духовно-нравственного развития и воспитания личности гражданина России (далее — Концепция). Программа является концептуальной и методической основой организации работы по достижению национального воспитательного идеала на основе социального партнёрства субъектов духовно-нравственного развития и воспитания детей. (120 ФЗ, 1539, Конвенция, Конституция)</w:t>
      </w:r>
    </w:p>
    <w:p w:rsidR="007F7D54" w:rsidRDefault="007F7D54" w:rsidP="007F7D54">
      <w:pPr>
        <w:tabs>
          <w:tab w:val="left" w:pos="7088"/>
        </w:tabs>
        <w:ind w:firstLine="567"/>
        <w:jc w:val="both"/>
        <w:rPr>
          <w:sz w:val="28"/>
          <w:szCs w:val="28"/>
        </w:rPr>
      </w:pPr>
      <w:r>
        <w:rPr>
          <w:sz w:val="28"/>
          <w:szCs w:val="28"/>
        </w:rPr>
        <w:t xml:space="preserve">    Программа разработана с учётом культурно-исторических, демографических особенностей и национального состава Гулькевичского района, запр</w:t>
      </w:r>
      <w:r w:rsidR="006D011C">
        <w:rPr>
          <w:sz w:val="28"/>
          <w:szCs w:val="28"/>
        </w:rPr>
        <w:t>осов семей учащихся МБОУ СОШ № 22</w:t>
      </w:r>
      <w:r>
        <w:rPr>
          <w:sz w:val="28"/>
          <w:szCs w:val="28"/>
        </w:rPr>
        <w:t xml:space="preserve">, схемы социального взаимодействия образовательно-воспитательной среды образовательного учреждения с учреждениями дополнительного образования, учреждениями культуры и спорта, органами системы профилактики, общественными организациями и объединениями, формой ученического самоуправления. </w:t>
      </w:r>
    </w:p>
    <w:p w:rsidR="007F7D54" w:rsidRDefault="007F7D54" w:rsidP="007F7D54">
      <w:pPr>
        <w:tabs>
          <w:tab w:val="left" w:pos="7088"/>
        </w:tabs>
        <w:ind w:firstLine="567"/>
        <w:jc w:val="both"/>
        <w:rPr>
          <w:sz w:val="28"/>
          <w:szCs w:val="28"/>
        </w:rPr>
      </w:pPr>
      <w:r>
        <w:rPr>
          <w:sz w:val="28"/>
          <w:szCs w:val="28"/>
        </w:rPr>
        <w:t xml:space="preserve">Программа воспитания и социализации обучающихся на ступени основного общего образования построена </w:t>
      </w:r>
      <w:r>
        <w:rPr>
          <w:b/>
          <w:sz w:val="28"/>
          <w:szCs w:val="28"/>
          <w:u w:val="single"/>
        </w:rPr>
        <w:t>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w:t>
      </w:r>
      <w:r>
        <w:rPr>
          <w:sz w:val="28"/>
          <w:szCs w:val="28"/>
        </w:rPr>
        <w:t>,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России.</w:t>
      </w:r>
    </w:p>
    <w:p w:rsidR="007F7D54" w:rsidRDefault="007F7D54" w:rsidP="007F7D54">
      <w:pPr>
        <w:pStyle w:val="af1"/>
        <w:spacing w:line="100" w:lineRule="atLeast"/>
        <w:ind w:firstLine="567"/>
        <w:rPr>
          <w:b/>
          <w:u w:val="single"/>
        </w:rPr>
      </w:pPr>
      <w:r>
        <w:rPr>
          <w:b/>
          <w:u w:val="single"/>
        </w:rPr>
        <w:t>Программа направлена на:</w:t>
      </w:r>
    </w:p>
    <w:p w:rsidR="007F7D54" w:rsidRDefault="007F7D54" w:rsidP="007F7D54">
      <w:pPr>
        <w:pStyle w:val="af1"/>
        <w:spacing w:line="100" w:lineRule="atLeast"/>
        <w:ind w:firstLine="567"/>
      </w:pPr>
      <w:r>
        <w:t>– 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w:t>
      </w:r>
    </w:p>
    <w:p w:rsidR="007F7D54" w:rsidRDefault="007F7D54" w:rsidP="007F7D54">
      <w:pPr>
        <w:pStyle w:val="af1"/>
        <w:spacing w:line="100" w:lineRule="atLeast"/>
        <w:ind w:firstLine="567"/>
      </w:pPr>
      <w:r>
        <w:t>– формирование частичной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учётом потребностей рынка труда;</w:t>
      </w:r>
    </w:p>
    <w:p w:rsidR="007F7D54" w:rsidRDefault="007F7D54" w:rsidP="007F7D54">
      <w:pPr>
        <w:pStyle w:val="af1"/>
        <w:spacing w:line="100" w:lineRule="atLeast"/>
        <w:ind w:firstLine="567"/>
      </w:pPr>
      <w:r>
        <w:t>- 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w:t>
      </w:r>
    </w:p>
    <w:p w:rsidR="007F7D54" w:rsidRDefault="007F7D54" w:rsidP="007F7D54">
      <w:pPr>
        <w:pStyle w:val="af1"/>
        <w:spacing w:line="100" w:lineRule="atLeast"/>
        <w:ind w:firstLine="567"/>
      </w:pPr>
      <w:r>
        <w:t>– формирование экологической культуры.</w:t>
      </w:r>
    </w:p>
    <w:p w:rsidR="007F7D54" w:rsidRDefault="007F7D54" w:rsidP="007F7D54">
      <w:pPr>
        <w:pStyle w:val="af1"/>
        <w:spacing w:line="100" w:lineRule="atLeast"/>
        <w:ind w:firstLine="567"/>
        <w:rPr>
          <w:b/>
          <w:u w:val="single"/>
        </w:rPr>
      </w:pPr>
      <w:r>
        <w:rPr>
          <w:b/>
          <w:u w:val="single"/>
        </w:rPr>
        <w:t>Программа обеспечивает:</w:t>
      </w:r>
    </w:p>
    <w:p w:rsidR="007F7D54" w:rsidRDefault="007F7D54" w:rsidP="007F7D54">
      <w:pPr>
        <w:pStyle w:val="af1"/>
        <w:spacing w:line="100" w:lineRule="atLeast"/>
        <w:ind w:firstLine="567"/>
      </w:pPr>
      <w:r>
        <w:t xml:space="preserve">– формирование уклада школьной жизни, обеспечивающего создание социальной среды развития обучающихся, включающего урочную, </w:t>
      </w:r>
      <w:r>
        <w:lastRenderedPageBreak/>
        <w:t>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специфику города и края в целом,  потребности обучающихся и их родителей (законных представителей);</w:t>
      </w:r>
    </w:p>
    <w:p w:rsidR="007F7D54" w:rsidRDefault="007F7D54" w:rsidP="007F7D54">
      <w:pPr>
        <w:pStyle w:val="af1"/>
        <w:spacing w:line="100" w:lineRule="atLeast"/>
        <w:ind w:firstLine="567"/>
      </w:pPr>
      <w:r>
        <w:t>– 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социальную самоидентификацию обучающихся посредством личностно значимой и общественно приемлемой деятельности; формирование у обучающихся личностных качеств, необходимых для конструктивного, успешного и ответственного поведения в обществе с учётом правовых норм, установленных российским законодательством; приобретение знаний о нормах и правилах поведения в обществе, социальных ролях человека;</w:t>
      </w:r>
    </w:p>
    <w:p w:rsidR="007F7D54" w:rsidRDefault="007F7D54" w:rsidP="007F7D54">
      <w:pPr>
        <w:pStyle w:val="af1"/>
        <w:spacing w:line="100" w:lineRule="atLeast"/>
        <w:ind w:firstLine="567"/>
      </w:pPr>
      <w:r>
        <w:t>- формирование позитивной самооценки, самоуважения, конструктивных способов самореализации;</w:t>
      </w:r>
    </w:p>
    <w:p w:rsidR="007F7D54" w:rsidRDefault="007F7D54" w:rsidP="007F7D54">
      <w:pPr>
        <w:pStyle w:val="af1"/>
        <w:spacing w:line="100" w:lineRule="atLeast"/>
        <w:ind w:firstLine="567"/>
      </w:pPr>
      <w:r>
        <w:t>– приобщение обучающихся к общественной деятельности и школьным традициям, участие в детских общественных организациях, работе органов ученического самоупрвления, школьных и внешкольных организациях (спортивные секции, творческие клубы и объединения по интересам,    военно-патриотических объединениях, отдела по делам молодежи в проведении акций и праздников (муниципальных, краевых, государственных, международных);</w:t>
      </w:r>
    </w:p>
    <w:p w:rsidR="007F7D54" w:rsidRDefault="007F7D54" w:rsidP="006D011C">
      <w:pPr>
        <w:pStyle w:val="af1"/>
        <w:spacing w:line="100" w:lineRule="atLeast"/>
        <w:ind w:firstLine="567"/>
      </w:pPr>
      <w:r>
        <w:t>– участие обучающихся в деятельности производственных и творческих объединений; в экологическом просвещении сверстников, родителей, населения; в благоустройстве школы, класса, города;</w:t>
      </w:r>
    </w:p>
    <w:p w:rsidR="007F7D54" w:rsidRDefault="007F7D54" w:rsidP="006D011C">
      <w:pPr>
        <w:pStyle w:val="af1"/>
        <w:spacing w:line="100" w:lineRule="atLeast"/>
        <w:ind w:firstLine="567"/>
      </w:pPr>
      <w:r>
        <w:t>– формирование способности противостоять негативным воздействиям социальной среды;</w:t>
      </w:r>
    </w:p>
    <w:p w:rsidR="007F7D54" w:rsidRDefault="007F7D54" w:rsidP="006D011C">
      <w:pPr>
        <w:ind w:firstLine="567"/>
        <w:jc w:val="both"/>
        <w:rPr>
          <w:sz w:val="28"/>
          <w:szCs w:val="28"/>
        </w:rPr>
      </w:pPr>
      <w:r>
        <w:rPr>
          <w:sz w:val="28"/>
          <w:szCs w:val="28"/>
        </w:rPr>
        <w:t>– развитие педагогической компетентности родителей (законны представителей) в целях содействия социализации обучающихся в семье;</w:t>
      </w:r>
    </w:p>
    <w:p w:rsidR="007F7D54" w:rsidRDefault="007F7D54" w:rsidP="006D011C">
      <w:pPr>
        <w:ind w:firstLine="567"/>
        <w:jc w:val="both"/>
        <w:rPr>
          <w:sz w:val="28"/>
          <w:szCs w:val="28"/>
        </w:rPr>
      </w:pPr>
      <w:r>
        <w:rPr>
          <w:sz w:val="28"/>
          <w:szCs w:val="28"/>
        </w:rPr>
        <w:t>– учёт индивидуальных и возрастных особенностей обучающихся, культурных и социальных потребностей их семей;</w:t>
      </w:r>
    </w:p>
    <w:p w:rsidR="007F7D54" w:rsidRDefault="007F7D54" w:rsidP="006D011C">
      <w:pPr>
        <w:ind w:firstLine="567"/>
        <w:jc w:val="both"/>
        <w:rPr>
          <w:sz w:val="28"/>
          <w:szCs w:val="28"/>
        </w:rPr>
      </w:pPr>
      <w:r>
        <w:rPr>
          <w:sz w:val="28"/>
          <w:szCs w:val="28"/>
        </w:rPr>
        <w:t>– формирование у обучающихся мотивации к труду, потребности к приобретению профессии; овладение способами и приёмами поиска информации, связанной с профессиональным образованием и профессиональной деятельностью;</w:t>
      </w:r>
    </w:p>
    <w:p w:rsidR="007F7D54" w:rsidRDefault="007F7D54" w:rsidP="006D011C">
      <w:pPr>
        <w:ind w:firstLine="567"/>
        <w:jc w:val="both"/>
        <w:rPr>
          <w:sz w:val="28"/>
          <w:szCs w:val="28"/>
        </w:rPr>
      </w:pPr>
      <w:r>
        <w:rPr>
          <w:sz w:val="28"/>
          <w:szCs w:val="28"/>
        </w:rPr>
        <w:t>– схемы социального взаимодействия образовательно-воспитательной среды обретение практического опыта, соответствующего интересам и способностям обучающихся;</w:t>
      </w:r>
    </w:p>
    <w:p w:rsidR="007F7D54" w:rsidRDefault="007F7D54" w:rsidP="006D011C">
      <w:pPr>
        <w:ind w:firstLine="567"/>
        <w:jc w:val="both"/>
        <w:rPr>
          <w:sz w:val="28"/>
          <w:szCs w:val="28"/>
        </w:rPr>
      </w:pPr>
      <w:r>
        <w:rPr>
          <w:sz w:val="28"/>
          <w:szCs w:val="28"/>
        </w:rPr>
        <w:t>– создание условий для профессиональной ориентации обучающихся через систему работы педагогов, психологов, социальных педагогов;</w:t>
      </w:r>
    </w:p>
    <w:p w:rsidR="007F7D54" w:rsidRDefault="007F7D54" w:rsidP="006D011C">
      <w:pPr>
        <w:ind w:firstLine="567"/>
        <w:jc w:val="both"/>
        <w:rPr>
          <w:sz w:val="28"/>
          <w:szCs w:val="28"/>
        </w:rPr>
      </w:pPr>
      <w:r>
        <w:rPr>
          <w:sz w:val="28"/>
          <w:szCs w:val="28"/>
        </w:rPr>
        <w:lastRenderedPageBreak/>
        <w:t xml:space="preserve">– сотрудничество с крупными предприятиями города, учреждениями профессионального образования, центром занятости населения; совместную деятельность обучающихся с родителями (законными представителями), спонсорами; </w:t>
      </w:r>
    </w:p>
    <w:p w:rsidR="007F7D54" w:rsidRDefault="007F7D54" w:rsidP="006D011C">
      <w:pPr>
        <w:ind w:firstLine="567"/>
        <w:jc w:val="both"/>
        <w:rPr>
          <w:sz w:val="28"/>
          <w:szCs w:val="28"/>
        </w:rPr>
      </w:pPr>
      <w:r>
        <w:rPr>
          <w:sz w:val="28"/>
          <w:szCs w:val="28"/>
        </w:rPr>
        <w:t>–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w:t>
      </w:r>
    </w:p>
    <w:p w:rsidR="007F7D54" w:rsidRDefault="007F7D54" w:rsidP="006D011C">
      <w:pPr>
        <w:ind w:firstLine="567"/>
        <w:jc w:val="both"/>
        <w:rPr>
          <w:sz w:val="28"/>
          <w:szCs w:val="28"/>
        </w:rPr>
      </w:pPr>
      <w:r>
        <w:rPr>
          <w:sz w:val="28"/>
          <w:szCs w:val="28"/>
        </w:rPr>
        <w:t>–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w:t>
      </w:r>
    </w:p>
    <w:p w:rsidR="007F7D54" w:rsidRDefault="007F7D54" w:rsidP="006D011C">
      <w:pPr>
        <w:ind w:firstLine="567"/>
        <w:jc w:val="both"/>
        <w:rPr>
          <w:sz w:val="28"/>
          <w:szCs w:val="28"/>
        </w:rPr>
      </w:pPr>
      <w:r>
        <w:rPr>
          <w:sz w:val="28"/>
          <w:szCs w:val="28"/>
        </w:rPr>
        <w:t>– осознание обучающимися ценности экологически целесообразного, здорового и безопасного образа жизни;</w:t>
      </w:r>
    </w:p>
    <w:p w:rsidR="007F7D54" w:rsidRDefault="007F7D54" w:rsidP="006D011C">
      <w:pPr>
        <w:ind w:firstLine="567"/>
        <w:jc w:val="both"/>
        <w:rPr>
          <w:sz w:val="28"/>
          <w:szCs w:val="28"/>
        </w:rPr>
      </w:pPr>
      <w:r>
        <w:rPr>
          <w:sz w:val="28"/>
          <w:szCs w:val="28"/>
        </w:rPr>
        <w:t>– 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w:t>
      </w:r>
    </w:p>
    <w:p w:rsidR="007F7D54" w:rsidRDefault="007F7D54" w:rsidP="006D011C">
      <w:pPr>
        <w:ind w:firstLine="567"/>
        <w:jc w:val="both"/>
        <w:rPr>
          <w:sz w:val="28"/>
          <w:szCs w:val="28"/>
        </w:rPr>
      </w:pPr>
      <w:r>
        <w:rPr>
          <w:sz w:val="28"/>
          <w:szCs w:val="28"/>
        </w:rPr>
        <w:t>– осознанное отношение обучающихся к выбору индивидуального рациона здорового питания;</w:t>
      </w:r>
    </w:p>
    <w:p w:rsidR="007F7D54" w:rsidRDefault="007F7D54" w:rsidP="006D011C">
      <w:pPr>
        <w:ind w:firstLine="567"/>
        <w:jc w:val="both"/>
        <w:rPr>
          <w:sz w:val="28"/>
          <w:szCs w:val="28"/>
        </w:rPr>
      </w:pPr>
      <w:r>
        <w:rPr>
          <w:sz w:val="28"/>
          <w:szCs w:val="28"/>
        </w:rPr>
        <w:t>– формирование знаний о современных угрозах для жизни и здоровья людей, в том числе экологических и транспортных;</w:t>
      </w:r>
    </w:p>
    <w:p w:rsidR="007F7D54" w:rsidRDefault="007F7D54" w:rsidP="006D011C">
      <w:pPr>
        <w:ind w:firstLine="567"/>
        <w:jc w:val="both"/>
        <w:rPr>
          <w:sz w:val="28"/>
          <w:szCs w:val="28"/>
        </w:rPr>
      </w:pPr>
      <w:r>
        <w:rPr>
          <w:sz w:val="28"/>
          <w:szCs w:val="28"/>
        </w:rPr>
        <w:t>– овладение современными оздоровительными технологиями, в том числе на основе навыков личной гигиены;</w:t>
      </w:r>
    </w:p>
    <w:p w:rsidR="007F7D54" w:rsidRDefault="007F7D54" w:rsidP="006D011C">
      <w:pPr>
        <w:ind w:firstLine="567"/>
        <w:jc w:val="both"/>
        <w:rPr>
          <w:sz w:val="28"/>
          <w:szCs w:val="28"/>
        </w:rPr>
      </w:pPr>
      <w:r>
        <w:rPr>
          <w:sz w:val="28"/>
          <w:szCs w:val="28"/>
        </w:rPr>
        <w:t>– формирование готовности обучающихся к социальному взаимодействию по вопросам улучшения экологического качества окружающей среды, профилактики употребления наркотиков и других психоактивных веществ, профилактики инфекционных заболеваний; убеждённости в выборе здорового образа жизни и вреде употребления алкоголя и табакокурения;</w:t>
      </w:r>
    </w:p>
    <w:p w:rsidR="007F7D54" w:rsidRDefault="007F7D54" w:rsidP="006D011C">
      <w:pPr>
        <w:ind w:firstLine="567"/>
        <w:jc w:val="both"/>
        <w:rPr>
          <w:sz w:val="28"/>
          <w:szCs w:val="28"/>
        </w:rPr>
      </w:pPr>
      <w:r>
        <w:rPr>
          <w:sz w:val="28"/>
          <w:szCs w:val="28"/>
        </w:rPr>
        <w:t>–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w:t>
      </w:r>
    </w:p>
    <w:p w:rsidR="007F7D54" w:rsidRDefault="007F7D54" w:rsidP="006D011C">
      <w:pPr>
        <w:tabs>
          <w:tab w:val="left" w:pos="7088"/>
        </w:tabs>
        <w:ind w:firstLine="567"/>
        <w:jc w:val="both"/>
        <w:rPr>
          <w:sz w:val="28"/>
          <w:szCs w:val="28"/>
        </w:rPr>
      </w:pPr>
      <w:r>
        <w:rPr>
          <w:sz w:val="28"/>
          <w:szCs w:val="28"/>
        </w:rPr>
        <w:t xml:space="preserve">Программа призвана создать условия, обеспечивающие воспитание и социализацию обучающихся на основе их приобщения к базовым общечеловеческим ценностям, уважения к культурно-историческому наследию своего народа, развитие творческих способностей. </w:t>
      </w:r>
    </w:p>
    <w:p w:rsidR="007F7D54" w:rsidRDefault="007F7D54" w:rsidP="006D011C">
      <w:pPr>
        <w:numPr>
          <w:ilvl w:val="0"/>
          <w:numId w:val="1"/>
        </w:numPr>
        <w:ind w:left="0" w:firstLine="0"/>
        <w:jc w:val="both"/>
        <w:rPr>
          <w:b/>
          <w:color w:val="0070C0"/>
          <w:sz w:val="28"/>
          <w:szCs w:val="28"/>
          <w:lang w:bidi="ru-RU"/>
        </w:rPr>
      </w:pPr>
      <w:r>
        <w:rPr>
          <w:b/>
          <w:color w:val="0070C0"/>
          <w:sz w:val="28"/>
          <w:szCs w:val="28"/>
          <w:lang w:bidi="ru-RU"/>
        </w:rPr>
        <w:t>Цели и задачи воспитания и социализации обучающихся.</w:t>
      </w:r>
    </w:p>
    <w:p w:rsidR="007F7D54" w:rsidRDefault="007F7D54" w:rsidP="006D011C">
      <w:pPr>
        <w:jc w:val="both"/>
        <w:rPr>
          <w:b/>
          <w:color w:val="0070C0"/>
          <w:sz w:val="28"/>
          <w:szCs w:val="28"/>
          <w:lang w:bidi="ru-RU"/>
        </w:rPr>
      </w:pPr>
    </w:p>
    <w:p w:rsidR="007F7D54" w:rsidRDefault="007F7D54" w:rsidP="006D011C">
      <w:pPr>
        <w:jc w:val="both"/>
        <w:rPr>
          <w:b/>
          <w:sz w:val="28"/>
          <w:szCs w:val="28"/>
          <w:lang w:bidi="ru-RU"/>
        </w:rPr>
      </w:pPr>
      <w:r>
        <w:rPr>
          <w:b/>
          <w:color w:val="0070C0"/>
          <w:sz w:val="28"/>
          <w:szCs w:val="28"/>
          <w:u w:val="single"/>
          <w:lang w:bidi="ru-RU"/>
        </w:rPr>
        <w:t>Целью</w:t>
      </w:r>
      <w:r>
        <w:rPr>
          <w:sz w:val="28"/>
          <w:szCs w:val="28"/>
          <w:lang w:bidi="ru-RU"/>
        </w:rPr>
        <w:t xml:space="preserve"> воспитания и социализации обучающихся на ступени основного общего образования является </w:t>
      </w:r>
      <w:r>
        <w:rPr>
          <w:b/>
          <w:sz w:val="28"/>
          <w:szCs w:val="28"/>
          <w:lang w:bidi="ru-RU"/>
        </w:rPr>
        <w:t xml:space="preserve">социально-педагогическая поддержка становления и развития высоконравственного, творческого, </w:t>
      </w:r>
      <w:r>
        <w:rPr>
          <w:b/>
          <w:sz w:val="28"/>
          <w:szCs w:val="28"/>
          <w:lang w:bidi="ru-RU"/>
        </w:rPr>
        <w:lastRenderedPageBreak/>
        <w:t>компетентного гражданина России, принимающего судьбу Отечества как свою личную, осознающего ответственность за настоящее и будущее своей страны, укоренённого в духовных и культурных традициях многонационального народа Российской Федерации.</w:t>
      </w:r>
    </w:p>
    <w:p w:rsidR="007F7D54" w:rsidRDefault="007F7D54" w:rsidP="007F7D54">
      <w:pPr>
        <w:ind w:firstLine="454"/>
        <w:jc w:val="both"/>
        <w:rPr>
          <w:b/>
          <w:color w:val="0070C0"/>
          <w:sz w:val="28"/>
          <w:szCs w:val="28"/>
          <w:lang w:bidi="ru-RU"/>
        </w:rPr>
      </w:pPr>
      <w:r>
        <w:rPr>
          <w:sz w:val="28"/>
          <w:szCs w:val="28"/>
          <w:lang w:bidi="ru-RU"/>
        </w:rPr>
        <w:t xml:space="preserve">На ступени основного общего образования для достижения поставленной цели воспитания и социализации обучающихся решаются следующие </w:t>
      </w:r>
      <w:r>
        <w:rPr>
          <w:b/>
          <w:color w:val="0070C0"/>
          <w:sz w:val="28"/>
          <w:szCs w:val="28"/>
          <w:lang w:bidi="ru-RU"/>
        </w:rPr>
        <w:t>задачи.</w:t>
      </w:r>
    </w:p>
    <w:p w:rsidR="007F7D54" w:rsidRDefault="007F7D54" w:rsidP="007F7D54">
      <w:pPr>
        <w:ind w:firstLine="454"/>
        <w:jc w:val="both"/>
        <w:rPr>
          <w:b/>
          <w:bCs/>
          <w:sz w:val="28"/>
          <w:szCs w:val="28"/>
          <w:lang w:bidi="ru-RU"/>
        </w:rPr>
      </w:pPr>
      <w:r>
        <w:rPr>
          <w:b/>
          <w:bCs/>
          <w:sz w:val="28"/>
          <w:szCs w:val="28"/>
          <w:lang w:bidi="ru-RU"/>
        </w:rPr>
        <w:t>В области формирования личностной культуры:</w:t>
      </w:r>
    </w:p>
    <w:p w:rsidR="007F7D54" w:rsidRDefault="007F7D54" w:rsidP="007F7D54">
      <w:pPr>
        <w:ind w:firstLine="454"/>
        <w:jc w:val="both"/>
        <w:rPr>
          <w:sz w:val="28"/>
          <w:szCs w:val="28"/>
        </w:rPr>
      </w:pPr>
      <w:r>
        <w:rPr>
          <w:sz w:val="28"/>
          <w:szCs w:val="28"/>
          <w:lang w:bidi="ru-RU"/>
        </w:rPr>
        <w:t xml:space="preserve">• 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r>
        <w:rPr>
          <w:sz w:val="28"/>
          <w:szCs w:val="28"/>
        </w:rPr>
        <w:t>осуществляемое в процессе социализации и укрепления ценностно-смысловой сферы личности;</w:t>
      </w:r>
    </w:p>
    <w:p w:rsidR="007F7D54" w:rsidRDefault="007F7D54" w:rsidP="007F7D54">
      <w:pPr>
        <w:ind w:firstLine="454"/>
        <w:jc w:val="both"/>
        <w:rPr>
          <w:sz w:val="28"/>
          <w:szCs w:val="28"/>
        </w:rPr>
      </w:pPr>
      <w:r>
        <w:rPr>
          <w:sz w:val="28"/>
          <w:szCs w:val="28"/>
          <w:lang w:bidi="ru-RU"/>
        </w:rPr>
        <w:t xml:space="preserve">• 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 </w:t>
      </w:r>
      <w:r>
        <w:rPr>
          <w:sz w:val="28"/>
          <w:szCs w:val="28"/>
        </w:rPr>
        <w:t>рассматривая совесть как одну из приоритетных категорий;</w:t>
      </w:r>
    </w:p>
    <w:p w:rsidR="007F7D54" w:rsidRDefault="007F7D54" w:rsidP="007F7D54">
      <w:pPr>
        <w:ind w:firstLine="454"/>
        <w:jc w:val="both"/>
        <w:rPr>
          <w:sz w:val="28"/>
          <w:szCs w:val="28"/>
          <w:lang w:bidi="ru-RU"/>
        </w:rPr>
      </w:pPr>
      <w:r>
        <w:rPr>
          <w:sz w:val="28"/>
          <w:szCs w:val="28"/>
          <w:lang w:bidi="ru-RU"/>
        </w:rPr>
        <w:t>• формирование основ нравственного самосознания личности (совести) — 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7F7D54" w:rsidRDefault="007F7D54" w:rsidP="007F7D54">
      <w:pPr>
        <w:ind w:firstLine="454"/>
        <w:jc w:val="both"/>
        <w:rPr>
          <w:sz w:val="28"/>
          <w:szCs w:val="28"/>
          <w:lang w:bidi="ru-RU"/>
        </w:rPr>
      </w:pPr>
      <w:r>
        <w:rPr>
          <w:sz w:val="28"/>
          <w:szCs w:val="28"/>
          <w:lang w:bidi="ru-RU"/>
        </w:rPr>
        <w:t>• формирование нравственного смысла учения, социально ориентированной и общественно полезной деятельности;</w:t>
      </w:r>
    </w:p>
    <w:p w:rsidR="007F7D54" w:rsidRDefault="007F7D54" w:rsidP="007F7D54">
      <w:pPr>
        <w:ind w:firstLine="454"/>
        <w:jc w:val="both"/>
        <w:rPr>
          <w:sz w:val="28"/>
          <w:szCs w:val="28"/>
          <w:lang w:bidi="ru-RU"/>
        </w:rPr>
      </w:pPr>
      <w:r>
        <w:rPr>
          <w:sz w:val="28"/>
          <w:szCs w:val="28"/>
          <w:lang w:bidi="ru-RU"/>
        </w:rPr>
        <w:t>• формирование морали — осознанной обучающимся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w:t>
      </w:r>
    </w:p>
    <w:p w:rsidR="007F7D54" w:rsidRDefault="007F7D54" w:rsidP="007F7D54">
      <w:pPr>
        <w:ind w:firstLine="454"/>
        <w:jc w:val="both"/>
        <w:rPr>
          <w:sz w:val="28"/>
          <w:szCs w:val="28"/>
        </w:rPr>
      </w:pPr>
      <w:r>
        <w:rPr>
          <w:sz w:val="28"/>
          <w:szCs w:val="28"/>
          <w:lang w:bidi="ru-RU"/>
        </w:rPr>
        <w:t xml:space="preserve">• усвоение обучающимся базовых национальных ценностей, духовных традиций народов России, </w:t>
      </w:r>
      <w:r>
        <w:rPr>
          <w:sz w:val="28"/>
          <w:szCs w:val="28"/>
        </w:rPr>
        <w:t>с учетом традиций многонационального населения родного города, и окружающего социума;</w:t>
      </w:r>
    </w:p>
    <w:p w:rsidR="007F7D54" w:rsidRDefault="007F7D54" w:rsidP="007F7D54">
      <w:pPr>
        <w:ind w:firstLine="454"/>
        <w:jc w:val="both"/>
        <w:rPr>
          <w:sz w:val="28"/>
          <w:szCs w:val="28"/>
          <w:lang w:bidi="ru-RU"/>
        </w:rPr>
      </w:pPr>
      <w:r>
        <w:rPr>
          <w:sz w:val="28"/>
          <w:szCs w:val="28"/>
          <w:lang w:bidi="ru-RU"/>
        </w:rPr>
        <w:t>• укрепление у подростка позитивной нравственной самооценки, самоуважения и жизненного оптимизма;</w:t>
      </w:r>
    </w:p>
    <w:p w:rsidR="007F7D54" w:rsidRDefault="007F7D54" w:rsidP="007F7D54">
      <w:pPr>
        <w:ind w:firstLine="454"/>
        <w:jc w:val="both"/>
        <w:rPr>
          <w:sz w:val="28"/>
          <w:szCs w:val="28"/>
          <w:lang w:bidi="ru-RU"/>
        </w:rPr>
      </w:pPr>
      <w:r>
        <w:rPr>
          <w:sz w:val="28"/>
          <w:szCs w:val="28"/>
          <w:lang w:bidi="ru-RU"/>
        </w:rPr>
        <w:t>• развитие эстетических потребностей, ценностей и чувств;</w:t>
      </w:r>
    </w:p>
    <w:p w:rsidR="007F7D54" w:rsidRDefault="007F7D54" w:rsidP="007F7D54">
      <w:pPr>
        <w:ind w:firstLine="454"/>
        <w:jc w:val="both"/>
        <w:rPr>
          <w:sz w:val="28"/>
          <w:szCs w:val="28"/>
          <w:lang w:bidi="ru-RU"/>
        </w:rPr>
      </w:pPr>
      <w:r>
        <w:rPr>
          <w:sz w:val="28"/>
          <w:szCs w:val="28"/>
          <w:lang w:bidi="ru-RU"/>
        </w:rPr>
        <w:t>• развитие способности открыто выражать и аргументированно отстаивать свою нравственно оправданную позицию, проявлять критичность к собственным намерениям, мыслям и поступкам;</w:t>
      </w:r>
    </w:p>
    <w:p w:rsidR="007F7D54" w:rsidRDefault="007F7D54" w:rsidP="007F7D54">
      <w:pPr>
        <w:ind w:firstLine="454"/>
        <w:jc w:val="both"/>
        <w:rPr>
          <w:sz w:val="28"/>
          <w:szCs w:val="28"/>
        </w:rPr>
      </w:pPr>
      <w:r>
        <w:rPr>
          <w:sz w:val="28"/>
          <w:szCs w:val="28"/>
          <w:lang w:bidi="ru-RU"/>
        </w:rPr>
        <w:t xml:space="preserve">• развитие способности к самостоятельным поступкам и действиям, совершаемым на основе морального выбора, к принятию ответственности за их результаты, </w:t>
      </w:r>
      <w:r>
        <w:rPr>
          <w:sz w:val="28"/>
          <w:szCs w:val="28"/>
        </w:rPr>
        <w:t>посредством активного участия в работе детских общественных организациях, клубах, объединениях;</w:t>
      </w:r>
    </w:p>
    <w:p w:rsidR="007F7D54" w:rsidRDefault="007F7D54" w:rsidP="007F7D54">
      <w:pPr>
        <w:ind w:firstLine="454"/>
        <w:jc w:val="both"/>
        <w:rPr>
          <w:sz w:val="28"/>
          <w:szCs w:val="28"/>
        </w:rPr>
      </w:pPr>
      <w:r>
        <w:rPr>
          <w:sz w:val="28"/>
          <w:szCs w:val="28"/>
          <w:lang w:bidi="ru-RU"/>
        </w:rPr>
        <w:t xml:space="preserve">• развитие трудолюбия, способности к преодолению трудностей, целеустремлённости и настойчивости в достижении результата, </w:t>
      </w:r>
      <w:r>
        <w:rPr>
          <w:sz w:val="28"/>
          <w:szCs w:val="28"/>
        </w:rPr>
        <w:t xml:space="preserve">организация </w:t>
      </w:r>
      <w:r>
        <w:rPr>
          <w:sz w:val="28"/>
          <w:szCs w:val="28"/>
        </w:rPr>
        <w:lastRenderedPageBreak/>
        <w:t>работы школьных трудовых бригад по благоустройству пришкольной территории;</w:t>
      </w:r>
    </w:p>
    <w:p w:rsidR="007F7D54" w:rsidRDefault="007F7D54" w:rsidP="007F7D54">
      <w:pPr>
        <w:ind w:firstLine="454"/>
        <w:jc w:val="both"/>
        <w:rPr>
          <w:sz w:val="28"/>
          <w:szCs w:val="28"/>
          <w:lang w:bidi="ru-RU"/>
        </w:rPr>
      </w:pPr>
      <w:r>
        <w:rPr>
          <w:sz w:val="28"/>
          <w:szCs w:val="28"/>
          <w:lang w:bidi="ru-RU"/>
        </w:rPr>
        <w:t>• формирование творческого отношения к учёбе, труду, социальной деятельности на основе нравственных ценностей и моральных норм;</w:t>
      </w:r>
    </w:p>
    <w:p w:rsidR="006D011C" w:rsidRDefault="007F7D54" w:rsidP="007F7D54">
      <w:pPr>
        <w:ind w:firstLine="454"/>
        <w:jc w:val="both"/>
        <w:rPr>
          <w:sz w:val="28"/>
          <w:szCs w:val="28"/>
        </w:rPr>
      </w:pPr>
      <w:r>
        <w:rPr>
          <w:sz w:val="28"/>
          <w:szCs w:val="28"/>
          <w:lang w:bidi="ru-RU"/>
        </w:rPr>
        <w:t>• формирование у подростка первоначальных профессиональных намерений и интересов, осознание нравственного значения будущего профессионального выбора,</w:t>
      </w:r>
      <w:r>
        <w:rPr>
          <w:color w:val="FF0000"/>
          <w:sz w:val="28"/>
          <w:szCs w:val="28"/>
        </w:rPr>
        <w:t xml:space="preserve"> </w:t>
      </w:r>
      <w:r>
        <w:rPr>
          <w:sz w:val="28"/>
          <w:szCs w:val="28"/>
        </w:rPr>
        <w:t xml:space="preserve">через организацию </w:t>
      </w:r>
      <w:r w:rsidR="006D011C">
        <w:rPr>
          <w:sz w:val="28"/>
          <w:szCs w:val="28"/>
        </w:rPr>
        <w:t>работы среди учащихся;</w:t>
      </w:r>
    </w:p>
    <w:p w:rsidR="007F7D54" w:rsidRDefault="007F7D54" w:rsidP="007F7D54">
      <w:pPr>
        <w:ind w:firstLine="454"/>
        <w:jc w:val="both"/>
        <w:rPr>
          <w:sz w:val="28"/>
          <w:szCs w:val="28"/>
          <w:lang w:bidi="ru-RU"/>
        </w:rPr>
      </w:pPr>
      <w:r>
        <w:rPr>
          <w:sz w:val="28"/>
          <w:szCs w:val="28"/>
          <w:lang w:bidi="ru-RU"/>
        </w:rPr>
        <w:t>• осознание подростком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7F7D54" w:rsidRDefault="007F7D54" w:rsidP="006D011C">
      <w:pPr>
        <w:ind w:firstLine="454"/>
        <w:jc w:val="both"/>
        <w:rPr>
          <w:sz w:val="28"/>
          <w:szCs w:val="28"/>
        </w:rPr>
      </w:pPr>
      <w:r>
        <w:rPr>
          <w:sz w:val="28"/>
          <w:szCs w:val="28"/>
          <w:lang w:bidi="ru-RU"/>
        </w:rPr>
        <w:t xml:space="preserve">• формирование экологической культуры, культуры здорового и безопасного образа жизни, </w:t>
      </w:r>
      <w:r>
        <w:rPr>
          <w:sz w:val="28"/>
          <w:szCs w:val="28"/>
        </w:rPr>
        <w:t>приобщение к систематическим занятиям спортом, активному участию в деятельности школьного спортивного клуба «</w:t>
      </w:r>
      <w:r w:rsidR="006D011C">
        <w:rPr>
          <w:sz w:val="28"/>
          <w:szCs w:val="28"/>
        </w:rPr>
        <w:t>Атлант</w:t>
      </w:r>
      <w:r>
        <w:rPr>
          <w:sz w:val="28"/>
          <w:szCs w:val="28"/>
        </w:rPr>
        <w:t>».</w:t>
      </w:r>
    </w:p>
    <w:p w:rsidR="007F7D54" w:rsidRDefault="007F7D54" w:rsidP="007F7D54">
      <w:pPr>
        <w:ind w:firstLine="454"/>
        <w:jc w:val="both"/>
        <w:rPr>
          <w:b/>
          <w:bCs/>
          <w:sz w:val="28"/>
          <w:szCs w:val="28"/>
          <w:lang w:bidi="ru-RU"/>
        </w:rPr>
      </w:pPr>
      <w:r>
        <w:rPr>
          <w:b/>
          <w:bCs/>
          <w:sz w:val="28"/>
          <w:szCs w:val="28"/>
          <w:lang w:bidi="ru-RU"/>
        </w:rPr>
        <w:t>В области формирования социальной культуры:</w:t>
      </w:r>
    </w:p>
    <w:p w:rsidR="007F7D54" w:rsidRDefault="007F7D54" w:rsidP="007F7D54">
      <w:pPr>
        <w:ind w:firstLine="454"/>
        <w:jc w:val="both"/>
        <w:rPr>
          <w:sz w:val="28"/>
          <w:szCs w:val="28"/>
          <w:lang w:bidi="ru-RU"/>
        </w:rPr>
      </w:pPr>
      <w:r>
        <w:rPr>
          <w:sz w:val="28"/>
          <w:szCs w:val="28"/>
          <w:lang w:bidi="ru-RU"/>
        </w:rPr>
        <w:t>• 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w:t>
      </w:r>
    </w:p>
    <w:p w:rsidR="007F7D54" w:rsidRDefault="007F7D54" w:rsidP="007F7D54">
      <w:pPr>
        <w:ind w:firstLine="454"/>
        <w:jc w:val="both"/>
        <w:rPr>
          <w:sz w:val="28"/>
          <w:szCs w:val="28"/>
          <w:lang w:bidi="ru-RU"/>
        </w:rPr>
      </w:pPr>
      <w:r>
        <w:rPr>
          <w:sz w:val="28"/>
          <w:szCs w:val="28"/>
          <w:lang w:bidi="ru-RU"/>
        </w:rPr>
        <w:t xml:space="preserve">• укрепление веры в Россию; </w:t>
      </w:r>
    </w:p>
    <w:p w:rsidR="007F7D54" w:rsidRDefault="007F7D54" w:rsidP="007F7D54">
      <w:pPr>
        <w:ind w:firstLine="454"/>
        <w:jc w:val="both"/>
        <w:rPr>
          <w:sz w:val="28"/>
          <w:szCs w:val="28"/>
          <w:lang w:bidi="ru-RU"/>
        </w:rPr>
      </w:pPr>
      <w:r>
        <w:rPr>
          <w:sz w:val="28"/>
          <w:szCs w:val="28"/>
          <w:lang w:bidi="ru-RU"/>
        </w:rPr>
        <w:t>• развитие патриотизма;</w:t>
      </w:r>
    </w:p>
    <w:p w:rsidR="007F7D54" w:rsidRDefault="007F7D54" w:rsidP="007F7D54">
      <w:pPr>
        <w:ind w:firstLine="454"/>
        <w:jc w:val="both"/>
        <w:rPr>
          <w:sz w:val="28"/>
          <w:szCs w:val="28"/>
        </w:rPr>
      </w:pPr>
      <w:r>
        <w:rPr>
          <w:sz w:val="28"/>
          <w:szCs w:val="28"/>
          <w:lang w:bidi="ru-RU"/>
        </w:rPr>
        <w:t xml:space="preserve">• 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 </w:t>
      </w:r>
      <w:r>
        <w:rPr>
          <w:sz w:val="28"/>
          <w:szCs w:val="28"/>
        </w:rPr>
        <w:t>участия в деятельности детских общественных организаций;</w:t>
      </w:r>
    </w:p>
    <w:p w:rsidR="007F7D54" w:rsidRDefault="007F7D54" w:rsidP="007F7D54">
      <w:pPr>
        <w:ind w:firstLine="454"/>
        <w:jc w:val="both"/>
        <w:rPr>
          <w:sz w:val="28"/>
          <w:szCs w:val="28"/>
          <w:lang w:bidi="ru-RU"/>
        </w:rPr>
      </w:pPr>
      <w:r>
        <w:rPr>
          <w:sz w:val="28"/>
          <w:szCs w:val="28"/>
          <w:lang w:bidi="ru-RU"/>
        </w:rPr>
        <w:t>• формирование у подростков первичных навыков успешной социализации, представлений об общественных приоритетах и ценностях;</w:t>
      </w:r>
    </w:p>
    <w:p w:rsidR="007F7D54" w:rsidRDefault="007F7D54" w:rsidP="007F7D54">
      <w:pPr>
        <w:ind w:firstLine="454"/>
        <w:jc w:val="both"/>
        <w:rPr>
          <w:sz w:val="28"/>
          <w:szCs w:val="28"/>
          <w:lang w:bidi="ru-RU"/>
        </w:rPr>
      </w:pPr>
      <w:r>
        <w:rPr>
          <w:sz w:val="28"/>
          <w:szCs w:val="28"/>
          <w:lang w:bidi="ru-RU"/>
        </w:rPr>
        <w:t>• формирование у подростков социальных компетенций, необходимых для конструктивного, успешного и ответственного поведения в обществе;</w:t>
      </w:r>
    </w:p>
    <w:p w:rsidR="007F7D54" w:rsidRDefault="007F7D54" w:rsidP="007F7D54">
      <w:pPr>
        <w:ind w:firstLine="454"/>
        <w:jc w:val="both"/>
        <w:rPr>
          <w:sz w:val="28"/>
          <w:szCs w:val="28"/>
          <w:lang w:bidi="ru-RU"/>
        </w:rPr>
      </w:pPr>
      <w:r>
        <w:rPr>
          <w:sz w:val="28"/>
          <w:szCs w:val="28"/>
          <w:lang w:bidi="ru-RU"/>
        </w:rPr>
        <w:t>• укрепление доверия к другим людям, институтам гражданского общества;</w:t>
      </w:r>
    </w:p>
    <w:p w:rsidR="007F7D54" w:rsidRDefault="007F7D54" w:rsidP="007F7D54">
      <w:pPr>
        <w:ind w:firstLine="454"/>
        <w:jc w:val="both"/>
        <w:rPr>
          <w:sz w:val="28"/>
          <w:szCs w:val="28"/>
          <w:lang w:bidi="ru-RU"/>
        </w:rPr>
      </w:pPr>
      <w:r>
        <w:rPr>
          <w:sz w:val="28"/>
          <w:szCs w:val="28"/>
          <w:lang w:bidi="ru-RU"/>
        </w:rPr>
        <w:t>• развитие доброжелательности и эмоциональной отзывчивости, понимания и сопереживания другим людям, приобретение опыта оказания помощи другим людям;</w:t>
      </w:r>
    </w:p>
    <w:p w:rsidR="007F7D54" w:rsidRDefault="007F7D54" w:rsidP="007F7D54">
      <w:pPr>
        <w:ind w:firstLine="454"/>
        <w:jc w:val="both"/>
        <w:rPr>
          <w:sz w:val="28"/>
          <w:szCs w:val="28"/>
          <w:lang w:bidi="ru-RU"/>
        </w:rPr>
      </w:pPr>
      <w:r>
        <w:rPr>
          <w:sz w:val="28"/>
          <w:szCs w:val="28"/>
          <w:lang w:bidi="ru-RU"/>
        </w:rPr>
        <w:t>• 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традиционных религий в историческом и культурном развитии России;</w:t>
      </w:r>
    </w:p>
    <w:p w:rsidR="007F7D54" w:rsidRDefault="007F7D54" w:rsidP="007F7D54">
      <w:pPr>
        <w:ind w:firstLine="454"/>
        <w:jc w:val="both"/>
        <w:rPr>
          <w:sz w:val="28"/>
          <w:szCs w:val="28"/>
          <w:lang w:bidi="ru-RU"/>
        </w:rPr>
      </w:pPr>
      <w:r>
        <w:rPr>
          <w:sz w:val="28"/>
          <w:szCs w:val="28"/>
          <w:lang w:bidi="ru-RU"/>
        </w:rPr>
        <w:t>• формирование культуры межэтнического общения, уважения к культурным, религиозным традициям, образу жизни</w:t>
      </w:r>
      <w:r w:rsidR="006D011C">
        <w:rPr>
          <w:sz w:val="28"/>
          <w:szCs w:val="28"/>
          <w:lang w:bidi="ru-RU"/>
        </w:rPr>
        <w:t xml:space="preserve"> представителей народов России.</w:t>
      </w:r>
    </w:p>
    <w:p w:rsidR="007F7D54" w:rsidRDefault="007F7D54" w:rsidP="007F7D54">
      <w:pPr>
        <w:ind w:firstLine="454"/>
        <w:jc w:val="both"/>
        <w:rPr>
          <w:b/>
          <w:bCs/>
          <w:sz w:val="28"/>
          <w:szCs w:val="28"/>
          <w:lang w:bidi="ru-RU"/>
        </w:rPr>
      </w:pPr>
      <w:r>
        <w:rPr>
          <w:b/>
          <w:bCs/>
          <w:sz w:val="28"/>
          <w:szCs w:val="28"/>
          <w:lang w:bidi="ru-RU"/>
        </w:rPr>
        <w:t>В области формирования семейной культуры:</w:t>
      </w:r>
    </w:p>
    <w:p w:rsidR="007F7D54" w:rsidRDefault="007F7D54" w:rsidP="007F7D54">
      <w:pPr>
        <w:ind w:firstLine="454"/>
        <w:jc w:val="both"/>
        <w:rPr>
          <w:sz w:val="28"/>
          <w:szCs w:val="28"/>
          <w:lang w:bidi="ru-RU"/>
        </w:rPr>
      </w:pPr>
      <w:r>
        <w:rPr>
          <w:sz w:val="28"/>
          <w:szCs w:val="28"/>
          <w:lang w:bidi="ru-RU"/>
        </w:rPr>
        <w:t>• укрепление отношения к семье как основе российского общества;</w:t>
      </w:r>
    </w:p>
    <w:p w:rsidR="007F7D54" w:rsidRDefault="007F7D54" w:rsidP="007F7D54">
      <w:pPr>
        <w:ind w:firstLine="454"/>
        <w:jc w:val="both"/>
        <w:rPr>
          <w:sz w:val="28"/>
          <w:szCs w:val="28"/>
          <w:lang w:bidi="ru-RU"/>
        </w:rPr>
      </w:pPr>
      <w:r>
        <w:rPr>
          <w:sz w:val="28"/>
          <w:szCs w:val="28"/>
          <w:lang w:bidi="ru-RU"/>
        </w:rPr>
        <w:lastRenderedPageBreak/>
        <w:t>• формирование представлений о значении семьи для устойчивого и успешного развития человека;</w:t>
      </w:r>
    </w:p>
    <w:p w:rsidR="007F7D54" w:rsidRDefault="007F7D54" w:rsidP="007F7D54">
      <w:pPr>
        <w:ind w:firstLine="454"/>
        <w:jc w:val="both"/>
        <w:rPr>
          <w:sz w:val="28"/>
          <w:szCs w:val="28"/>
          <w:lang w:bidi="ru-RU"/>
        </w:rPr>
      </w:pPr>
      <w:r>
        <w:rPr>
          <w:sz w:val="28"/>
          <w:szCs w:val="28"/>
          <w:lang w:bidi="ru-RU"/>
        </w:rPr>
        <w:t>• укрепление у обучающегося уважительного отношения к родителям, осознанного, заботливого отношения к старшим и младшим;</w:t>
      </w:r>
    </w:p>
    <w:p w:rsidR="007F7D54" w:rsidRDefault="007F7D54" w:rsidP="007F7D54">
      <w:pPr>
        <w:ind w:firstLine="454"/>
        <w:jc w:val="both"/>
        <w:rPr>
          <w:sz w:val="28"/>
          <w:szCs w:val="28"/>
          <w:lang w:bidi="ru-RU"/>
        </w:rPr>
      </w:pPr>
      <w:r>
        <w:rPr>
          <w:sz w:val="28"/>
          <w:szCs w:val="28"/>
          <w:lang w:bidi="ru-RU"/>
        </w:rPr>
        <w:t>• 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 и др.;</w:t>
      </w:r>
    </w:p>
    <w:p w:rsidR="007F7D54" w:rsidRDefault="007F7D54" w:rsidP="007F7D54">
      <w:pPr>
        <w:ind w:firstLine="454"/>
        <w:jc w:val="both"/>
        <w:rPr>
          <w:sz w:val="28"/>
          <w:szCs w:val="28"/>
          <w:lang w:bidi="ru-RU"/>
        </w:rPr>
      </w:pPr>
      <w:r>
        <w:rPr>
          <w:sz w:val="28"/>
          <w:szCs w:val="28"/>
          <w:lang w:bidi="ru-RU"/>
        </w:rPr>
        <w:t>• формирование начального опыта заботы о социально-психологическом благополучии своей семьи;</w:t>
      </w:r>
    </w:p>
    <w:p w:rsidR="007F7D54" w:rsidRDefault="007F7D54" w:rsidP="007F7D54">
      <w:pPr>
        <w:ind w:firstLine="454"/>
        <w:jc w:val="both"/>
        <w:rPr>
          <w:sz w:val="28"/>
          <w:szCs w:val="28"/>
          <w:lang w:bidi="ru-RU"/>
        </w:rPr>
      </w:pPr>
      <w:r>
        <w:rPr>
          <w:sz w:val="28"/>
          <w:szCs w:val="28"/>
          <w:lang w:bidi="ru-RU"/>
        </w:rPr>
        <w:t>• знание традиций своей семьи, культурно-исторических и этнических традиций семей своего народа, других народов России.</w:t>
      </w:r>
    </w:p>
    <w:p w:rsidR="007F7D54" w:rsidRDefault="007F7D54" w:rsidP="007F7D54">
      <w:pPr>
        <w:ind w:firstLine="454"/>
        <w:jc w:val="both"/>
        <w:rPr>
          <w:sz w:val="28"/>
          <w:szCs w:val="28"/>
        </w:rPr>
      </w:pPr>
      <w:r>
        <w:rPr>
          <w:sz w:val="28"/>
          <w:szCs w:val="28"/>
        </w:rPr>
        <w:t xml:space="preserve">  Таким образом, система национальных ценностей создаёт смысловую основу пространства духовно-нравственного развития личности, где снимаются барьеры между отдельными учебными предметами, между школой и семьёй, школой и обществом, школой и жизнью. Школе как социальному субъекту — носителю педагогической культуры принадлежит ведущая роль в осуществлении воспитания и успешной социализации подростка.</w:t>
      </w:r>
    </w:p>
    <w:p w:rsidR="007F7D54" w:rsidRDefault="007F7D54" w:rsidP="007F7D54">
      <w:pPr>
        <w:ind w:firstLine="454"/>
        <w:jc w:val="both"/>
        <w:rPr>
          <w:bCs/>
          <w:sz w:val="28"/>
          <w:szCs w:val="28"/>
          <w:lang w:bidi="ru-RU"/>
        </w:rPr>
      </w:pPr>
    </w:p>
    <w:p w:rsidR="007F7D54" w:rsidRDefault="006D011C" w:rsidP="006D011C">
      <w:pPr>
        <w:jc w:val="both"/>
        <w:rPr>
          <w:bCs/>
          <w:color w:val="0070C0"/>
          <w:sz w:val="28"/>
          <w:szCs w:val="28"/>
          <w:lang w:bidi="ru-RU"/>
        </w:rPr>
      </w:pPr>
      <w:r>
        <w:rPr>
          <w:bCs/>
          <w:sz w:val="28"/>
          <w:szCs w:val="28"/>
          <w:lang w:bidi="ru-RU"/>
        </w:rPr>
        <w:t>3.</w:t>
      </w:r>
      <w:r w:rsidR="007F7D54">
        <w:rPr>
          <w:bCs/>
          <w:color w:val="0070C0"/>
          <w:sz w:val="28"/>
          <w:szCs w:val="28"/>
          <w:lang w:bidi="ru-RU"/>
        </w:rPr>
        <w:t xml:space="preserve">Реализации программы будет осуществляться  через следующие </w:t>
      </w:r>
      <w:r w:rsidR="007F7D54">
        <w:rPr>
          <w:b/>
          <w:bCs/>
          <w:color w:val="0070C0"/>
          <w:sz w:val="28"/>
          <w:szCs w:val="28"/>
          <w:lang w:bidi="ru-RU"/>
        </w:rPr>
        <w:t>принципы</w:t>
      </w:r>
      <w:r w:rsidR="007F7D54">
        <w:rPr>
          <w:bCs/>
          <w:color w:val="0070C0"/>
          <w:sz w:val="28"/>
          <w:szCs w:val="28"/>
          <w:lang w:bidi="ru-RU"/>
        </w:rPr>
        <w:t xml:space="preserve"> и </w:t>
      </w:r>
      <w:r w:rsidR="007F7D54">
        <w:rPr>
          <w:b/>
          <w:bCs/>
          <w:color w:val="0070C0"/>
          <w:sz w:val="28"/>
          <w:szCs w:val="28"/>
          <w:lang w:bidi="ru-RU"/>
        </w:rPr>
        <w:t xml:space="preserve">особенности </w:t>
      </w:r>
      <w:r w:rsidR="007F7D54">
        <w:rPr>
          <w:bCs/>
          <w:color w:val="0070C0"/>
          <w:sz w:val="28"/>
          <w:szCs w:val="28"/>
          <w:lang w:bidi="ru-RU"/>
        </w:rPr>
        <w:t>организации содержания воспитания и социализации обучающихся:</w:t>
      </w:r>
    </w:p>
    <w:p w:rsidR="007F7D54" w:rsidRDefault="007F7D54" w:rsidP="007F7D54">
      <w:pPr>
        <w:ind w:firstLine="454"/>
        <w:jc w:val="both"/>
        <w:rPr>
          <w:sz w:val="28"/>
          <w:szCs w:val="28"/>
          <w:lang w:bidi="ru-RU"/>
        </w:rPr>
      </w:pPr>
      <w:r>
        <w:rPr>
          <w:b/>
          <w:bCs/>
          <w:sz w:val="28"/>
          <w:szCs w:val="28"/>
          <w:lang w:bidi="ru-RU"/>
        </w:rPr>
        <w:t>Принцип ориентации на идеал.</w:t>
      </w:r>
      <w:r>
        <w:rPr>
          <w:sz w:val="28"/>
          <w:szCs w:val="28"/>
          <w:lang w:bidi="ru-RU"/>
        </w:rPr>
        <w:t xml:space="preserve"> Идеалы сохраняются в традициях и служат основными ориентирами человеческой жизни, духовно-нравственного и социального развития личности. В программе актуализированы определённые идеалы, хранящиеся в истории нашей страны, в культурах народов России, в том числе в религиозных культурах, в культурных традициях народов мира.</w:t>
      </w:r>
    </w:p>
    <w:p w:rsidR="007F7D54" w:rsidRDefault="007F7D54" w:rsidP="007F7D54">
      <w:pPr>
        <w:ind w:firstLine="454"/>
        <w:jc w:val="both"/>
        <w:rPr>
          <w:sz w:val="28"/>
          <w:szCs w:val="28"/>
        </w:rPr>
      </w:pPr>
      <w:r>
        <w:rPr>
          <w:b/>
          <w:bCs/>
          <w:sz w:val="28"/>
          <w:szCs w:val="28"/>
          <w:lang w:bidi="ru-RU"/>
        </w:rPr>
        <w:t>Аксиологический принцип.</w:t>
      </w:r>
      <w:r>
        <w:rPr>
          <w:sz w:val="28"/>
          <w:szCs w:val="28"/>
          <w:lang w:bidi="ru-RU"/>
        </w:rPr>
        <w:t xml:space="preserve"> </w:t>
      </w:r>
      <w:r>
        <w:rPr>
          <w:sz w:val="28"/>
          <w:szCs w:val="28"/>
        </w:rPr>
        <w:t>Аксиологический принцип в воспитании утверждает человека как носителя базовых национальных ценностей, как высшую ценность, способную к принятию и внесению в мир абсолютных ценностей.</w:t>
      </w:r>
    </w:p>
    <w:p w:rsidR="007F7D54" w:rsidRDefault="007F7D54" w:rsidP="007F7D54">
      <w:pPr>
        <w:ind w:firstLine="454"/>
        <w:jc w:val="both"/>
        <w:rPr>
          <w:sz w:val="28"/>
          <w:szCs w:val="28"/>
          <w:lang w:bidi="ru-RU"/>
        </w:rPr>
      </w:pPr>
      <w:r>
        <w:rPr>
          <w:b/>
          <w:bCs/>
          <w:sz w:val="28"/>
          <w:szCs w:val="28"/>
          <w:lang w:bidi="ru-RU"/>
        </w:rPr>
        <w:t>Принцип следования нравственному примеру.</w:t>
      </w:r>
      <w:r>
        <w:rPr>
          <w:sz w:val="28"/>
          <w:szCs w:val="28"/>
          <w:lang w:bidi="ru-RU"/>
        </w:rPr>
        <w:t xml:space="preserve"> Следование примеру — ведущий метод воспитания. Пример — это возможная модель выстраивания отношений подростка с другими людьми и с самим собой, образец ценностного выбора, совершённого значимым другим». Особое значение для духовно-нравственного развития обучающегося имеет пример учителя.</w:t>
      </w:r>
    </w:p>
    <w:p w:rsidR="007F7D54" w:rsidRDefault="007F7D54" w:rsidP="007F7D54">
      <w:pPr>
        <w:ind w:firstLine="454"/>
        <w:jc w:val="both"/>
        <w:rPr>
          <w:sz w:val="28"/>
          <w:szCs w:val="28"/>
          <w:lang w:bidi="ru-RU"/>
        </w:rPr>
      </w:pPr>
      <w:r>
        <w:rPr>
          <w:b/>
          <w:bCs/>
          <w:sz w:val="28"/>
          <w:szCs w:val="28"/>
          <w:lang w:bidi="ru-RU"/>
        </w:rPr>
        <w:t>Принцип диалогического общения со значимыми другими.</w:t>
      </w:r>
      <w:r>
        <w:rPr>
          <w:sz w:val="28"/>
          <w:szCs w:val="28"/>
          <w:lang w:bidi="ru-RU"/>
        </w:rPr>
        <w:t xml:space="preserve"> В формировании ценностей большую роль играет диалогическое общение подростка со сверстниками, родителями, учителем и другими значимыми взрослыми.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w:t>
      </w:r>
    </w:p>
    <w:p w:rsidR="007F7D54" w:rsidRDefault="007F7D54" w:rsidP="007F7D54">
      <w:pPr>
        <w:ind w:firstLine="454"/>
        <w:jc w:val="both"/>
        <w:rPr>
          <w:sz w:val="28"/>
          <w:szCs w:val="28"/>
          <w:lang w:bidi="ru-RU"/>
        </w:rPr>
      </w:pPr>
      <w:r>
        <w:rPr>
          <w:b/>
          <w:bCs/>
          <w:sz w:val="28"/>
          <w:szCs w:val="28"/>
          <w:lang w:bidi="ru-RU"/>
        </w:rPr>
        <w:t>Принцип идентификации</w:t>
      </w:r>
      <w:r>
        <w:rPr>
          <w:sz w:val="28"/>
          <w:szCs w:val="28"/>
          <w:lang w:bidi="ru-RU"/>
        </w:rPr>
        <w:t xml:space="preserve">. Идентификация — устойчивое отождеств-ление себя со значимым другим, стремление быть похожим на него. В подростковом возрасте идентификация является ведущим механизмом </w:t>
      </w:r>
      <w:r>
        <w:rPr>
          <w:sz w:val="28"/>
          <w:szCs w:val="28"/>
          <w:lang w:bidi="ru-RU"/>
        </w:rPr>
        <w:lastRenderedPageBreak/>
        <w:t xml:space="preserve">развития ценностно-смысловой сферы личности. Духовно-нравственное развитие личности подростка поддерживается примерами. </w:t>
      </w:r>
    </w:p>
    <w:p w:rsidR="007F7D54" w:rsidRDefault="007F7D54" w:rsidP="007F7D54">
      <w:pPr>
        <w:ind w:firstLine="454"/>
        <w:jc w:val="both"/>
        <w:rPr>
          <w:sz w:val="28"/>
          <w:szCs w:val="28"/>
          <w:lang w:bidi="ru-RU"/>
        </w:rPr>
      </w:pPr>
      <w:r>
        <w:rPr>
          <w:b/>
          <w:bCs/>
          <w:sz w:val="28"/>
          <w:szCs w:val="28"/>
          <w:lang w:bidi="ru-RU"/>
        </w:rPr>
        <w:t>Принцип полисубъектности воспитания и социализации.</w:t>
      </w:r>
      <w:r>
        <w:rPr>
          <w:sz w:val="28"/>
          <w:szCs w:val="28"/>
          <w:lang w:bidi="ru-RU"/>
        </w:rPr>
        <w:t xml:space="preserve"> Эффективная организация воспитания и социализации современных подростков возможна при условии согласования социально-педагогической деятельности различных общественных субъектов: школы, семьи, учреждений дополнительного образования, культуры и спорта, традиционных религиозных и общественных организаций и др. При этом деятельность образовательного учреждения, педагогического коллектива школы в организации социально-педагогического партнёрства должна быть ведущей, определяющей ценности, содержание, формы и методы воспитания и социализации обучающихся в учебной, внеучебной, внешкольной, общественно значимой деятельности. Социально-педагогическое взаимодействие школы и других общественных субъектов осуществляется в рамках Программы воспитания и социализации обучающихся.</w:t>
      </w:r>
    </w:p>
    <w:p w:rsidR="007F7D54" w:rsidRDefault="007F7D54" w:rsidP="007F7D54">
      <w:pPr>
        <w:ind w:firstLine="454"/>
        <w:jc w:val="both"/>
        <w:rPr>
          <w:sz w:val="28"/>
          <w:szCs w:val="28"/>
          <w:lang w:bidi="ru-RU"/>
        </w:rPr>
      </w:pPr>
      <w:r>
        <w:rPr>
          <w:b/>
          <w:bCs/>
          <w:sz w:val="28"/>
          <w:szCs w:val="28"/>
          <w:lang w:bidi="ru-RU"/>
        </w:rPr>
        <w:t>Принцип совместного решения личностно и общественно значимых проблем.</w:t>
      </w:r>
      <w:r>
        <w:rPr>
          <w:sz w:val="28"/>
          <w:szCs w:val="28"/>
          <w:lang w:bidi="ru-RU"/>
        </w:rPr>
        <w:t xml:space="preserve"> Личностные и общественные проблемы являются основными стимулами развития человека. Их решение требует не только внешней активности, но и существенной перестройки внутреннего душевного, духовного мира личности, изменения отношений (а отношения и есть ценности) личности к явлениям жизни. </w:t>
      </w:r>
    </w:p>
    <w:p w:rsidR="007F7D54" w:rsidRDefault="007F7D54" w:rsidP="007F7D54">
      <w:pPr>
        <w:ind w:firstLine="454"/>
        <w:jc w:val="both"/>
        <w:rPr>
          <w:sz w:val="28"/>
          <w:szCs w:val="28"/>
          <w:lang w:bidi="ru-RU"/>
        </w:rPr>
      </w:pPr>
      <w:r>
        <w:rPr>
          <w:b/>
          <w:bCs/>
          <w:sz w:val="28"/>
          <w:szCs w:val="28"/>
          <w:lang w:bidi="ru-RU"/>
        </w:rPr>
        <w:t>Принцип системно-деятельностной организации воспитания.</w:t>
      </w:r>
      <w:r>
        <w:rPr>
          <w:sz w:val="28"/>
          <w:szCs w:val="28"/>
          <w:lang w:bidi="ru-RU"/>
        </w:rPr>
        <w:t xml:space="preserve">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базовых национальных ценностей. </w:t>
      </w:r>
    </w:p>
    <w:p w:rsidR="007F7D54" w:rsidRDefault="007F7D54" w:rsidP="007F7D54">
      <w:pPr>
        <w:ind w:firstLine="454"/>
        <w:jc w:val="both"/>
        <w:rPr>
          <w:sz w:val="28"/>
          <w:szCs w:val="28"/>
          <w:lang w:bidi="ru-RU"/>
        </w:rPr>
      </w:pPr>
      <w:r>
        <w:rPr>
          <w:sz w:val="28"/>
          <w:szCs w:val="28"/>
          <w:lang w:bidi="ru-RU"/>
        </w:rPr>
        <w:t>Системно-деятельностная организация воспитания должна преодолевать изоляцию подростковых сообществ от мира старших и младших и обеспечивать их полноценную и своевременную социализацию. В социальном плане подростковый возраст представляет собой переход от зависимого детства к самостоятельной и ответственной взрослости.</w:t>
      </w:r>
    </w:p>
    <w:p w:rsidR="007F7D54" w:rsidRDefault="007F7D54" w:rsidP="007F7D54">
      <w:pPr>
        <w:pStyle w:val="dash041e005f0431005f044b005f0447005f043d005f044b005f0439"/>
        <w:spacing w:line="200" w:lineRule="atLeast"/>
        <w:ind w:firstLine="722"/>
        <w:jc w:val="center"/>
        <w:rPr>
          <w:rFonts w:eastAsia="Calibri"/>
          <w:b/>
          <w:bCs/>
          <w:sz w:val="28"/>
          <w:szCs w:val="28"/>
          <w:lang w:eastAsia="ru-RU" w:bidi="ru-RU"/>
        </w:rPr>
      </w:pPr>
    </w:p>
    <w:p w:rsidR="007F7D54" w:rsidRDefault="007F7D54" w:rsidP="007F7D54">
      <w:pPr>
        <w:pStyle w:val="dash041e005f0431005f044b005f0447005f043d005f044b005f0439"/>
        <w:spacing w:line="200" w:lineRule="atLeast"/>
        <w:ind w:firstLine="722"/>
        <w:jc w:val="center"/>
        <w:rPr>
          <w:rStyle w:val="dash041e005f0431005f044b005f0447005f043d005f044b005f0439005f005fchar1char1"/>
          <w:sz w:val="28"/>
          <w:szCs w:val="28"/>
        </w:rPr>
      </w:pPr>
      <w:r>
        <w:rPr>
          <w:rFonts w:eastAsia="Calibri"/>
          <w:b/>
          <w:bCs/>
          <w:sz w:val="28"/>
          <w:szCs w:val="28"/>
          <w:lang w:eastAsia="ru-RU" w:bidi="ru-RU"/>
        </w:rPr>
        <w:t>Основные направления деятельности</w:t>
      </w:r>
      <w:r>
        <w:rPr>
          <w:rStyle w:val="RTFNum28"/>
          <w:b/>
          <w:bCs/>
          <w:sz w:val="28"/>
          <w:szCs w:val="28"/>
        </w:rPr>
        <w:t xml:space="preserve"> </w:t>
      </w:r>
      <w:r>
        <w:rPr>
          <w:rStyle w:val="dash041e005f0431005f044b005f0447005f043d005f044b005f0439005f005fchar1char1"/>
          <w:b/>
          <w:bCs/>
          <w:sz w:val="28"/>
          <w:szCs w:val="28"/>
        </w:rPr>
        <w:t>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w:t>
      </w:r>
    </w:p>
    <w:p w:rsidR="007F7D54" w:rsidRDefault="007F7D54" w:rsidP="007F7D54">
      <w:pPr>
        <w:pStyle w:val="dash041e005f0431005f044b005f0447005f043d005f044b005f0439"/>
        <w:spacing w:line="200" w:lineRule="atLeast"/>
        <w:ind w:firstLine="722"/>
        <w:jc w:val="center"/>
      </w:pPr>
    </w:p>
    <w:p w:rsidR="007F7D54" w:rsidRDefault="007F7D54" w:rsidP="007F7D54">
      <w:pPr>
        <w:ind w:firstLine="454"/>
        <w:jc w:val="both"/>
        <w:rPr>
          <w:sz w:val="28"/>
          <w:szCs w:val="28"/>
          <w:lang w:bidi="ru-RU"/>
        </w:rPr>
      </w:pPr>
      <w:r>
        <w:rPr>
          <w:b/>
          <w:bCs/>
          <w:sz w:val="28"/>
          <w:szCs w:val="28"/>
          <w:lang w:bidi="ru-RU"/>
        </w:rPr>
        <w:t xml:space="preserve"> </w:t>
      </w:r>
      <w:r>
        <w:rPr>
          <w:sz w:val="28"/>
          <w:szCs w:val="28"/>
          <w:lang w:bidi="ru-RU"/>
        </w:rPr>
        <w:t>Задачи воспитания и социализации обучающихся на ступени основного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
    <w:p w:rsidR="007F7D54" w:rsidRDefault="007F7D54" w:rsidP="007F7D54">
      <w:pPr>
        <w:ind w:firstLine="454"/>
        <w:jc w:val="both"/>
        <w:rPr>
          <w:sz w:val="28"/>
          <w:szCs w:val="28"/>
          <w:lang w:bidi="ru-RU"/>
        </w:rPr>
      </w:pPr>
      <w:r>
        <w:rPr>
          <w:sz w:val="28"/>
          <w:szCs w:val="28"/>
          <w:lang w:bidi="ru-RU"/>
        </w:rPr>
        <w:t>Каждое из этих направлений основано на определённой системе базовых национальных ценностей и должно обеспечивать их усвоение обучающимися.</w:t>
      </w:r>
    </w:p>
    <w:p w:rsidR="007F7D54" w:rsidRDefault="007F7D54" w:rsidP="006D011C">
      <w:pPr>
        <w:jc w:val="both"/>
        <w:rPr>
          <w:b/>
          <w:sz w:val="28"/>
          <w:szCs w:val="28"/>
          <w:u w:val="single"/>
          <w:lang w:bidi="ru-RU"/>
        </w:rPr>
      </w:pPr>
    </w:p>
    <w:p w:rsidR="007F7D54" w:rsidRDefault="007F7D54" w:rsidP="007F7D54">
      <w:pPr>
        <w:ind w:firstLine="454"/>
        <w:jc w:val="both"/>
        <w:rPr>
          <w:b/>
          <w:sz w:val="28"/>
          <w:szCs w:val="28"/>
          <w:u w:val="single"/>
          <w:lang w:bidi="ru-RU"/>
        </w:rPr>
      </w:pPr>
    </w:p>
    <w:p w:rsidR="007F7D54" w:rsidRPr="006D011C" w:rsidRDefault="007F7D54" w:rsidP="006D011C">
      <w:pPr>
        <w:pStyle w:val="af"/>
        <w:numPr>
          <w:ilvl w:val="0"/>
          <w:numId w:val="38"/>
        </w:numPr>
        <w:jc w:val="both"/>
        <w:rPr>
          <w:b/>
          <w:color w:val="0070C0"/>
          <w:sz w:val="28"/>
          <w:szCs w:val="28"/>
          <w:u w:val="single"/>
          <w:lang w:bidi="ru-RU"/>
        </w:rPr>
      </w:pPr>
      <w:r w:rsidRPr="006D011C">
        <w:rPr>
          <w:b/>
          <w:color w:val="0070C0"/>
          <w:sz w:val="28"/>
          <w:szCs w:val="28"/>
          <w:u w:val="single"/>
          <w:lang w:bidi="ru-RU"/>
        </w:rPr>
        <w:lastRenderedPageBreak/>
        <w:t>Организация духовно-нравственного развития и воспитания обучающихся осуществляется по следующим направлениям:</w:t>
      </w:r>
    </w:p>
    <w:p w:rsidR="007F7D54" w:rsidRDefault="007F7D54" w:rsidP="006D011C">
      <w:pPr>
        <w:ind w:firstLine="454"/>
        <w:jc w:val="both"/>
        <w:rPr>
          <w:b/>
          <w:sz w:val="28"/>
          <w:szCs w:val="28"/>
          <w:u w:val="single"/>
          <w:lang w:bidi="ru-RU"/>
        </w:rPr>
      </w:pPr>
    </w:p>
    <w:p w:rsidR="007F7D54" w:rsidRDefault="007F7D54" w:rsidP="006D011C">
      <w:pPr>
        <w:spacing w:line="276" w:lineRule="auto"/>
        <w:ind w:firstLine="454"/>
        <w:jc w:val="both"/>
        <w:rPr>
          <w:sz w:val="28"/>
          <w:szCs w:val="28"/>
        </w:rPr>
      </w:pPr>
      <w:r>
        <w:rPr>
          <w:b/>
          <w:sz w:val="28"/>
          <w:szCs w:val="28"/>
          <w:lang w:bidi="ru-RU"/>
        </w:rPr>
        <w:t>1. </w:t>
      </w:r>
      <w:r>
        <w:rPr>
          <w:b/>
          <w:bCs/>
          <w:sz w:val="28"/>
          <w:szCs w:val="28"/>
          <w:lang w:bidi="ru-RU"/>
        </w:rPr>
        <w:t>воспитание гражданственности, патриотизма, уважения к правам, свободам и обязанностям человека</w:t>
      </w:r>
      <w:r>
        <w:rPr>
          <w:sz w:val="28"/>
          <w:szCs w:val="28"/>
        </w:rPr>
        <w:t>(ценности: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 мир во всем мире, многообразие и уважение культур и народов);</w:t>
      </w:r>
    </w:p>
    <w:p w:rsidR="007F7D54" w:rsidRDefault="007F7D54" w:rsidP="006D011C">
      <w:pPr>
        <w:spacing w:line="276" w:lineRule="auto"/>
        <w:ind w:firstLine="454"/>
        <w:jc w:val="both"/>
        <w:rPr>
          <w:b/>
          <w:sz w:val="28"/>
          <w:szCs w:val="28"/>
        </w:rPr>
      </w:pPr>
      <w:r>
        <w:rPr>
          <w:b/>
          <w:sz w:val="28"/>
          <w:szCs w:val="28"/>
          <w:lang w:bidi="ru-RU"/>
        </w:rPr>
        <w:t xml:space="preserve"> 2. </w:t>
      </w:r>
      <w:r>
        <w:rPr>
          <w:b/>
          <w:bCs/>
          <w:sz w:val="28"/>
          <w:szCs w:val="28"/>
          <w:lang w:bidi="ru-RU"/>
        </w:rPr>
        <w:t>воспитание социальной ответственности и компетентности</w:t>
      </w:r>
      <w:r>
        <w:rPr>
          <w:b/>
          <w:sz w:val="28"/>
          <w:szCs w:val="28"/>
        </w:rPr>
        <w:t xml:space="preserve"> (</w:t>
      </w:r>
      <w:r>
        <w:rPr>
          <w:sz w:val="28"/>
          <w:szCs w:val="28"/>
        </w:rPr>
        <w:t>ценности: 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p w:rsidR="007F7D54" w:rsidRDefault="007F7D54" w:rsidP="006D011C">
      <w:pPr>
        <w:spacing w:line="276" w:lineRule="auto"/>
        <w:ind w:firstLine="454"/>
        <w:jc w:val="both"/>
        <w:rPr>
          <w:b/>
          <w:sz w:val="28"/>
          <w:szCs w:val="28"/>
          <w:lang w:bidi="ru-RU"/>
        </w:rPr>
      </w:pPr>
      <w:r>
        <w:rPr>
          <w:b/>
          <w:sz w:val="28"/>
          <w:szCs w:val="28"/>
          <w:lang w:bidi="ru-RU"/>
        </w:rPr>
        <w:t>3. </w:t>
      </w:r>
      <w:r>
        <w:rPr>
          <w:b/>
          <w:bCs/>
          <w:sz w:val="28"/>
          <w:szCs w:val="28"/>
          <w:lang w:bidi="ru-RU"/>
        </w:rPr>
        <w:t>воспитание нравственных чувств, убеждений, этического сознания</w:t>
      </w:r>
      <w:r>
        <w:rPr>
          <w:sz w:val="28"/>
          <w:szCs w:val="28"/>
        </w:rPr>
        <w:t>(ценности: 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w:t>
      </w:r>
    </w:p>
    <w:p w:rsidR="007F7D54" w:rsidRDefault="007F7D54" w:rsidP="006D011C">
      <w:pPr>
        <w:spacing w:line="276" w:lineRule="auto"/>
        <w:ind w:firstLine="454"/>
        <w:jc w:val="both"/>
        <w:rPr>
          <w:sz w:val="28"/>
          <w:szCs w:val="28"/>
        </w:rPr>
      </w:pPr>
      <w:r>
        <w:rPr>
          <w:b/>
          <w:sz w:val="28"/>
          <w:szCs w:val="28"/>
          <w:lang w:bidi="ru-RU"/>
        </w:rPr>
        <w:t>4. </w:t>
      </w:r>
      <w:r>
        <w:rPr>
          <w:b/>
          <w:sz w:val="28"/>
          <w:szCs w:val="28"/>
        </w:rPr>
        <w:t>воспитание культуры здоровья и безопасного образа жизни</w:t>
      </w:r>
      <w:r>
        <w:rPr>
          <w:sz w:val="28"/>
          <w:szCs w:val="28"/>
        </w:rPr>
        <w:t xml:space="preserve"> (ценности: физическое, социально-психологическое и духовное здоровье человека; здоровый образ жизни);</w:t>
      </w:r>
    </w:p>
    <w:p w:rsidR="007F7D54" w:rsidRDefault="007F7D54" w:rsidP="006D011C">
      <w:pPr>
        <w:spacing w:line="276" w:lineRule="auto"/>
        <w:ind w:firstLine="454"/>
        <w:jc w:val="both"/>
        <w:rPr>
          <w:sz w:val="28"/>
          <w:szCs w:val="28"/>
        </w:rPr>
      </w:pPr>
      <w:r>
        <w:rPr>
          <w:b/>
          <w:sz w:val="28"/>
          <w:szCs w:val="28"/>
          <w:lang w:bidi="ru-RU"/>
        </w:rPr>
        <w:t>5. </w:t>
      </w:r>
      <w:r>
        <w:rPr>
          <w:b/>
          <w:bCs/>
          <w:sz w:val="28"/>
          <w:szCs w:val="28"/>
          <w:lang w:bidi="ru-RU"/>
        </w:rPr>
        <w:t>воспитание трудолюбия, сознательного, творческого отношения к образованию, труду и жизни, подготовка к сознательному выбору профессии</w:t>
      </w:r>
      <w:r>
        <w:rPr>
          <w:b/>
          <w:sz w:val="28"/>
          <w:szCs w:val="28"/>
        </w:rPr>
        <w:t>(</w:t>
      </w:r>
      <w:r>
        <w:rPr>
          <w:sz w:val="28"/>
          <w:szCs w:val="28"/>
        </w:rPr>
        <w:t>ценности: научное знание, стремление к познанию и истине, научная картина мира, нравственный смысл учения и самообразования, интеллектуальное развитие личности; уважение к труду и людям труда; нравственный смысл труда, творчество и созидание; целеустремленность и настойчивость, бережливость, выбор профессии);</w:t>
      </w:r>
    </w:p>
    <w:p w:rsidR="007F7D54" w:rsidRDefault="007F7D54" w:rsidP="006D011C">
      <w:pPr>
        <w:spacing w:line="276" w:lineRule="auto"/>
        <w:ind w:firstLine="454"/>
        <w:jc w:val="both"/>
        <w:rPr>
          <w:sz w:val="28"/>
          <w:szCs w:val="28"/>
        </w:rPr>
      </w:pPr>
      <w:r>
        <w:rPr>
          <w:b/>
          <w:sz w:val="28"/>
          <w:szCs w:val="28"/>
          <w:lang w:bidi="ru-RU"/>
        </w:rPr>
        <w:t>6.</w:t>
      </w:r>
      <w:r>
        <w:rPr>
          <w:b/>
          <w:sz w:val="28"/>
          <w:szCs w:val="28"/>
        </w:rPr>
        <w:t xml:space="preserve"> воспитание ценностного отношения к природе, окружающей</w:t>
      </w:r>
      <w:r>
        <w:rPr>
          <w:sz w:val="28"/>
          <w:szCs w:val="28"/>
        </w:rPr>
        <w:t xml:space="preserve"> </w:t>
      </w:r>
      <w:r>
        <w:rPr>
          <w:b/>
          <w:sz w:val="28"/>
          <w:szCs w:val="28"/>
        </w:rPr>
        <w:t>среде -экологическое воспитание</w:t>
      </w:r>
      <w:r>
        <w:rPr>
          <w:sz w:val="28"/>
          <w:szCs w:val="28"/>
        </w:rPr>
        <w:t xml:space="preserve"> (ценности: родная земля, заповедная природа, планета Земля, эволюция природы, экологическая культура);</w:t>
      </w:r>
    </w:p>
    <w:p w:rsidR="007F7D54" w:rsidRDefault="007F7D54" w:rsidP="006D011C">
      <w:pPr>
        <w:spacing w:line="276" w:lineRule="auto"/>
        <w:ind w:firstLine="454"/>
        <w:jc w:val="both"/>
        <w:rPr>
          <w:b/>
          <w:sz w:val="28"/>
          <w:szCs w:val="28"/>
          <w:lang w:bidi="ru-RU"/>
        </w:rPr>
      </w:pPr>
      <w:r>
        <w:rPr>
          <w:b/>
          <w:sz w:val="28"/>
          <w:szCs w:val="28"/>
        </w:rPr>
        <w:t xml:space="preserve">7.воспитание ценностного отношения к прекрасному, формирование основ эстетической культуры - эстетическое воспитание </w:t>
      </w:r>
      <w:r>
        <w:rPr>
          <w:sz w:val="28"/>
          <w:szCs w:val="28"/>
        </w:rPr>
        <w:t xml:space="preserve">(ценности: красота; гармония; духовный мир человека; самовыражение личности в </w:t>
      </w:r>
    </w:p>
    <w:p w:rsidR="007F7D54" w:rsidRDefault="007F7D54" w:rsidP="006D011C">
      <w:pPr>
        <w:spacing w:line="276" w:lineRule="auto"/>
        <w:jc w:val="both"/>
        <w:rPr>
          <w:b/>
          <w:sz w:val="28"/>
          <w:szCs w:val="28"/>
          <w:lang w:bidi="ru-RU"/>
        </w:rPr>
      </w:pPr>
    </w:p>
    <w:p w:rsidR="007F7D54" w:rsidRDefault="007F7D54" w:rsidP="006D011C">
      <w:pPr>
        <w:spacing w:line="276" w:lineRule="auto"/>
        <w:jc w:val="both"/>
        <w:rPr>
          <w:sz w:val="28"/>
          <w:szCs w:val="28"/>
        </w:rPr>
      </w:pPr>
      <w:r>
        <w:rPr>
          <w:sz w:val="28"/>
          <w:szCs w:val="28"/>
        </w:rPr>
        <w:t xml:space="preserve">Таким образом, все вышеперечисленные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 </w:t>
      </w:r>
    </w:p>
    <w:p w:rsidR="007F7D54" w:rsidRPr="006D011C" w:rsidRDefault="007F7D54" w:rsidP="007F7D54">
      <w:pPr>
        <w:spacing w:line="276" w:lineRule="auto"/>
        <w:rPr>
          <w:sz w:val="28"/>
          <w:szCs w:val="28"/>
          <w:lang w:bidi="ru-RU"/>
        </w:rPr>
      </w:pPr>
    </w:p>
    <w:p w:rsidR="007F7D54" w:rsidRPr="006D011C" w:rsidRDefault="007F7D54" w:rsidP="006D011C">
      <w:pPr>
        <w:pStyle w:val="a9"/>
        <w:numPr>
          <w:ilvl w:val="0"/>
          <w:numId w:val="38"/>
        </w:numPr>
        <w:spacing w:after="0"/>
        <w:jc w:val="center"/>
        <w:rPr>
          <w:rFonts w:ascii="Times New Roman" w:hAnsi="Times New Roman" w:cs="Times New Roman"/>
          <w:b/>
          <w:bCs/>
          <w:color w:val="0070C0"/>
          <w:sz w:val="28"/>
          <w:szCs w:val="28"/>
        </w:rPr>
      </w:pPr>
      <w:r w:rsidRPr="006D011C">
        <w:rPr>
          <w:rFonts w:ascii="Times New Roman" w:hAnsi="Times New Roman" w:cs="Times New Roman"/>
          <w:b/>
          <w:color w:val="0070C0"/>
          <w:sz w:val="28"/>
          <w:szCs w:val="28"/>
        </w:rPr>
        <w:t xml:space="preserve"> Содержание программы </w:t>
      </w:r>
      <w:r w:rsidRPr="006D011C">
        <w:rPr>
          <w:rFonts w:ascii="Times New Roman" w:hAnsi="Times New Roman" w:cs="Times New Roman"/>
          <w:b/>
          <w:bCs/>
          <w:color w:val="0070C0"/>
          <w:sz w:val="28"/>
          <w:szCs w:val="28"/>
        </w:rPr>
        <w:t xml:space="preserve">воспитания и социализации </w:t>
      </w:r>
    </w:p>
    <w:p w:rsidR="007F7D54" w:rsidRPr="006D011C" w:rsidRDefault="007F7D54" w:rsidP="007F7D54">
      <w:pPr>
        <w:pStyle w:val="a9"/>
        <w:spacing w:after="0"/>
        <w:jc w:val="center"/>
        <w:rPr>
          <w:rFonts w:ascii="Times New Roman" w:hAnsi="Times New Roman" w:cs="Times New Roman"/>
          <w:b/>
          <w:bCs/>
          <w:color w:val="0070C0"/>
          <w:sz w:val="28"/>
          <w:szCs w:val="28"/>
        </w:rPr>
      </w:pPr>
      <w:r w:rsidRPr="006D011C">
        <w:rPr>
          <w:rFonts w:ascii="Times New Roman" w:hAnsi="Times New Roman" w:cs="Times New Roman"/>
          <w:b/>
          <w:bCs/>
          <w:color w:val="0070C0"/>
          <w:sz w:val="28"/>
          <w:szCs w:val="28"/>
        </w:rPr>
        <w:t>обучающихся на ступени основного общего образования</w:t>
      </w:r>
    </w:p>
    <w:p w:rsidR="007F7D54" w:rsidRDefault="007F7D54" w:rsidP="007F7D54">
      <w:pPr>
        <w:pStyle w:val="a9"/>
        <w:spacing w:after="0"/>
        <w:jc w:val="center"/>
        <w:rPr>
          <w:b/>
          <w:bCs/>
          <w:sz w:val="28"/>
          <w:szCs w:val="28"/>
        </w:rPr>
      </w:pPr>
    </w:p>
    <w:p w:rsidR="007F7D54" w:rsidRDefault="007F7D54" w:rsidP="007F7D54">
      <w:pPr>
        <w:shd w:val="clear" w:color="auto" w:fill="FFFFFF"/>
        <w:autoSpaceDE w:val="0"/>
        <w:autoSpaceDN w:val="0"/>
        <w:adjustRightInd w:val="0"/>
        <w:ind w:firstLine="567"/>
        <w:jc w:val="both"/>
        <w:rPr>
          <w:sz w:val="28"/>
          <w:szCs w:val="28"/>
        </w:rPr>
      </w:pPr>
      <w:r>
        <w:rPr>
          <w:b/>
          <w:bCs/>
          <w:sz w:val="28"/>
          <w:szCs w:val="28"/>
        </w:rPr>
        <w:t xml:space="preserve">Содержание </w:t>
      </w:r>
      <w:r>
        <w:rPr>
          <w:sz w:val="28"/>
          <w:szCs w:val="28"/>
        </w:rPr>
        <w:t>духовно-нравственного развития и воспитания учащихся отбирается на основании базовых национальных ценностей в логике реализации основных направлений.</w:t>
      </w:r>
    </w:p>
    <w:p w:rsidR="007F7D54" w:rsidRDefault="007F7D54" w:rsidP="007F7D54">
      <w:pPr>
        <w:shd w:val="clear" w:color="auto" w:fill="FFFFFF"/>
        <w:autoSpaceDE w:val="0"/>
        <w:autoSpaceDN w:val="0"/>
        <w:adjustRightInd w:val="0"/>
        <w:ind w:firstLine="567"/>
        <w:jc w:val="both"/>
        <w:rPr>
          <w:sz w:val="28"/>
          <w:szCs w:val="28"/>
        </w:rPr>
      </w:pPr>
      <w:r>
        <w:rPr>
          <w:sz w:val="28"/>
          <w:szCs w:val="28"/>
        </w:rPr>
        <w:t xml:space="preserve">Каждое направление представлено в виде </w:t>
      </w:r>
      <w:r>
        <w:rPr>
          <w:b/>
          <w:bCs/>
          <w:i/>
          <w:iCs/>
          <w:sz w:val="28"/>
          <w:szCs w:val="28"/>
        </w:rPr>
        <w:t xml:space="preserve">модуля, </w:t>
      </w:r>
      <w:r>
        <w:rPr>
          <w:sz w:val="28"/>
          <w:szCs w:val="28"/>
        </w:rPr>
        <w:t>который содержит задачи, соответствующую систему базовых ценностей, особенности организации содержания (виды деятельности и формы занятий с обучающимися). Также, в каждом модуле определены условия совместной деятельности школы с семьями обучающихся, с общественными учреждениями по духовно-нравственному развитию и воспитанию обучающихся, обозначены планируемые результаты, представлены схемы, отражающие пути реализации данного модуля.</w:t>
      </w:r>
    </w:p>
    <w:p w:rsidR="007F7D54" w:rsidRDefault="007F7D54" w:rsidP="007F7D54">
      <w:pPr>
        <w:ind w:firstLine="454"/>
        <w:jc w:val="center"/>
        <w:rPr>
          <w:b/>
          <w:sz w:val="28"/>
          <w:szCs w:val="28"/>
        </w:rPr>
      </w:pPr>
    </w:p>
    <w:p w:rsidR="007F7D54" w:rsidRDefault="007F7D54" w:rsidP="007F7D54">
      <w:pPr>
        <w:ind w:firstLine="454"/>
        <w:jc w:val="center"/>
        <w:rPr>
          <w:b/>
          <w:color w:val="0070C0"/>
          <w:sz w:val="28"/>
          <w:szCs w:val="28"/>
        </w:rPr>
      </w:pPr>
      <w:r>
        <w:rPr>
          <w:b/>
          <w:color w:val="0070C0"/>
          <w:sz w:val="28"/>
          <w:szCs w:val="28"/>
        </w:rPr>
        <w:t>Направление  «Воспитание гражданственности, патриотизма, уважения к правам, свободам и обязанностям человека»</w:t>
      </w:r>
    </w:p>
    <w:p w:rsidR="007F7D54" w:rsidRDefault="007F7D54" w:rsidP="007F7D54">
      <w:pPr>
        <w:ind w:firstLine="454"/>
        <w:jc w:val="center"/>
        <w:rPr>
          <w:b/>
          <w:color w:val="0070C0"/>
          <w:sz w:val="28"/>
          <w:szCs w:val="28"/>
          <w:u w:val="single"/>
        </w:rPr>
      </w:pPr>
    </w:p>
    <w:p w:rsidR="007F7D54" w:rsidRDefault="007F7D54" w:rsidP="007F7D54">
      <w:pPr>
        <w:shd w:val="clear" w:color="auto" w:fill="FFFFFF"/>
        <w:jc w:val="center"/>
        <w:rPr>
          <w:b/>
          <w:bCs/>
          <w:color w:val="FF0000"/>
          <w:sz w:val="28"/>
          <w:szCs w:val="28"/>
        </w:rPr>
      </w:pPr>
      <w:r>
        <w:rPr>
          <w:b/>
          <w:bCs/>
          <w:color w:val="FF0000"/>
          <w:sz w:val="28"/>
          <w:szCs w:val="28"/>
        </w:rPr>
        <w:t>Модуль   «Я – гражданин? Я – гражданин. Я – гражданин!»</w:t>
      </w:r>
    </w:p>
    <w:p w:rsidR="007F7D54" w:rsidRDefault="007F7D54" w:rsidP="007F7D54">
      <w:pPr>
        <w:pStyle w:val="ae"/>
        <w:rPr>
          <w:b/>
          <w:sz w:val="28"/>
          <w:szCs w:val="28"/>
        </w:rPr>
      </w:pPr>
      <w:r>
        <w:rPr>
          <w:b/>
          <w:sz w:val="28"/>
          <w:szCs w:val="28"/>
        </w:rPr>
        <w:t>Целью модуля является:</w:t>
      </w:r>
    </w:p>
    <w:p w:rsidR="007F7D54" w:rsidRDefault="007F7D54" w:rsidP="006D011C">
      <w:pPr>
        <w:pStyle w:val="ae"/>
        <w:jc w:val="both"/>
        <w:rPr>
          <w:sz w:val="28"/>
          <w:szCs w:val="28"/>
        </w:rPr>
      </w:pPr>
      <w:r>
        <w:rPr>
          <w:sz w:val="28"/>
          <w:szCs w:val="28"/>
        </w:rPr>
        <w:t>-  поддержка развития системы всеобщего, комплексного и непрерывного патриотического воспитания, образования   школьников на основе сохранения и приумножения культурного наследия школы и города, возрождения традиционных нравственных ценностей;</w:t>
      </w:r>
    </w:p>
    <w:p w:rsidR="007F7D54" w:rsidRDefault="007F7D54" w:rsidP="006D011C">
      <w:pPr>
        <w:pStyle w:val="ae"/>
        <w:jc w:val="both"/>
        <w:rPr>
          <w:b/>
          <w:sz w:val="28"/>
          <w:szCs w:val="28"/>
        </w:rPr>
      </w:pPr>
      <w:r>
        <w:rPr>
          <w:b/>
          <w:sz w:val="28"/>
          <w:szCs w:val="28"/>
        </w:rPr>
        <w:t>  В качестве основных задач выступают:</w:t>
      </w:r>
    </w:p>
    <w:p w:rsidR="007F7D54" w:rsidRDefault="007F7D54" w:rsidP="006D011C">
      <w:pPr>
        <w:pStyle w:val="ae"/>
        <w:jc w:val="both"/>
        <w:rPr>
          <w:sz w:val="28"/>
          <w:szCs w:val="28"/>
        </w:rPr>
      </w:pPr>
      <w:r>
        <w:rPr>
          <w:sz w:val="28"/>
          <w:szCs w:val="28"/>
        </w:rPr>
        <w:t xml:space="preserve">  - создание условий для формирования духовно-богатого, социально-                                       активного гражданина; </w:t>
      </w:r>
    </w:p>
    <w:p w:rsidR="007F7D54" w:rsidRDefault="007F7D54" w:rsidP="006D011C">
      <w:pPr>
        <w:pStyle w:val="ae"/>
        <w:jc w:val="both"/>
        <w:rPr>
          <w:sz w:val="28"/>
          <w:szCs w:val="28"/>
        </w:rPr>
      </w:pPr>
      <w:r>
        <w:rPr>
          <w:sz w:val="28"/>
          <w:szCs w:val="28"/>
        </w:rPr>
        <w:t xml:space="preserve">-  создание и развитие в школе единой системы формирования патриотических чувств; </w:t>
      </w:r>
    </w:p>
    <w:p w:rsidR="007F7D54" w:rsidRDefault="007F7D54" w:rsidP="006D011C">
      <w:pPr>
        <w:pStyle w:val="ae"/>
        <w:jc w:val="both"/>
        <w:rPr>
          <w:sz w:val="28"/>
          <w:szCs w:val="28"/>
        </w:rPr>
      </w:pPr>
      <w:r>
        <w:rPr>
          <w:sz w:val="28"/>
          <w:szCs w:val="28"/>
        </w:rPr>
        <w:t>-  снижение уровня правонарушений  и вредных привычек школьников средствами патриотического воспитания;</w:t>
      </w:r>
    </w:p>
    <w:p w:rsidR="007F7D54" w:rsidRDefault="007F7D54" w:rsidP="006D011C">
      <w:pPr>
        <w:pStyle w:val="ae"/>
        <w:jc w:val="both"/>
        <w:rPr>
          <w:sz w:val="28"/>
          <w:szCs w:val="28"/>
        </w:rPr>
      </w:pPr>
      <w:r>
        <w:rPr>
          <w:sz w:val="28"/>
          <w:szCs w:val="28"/>
        </w:rPr>
        <w:t>-  разработка механизмов, обеспечивающих координацию деятельности урочной и внеурочной системы программных мероприятий;</w:t>
      </w:r>
    </w:p>
    <w:p w:rsidR="007F7D54" w:rsidRDefault="007F7D54" w:rsidP="006D011C">
      <w:pPr>
        <w:pStyle w:val="ae"/>
        <w:jc w:val="both"/>
        <w:rPr>
          <w:sz w:val="28"/>
          <w:szCs w:val="28"/>
        </w:rPr>
      </w:pPr>
      <w:r>
        <w:rPr>
          <w:sz w:val="28"/>
          <w:szCs w:val="28"/>
        </w:rPr>
        <w:t>-  обобщение и распространение передового педагогического опыта работы педагогов по патриотическому воспитанию;</w:t>
      </w:r>
    </w:p>
    <w:p w:rsidR="007F7D54" w:rsidRDefault="007F7D54" w:rsidP="006D011C">
      <w:pPr>
        <w:pStyle w:val="ae"/>
        <w:jc w:val="both"/>
        <w:rPr>
          <w:sz w:val="28"/>
          <w:szCs w:val="28"/>
        </w:rPr>
      </w:pPr>
      <w:r>
        <w:rPr>
          <w:sz w:val="28"/>
          <w:szCs w:val="28"/>
        </w:rPr>
        <w:t>-  разработка и создание научно-методических рекомендаций по проблемам формирования патриотизма учащихся;</w:t>
      </w:r>
    </w:p>
    <w:p w:rsidR="007F7D54" w:rsidRDefault="007F7D54" w:rsidP="007F7D54">
      <w:pPr>
        <w:pStyle w:val="ae"/>
        <w:rPr>
          <w:sz w:val="28"/>
          <w:szCs w:val="28"/>
        </w:rPr>
      </w:pPr>
      <w:r>
        <w:rPr>
          <w:sz w:val="28"/>
          <w:szCs w:val="28"/>
        </w:rPr>
        <w:lastRenderedPageBreak/>
        <w:t>-  реализация системы программных мероприятий патриотической направленности и оценка их эффективности.</w:t>
      </w:r>
    </w:p>
    <w:p w:rsidR="007F7D54" w:rsidRDefault="007F7D54" w:rsidP="007F7D54">
      <w:pPr>
        <w:shd w:val="clear" w:color="auto" w:fill="FFFFFF"/>
        <w:autoSpaceDE w:val="0"/>
        <w:autoSpaceDN w:val="0"/>
        <w:adjustRightInd w:val="0"/>
        <w:ind w:firstLine="360"/>
        <w:jc w:val="both"/>
        <w:rPr>
          <w:sz w:val="28"/>
          <w:szCs w:val="28"/>
        </w:rPr>
      </w:pPr>
      <w:r>
        <w:rPr>
          <w:b/>
          <w:bCs/>
          <w:color w:val="000000"/>
          <w:sz w:val="28"/>
          <w:szCs w:val="28"/>
        </w:rPr>
        <w:t xml:space="preserve">Ценности: </w:t>
      </w:r>
      <w:r>
        <w:rPr>
          <w:color w:val="000000"/>
          <w:sz w:val="28"/>
          <w:szCs w:val="28"/>
        </w:rPr>
        <w:t>любовь</w:t>
      </w:r>
      <w:r>
        <w:rPr>
          <w:sz w:val="28"/>
          <w:szCs w:val="28"/>
        </w:rPr>
        <w:t xml:space="preserve">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 активная гражданская позиция.</w:t>
      </w:r>
    </w:p>
    <w:p w:rsidR="007F7D54" w:rsidRDefault="007F7D54" w:rsidP="007F7D54">
      <w:pPr>
        <w:shd w:val="clear" w:color="auto" w:fill="FFFFFF"/>
        <w:autoSpaceDE w:val="0"/>
        <w:autoSpaceDN w:val="0"/>
        <w:adjustRightInd w:val="0"/>
        <w:ind w:firstLine="360"/>
        <w:jc w:val="both"/>
        <w:rPr>
          <w:sz w:val="28"/>
          <w:szCs w:val="28"/>
        </w:rPr>
      </w:pPr>
      <w:r>
        <w:rPr>
          <w:b/>
          <w:color w:val="000000"/>
          <w:sz w:val="28"/>
          <w:szCs w:val="28"/>
        </w:rPr>
        <w:t>Участники:</w:t>
      </w:r>
      <w:r>
        <w:rPr>
          <w:sz w:val="28"/>
          <w:szCs w:val="28"/>
        </w:rPr>
        <w:t xml:space="preserve"> учащиеся 5</w:t>
      </w:r>
      <w:r w:rsidR="006D011C">
        <w:rPr>
          <w:sz w:val="28"/>
          <w:szCs w:val="28"/>
        </w:rPr>
        <w:t>-9</w:t>
      </w:r>
      <w:r>
        <w:rPr>
          <w:sz w:val="28"/>
          <w:szCs w:val="28"/>
        </w:rPr>
        <w:t xml:space="preserve"> классов, педагоги, классные руководители, родители, представители общественных организаций, библиотекари.</w:t>
      </w:r>
    </w:p>
    <w:p w:rsidR="007F7D54" w:rsidRDefault="007F7D54" w:rsidP="007F7D54">
      <w:pPr>
        <w:shd w:val="clear" w:color="auto" w:fill="FFFFFF"/>
        <w:autoSpaceDE w:val="0"/>
        <w:autoSpaceDN w:val="0"/>
        <w:adjustRightInd w:val="0"/>
        <w:ind w:firstLine="360"/>
        <w:jc w:val="both"/>
        <w:rPr>
          <w:sz w:val="28"/>
          <w:szCs w:val="28"/>
        </w:rPr>
      </w:pPr>
      <w:r>
        <w:rPr>
          <w:b/>
          <w:sz w:val="28"/>
          <w:szCs w:val="28"/>
        </w:rPr>
        <w:t>Сроки реализации модуля</w:t>
      </w:r>
      <w:r w:rsidR="006D011C">
        <w:rPr>
          <w:sz w:val="28"/>
          <w:szCs w:val="28"/>
        </w:rPr>
        <w:t>:  5 лет</w:t>
      </w:r>
      <w:r>
        <w:rPr>
          <w:sz w:val="28"/>
          <w:szCs w:val="28"/>
        </w:rPr>
        <w:t>.</w:t>
      </w:r>
    </w:p>
    <w:p w:rsidR="007F7D54" w:rsidRDefault="007F7D54" w:rsidP="007F7D54">
      <w:pPr>
        <w:shd w:val="clear" w:color="auto" w:fill="FFFFFF"/>
        <w:autoSpaceDE w:val="0"/>
        <w:autoSpaceDN w:val="0"/>
        <w:adjustRightInd w:val="0"/>
        <w:jc w:val="both"/>
        <w:rPr>
          <w:sz w:val="28"/>
          <w:szCs w:val="28"/>
        </w:rPr>
      </w:pPr>
    </w:p>
    <w:p w:rsidR="007F7D54" w:rsidRDefault="007F7D54" w:rsidP="007F7D54">
      <w:pPr>
        <w:pStyle w:val="a3"/>
        <w:spacing w:after="0"/>
        <w:jc w:val="center"/>
        <w:rPr>
          <w:rStyle w:val="af2"/>
          <w:color w:val="000000"/>
        </w:rPr>
      </w:pPr>
      <w:r>
        <w:rPr>
          <w:rStyle w:val="af2"/>
          <w:color w:val="000000"/>
          <w:sz w:val="28"/>
          <w:szCs w:val="28"/>
        </w:rPr>
        <w:t>Основные направления работы</w:t>
      </w:r>
    </w:p>
    <w:p w:rsidR="007F7D54" w:rsidRDefault="007F7D54" w:rsidP="006D011C">
      <w:pPr>
        <w:pStyle w:val="ae"/>
        <w:jc w:val="both"/>
      </w:pPr>
      <w:r>
        <w:rPr>
          <w:sz w:val="28"/>
          <w:szCs w:val="28"/>
        </w:rPr>
        <w:t>1. Создание нормативно-правовой базы патриотического воспитания в школе.</w:t>
      </w:r>
    </w:p>
    <w:p w:rsidR="007F7D54" w:rsidRDefault="007F7D54" w:rsidP="006D011C">
      <w:pPr>
        <w:pStyle w:val="ae"/>
        <w:jc w:val="both"/>
        <w:rPr>
          <w:sz w:val="28"/>
          <w:szCs w:val="28"/>
        </w:rPr>
      </w:pPr>
      <w:r>
        <w:rPr>
          <w:sz w:val="28"/>
          <w:szCs w:val="28"/>
        </w:rPr>
        <w:t>2. Совершенствование деятельности администрации школы и педагогов  в патриотическом  воспитании школьников.</w:t>
      </w:r>
    </w:p>
    <w:p w:rsidR="007F7D54" w:rsidRDefault="007F7D54" w:rsidP="006D011C">
      <w:pPr>
        <w:pStyle w:val="ae"/>
        <w:jc w:val="both"/>
        <w:rPr>
          <w:sz w:val="28"/>
          <w:szCs w:val="28"/>
        </w:rPr>
      </w:pPr>
      <w:r>
        <w:rPr>
          <w:sz w:val="28"/>
          <w:szCs w:val="28"/>
        </w:rPr>
        <w:t>3. Информационная и просветительская деятельность в области патриотического воспитания школьников.</w:t>
      </w:r>
    </w:p>
    <w:p w:rsidR="007F7D54" w:rsidRDefault="007F7D54" w:rsidP="006D011C">
      <w:pPr>
        <w:pStyle w:val="ae"/>
        <w:jc w:val="both"/>
        <w:rPr>
          <w:sz w:val="28"/>
          <w:szCs w:val="28"/>
        </w:rPr>
      </w:pPr>
      <w:r>
        <w:rPr>
          <w:sz w:val="28"/>
          <w:szCs w:val="28"/>
        </w:rPr>
        <w:t>4. Координация деятельности детских школьных организаций в интересах патриотического воспитания школьников. </w:t>
      </w:r>
    </w:p>
    <w:p w:rsidR="007F7D54" w:rsidRDefault="007F7D54" w:rsidP="006D011C">
      <w:pPr>
        <w:pStyle w:val="ae"/>
        <w:ind w:firstLine="708"/>
        <w:jc w:val="both"/>
        <w:rPr>
          <w:sz w:val="28"/>
          <w:szCs w:val="28"/>
        </w:rPr>
      </w:pPr>
      <w:r>
        <w:rPr>
          <w:sz w:val="28"/>
          <w:szCs w:val="28"/>
        </w:rPr>
        <w:t xml:space="preserve">Работа по </w:t>
      </w:r>
      <w:r>
        <w:rPr>
          <w:b/>
          <w:sz w:val="28"/>
          <w:szCs w:val="28"/>
        </w:rPr>
        <w:t>основным направлениям</w:t>
      </w:r>
      <w:r>
        <w:rPr>
          <w:sz w:val="28"/>
          <w:szCs w:val="28"/>
        </w:rPr>
        <w:t xml:space="preserve"> системы патриотического воспитания поможет:</w:t>
      </w:r>
    </w:p>
    <w:p w:rsidR="007F7D54" w:rsidRDefault="006D011C" w:rsidP="006D011C">
      <w:pPr>
        <w:pStyle w:val="ae"/>
        <w:jc w:val="both"/>
        <w:rPr>
          <w:sz w:val="28"/>
          <w:szCs w:val="28"/>
        </w:rPr>
      </w:pPr>
      <w:r>
        <w:rPr>
          <w:sz w:val="28"/>
          <w:szCs w:val="28"/>
        </w:rPr>
        <w:t>-      </w:t>
      </w:r>
      <w:r w:rsidR="007F7D54">
        <w:rPr>
          <w:sz w:val="28"/>
          <w:szCs w:val="28"/>
        </w:rPr>
        <w:t>повысить  патриотическое сознание, нравственные и этические ориентиры;</w:t>
      </w:r>
    </w:p>
    <w:p w:rsidR="007F7D54" w:rsidRDefault="006D011C" w:rsidP="006D011C">
      <w:pPr>
        <w:pStyle w:val="ae"/>
        <w:jc w:val="both"/>
        <w:rPr>
          <w:sz w:val="28"/>
          <w:szCs w:val="28"/>
        </w:rPr>
      </w:pPr>
      <w:r>
        <w:rPr>
          <w:sz w:val="28"/>
          <w:szCs w:val="28"/>
        </w:rPr>
        <w:t>-     </w:t>
      </w:r>
      <w:r w:rsidR="007F7D54">
        <w:rPr>
          <w:sz w:val="28"/>
          <w:szCs w:val="28"/>
        </w:rPr>
        <w:t>раскрыть понимание  истинного значения интернационализма;</w:t>
      </w:r>
    </w:p>
    <w:p w:rsidR="007F7D54" w:rsidRDefault="006D011C" w:rsidP="006D011C">
      <w:pPr>
        <w:pStyle w:val="ae"/>
        <w:jc w:val="both"/>
        <w:rPr>
          <w:sz w:val="28"/>
          <w:szCs w:val="28"/>
        </w:rPr>
      </w:pPr>
      <w:r>
        <w:rPr>
          <w:sz w:val="28"/>
          <w:szCs w:val="28"/>
        </w:rPr>
        <w:t>-   </w:t>
      </w:r>
      <w:r w:rsidR="007F7D54">
        <w:rPr>
          <w:sz w:val="28"/>
          <w:szCs w:val="28"/>
        </w:rPr>
        <w:t>повысить  престиж военной службы в Вооруженных Силах Российской Федерации.</w:t>
      </w:r>
    </w:p>
    <w:p w:rsidR="007F7D54" w:rsidRDefault="007F7D54" w:rsidP="006D011C">
      <w:pPr>
        <w:pStyle w:val="ae"/>
        <w:jc w:val="both"/>
        <w:rPr>
          <w:sz w:val="28"/>
          <w:szCs w:val="28"/>
        </w:rPr>
      </w:pPr>
      <w:r>
        <w:rPr>
          <w:sz w:val="28"/>
          <w:szCs w:val="28"/>
        </w:rPr>
        <w:t>   В настоящих  условиях становление системы патриотического воспитания необходимо рассматривать как объединяющее начало, фактор взаимодействия детского и молодежного движения, администрации школы, детской организации, как основу патриотического воспитания школьников.</w:t>
      </w:r>
    </w:p>
    <w:p w:rsidR="007F7D54" w:rsidRDefault="007F7D54" w:rsidP="006D011C">
      <w:pPr>
        <w:pStyle w:val="a3"/>
        <w:spacing w:after="0"/>
        <w:jc w:val="both"/>
        <w:rPr>
          <w:rStyle w:val="af2"/>
          <w:color w:val="000000"/>
        </w:rPr>
      </w:pPr>
    </w:p>
    <w:p w:rsidR="007F7D54" w:rsidRDefault="007F7D54" w:rsidP="006D011C">
      <w:pPr>
        <w:pStyle w:val="ae"/>
        <w:jc w:val="both"/>
      </w:pPr>
      <w:r>
        <w:rPr>
          <w:sz w:val="28"/>
          <w:szCs w:val="28"/>
        </w:rPr>
        <w:t>   В результате осуществления модуля программы ожидается:</w:t>
      </w:r>
    </w:p>
    <w:p w:rsidR="007F7D54" w:rsidRDefault="007F7D54" w:rsidP="006D011C">
      <w:pPr>
        <w:pStyle w:val="ae"/>
        <w:jc w:val="both"/>
        <w:rPr>
          <w:sz w:val="28"/>
          <w:szCs w:val="28"/>
        </w:rPr>
      </w:pPr>
      <w:r>
        <w:rPr>
          <w:sz w:val="28"/>
          <w:szCs w:val="28"/>
        </w:rPr>
        <w:t>-    повышение эффективности патриотической работы;</w:t>
      </w:r>
    </w:p>
    <w:p w:rsidR="007F7D54" w:rsidRDefault="006D011C" w:rsidP="006D011C">
      <w:pPr>
        <w:pStyle w:val="ae"/>
        <w:jc w:val="both"/>
        <w:rPr>
          <w:sz w:val="28"/>
          <w:szCs w:val="28"/>
        </w:rPr>
      </w:pPr>
      <w:r>
        <w:rPr>
          <w:sz w:val="28"/>
          <w:szCs w:val="28"/>
        </w:rPr>
        <w:t>- </w:t>
      </w:r>
      <w:r w:rsidR="007F7D54">
        <w:rPr>
          <w:sz w:val="28"/>
          <w:szCs w:val="28"/>
        </w:rPr>
        <w:t>повышение качества  мероприятий по организации и проведению патриотической работы с детьми и подростками;</w:t>
      </w:r>
    </w:p>
    <w:p w:rsidR="007F7D54" w:rsidRDefault="007F7D54" w:rsidP="006D011C">
      <w:pPr>
        <w:pStyle w:val="ae"/>
        <w:jc w:val="both"/>
        <w:rPr>
          <w:sz w:val="28"/>
          <w:szCs w:val="28"/>
        </w:rPr>
      </w:pPr>
      <w:r>
        <w:rPr>
          <w:sz w:val="28"/>
          <w:szCs w:val="28"/>
        </w:rPr>
        <w:t>-     формирование гражданской грамотности учащихся;</w:t>
      </w:r>
    </w:p>
    <w:p w:rsidR="007F7D54" w:rsidRDefault="006D011C" w:rsidP="006D011C">
      <w:pPr>
        <w:pStyle w:val="ae"/>
        <w:jc w:val="both"/>
        <w:rPr>
          <w:sz w:val="28"/>
          <w:szCs w:val="28"/>
        </w:rPr>
      </w:pPr>
      <w:r>
        <w:rPr>
          <w:sz w:val="28"/>
          <w:szCs w:val="28"/>
        </w:rPr>
        <w:t>-     </w:t>
      </w:r>
      <w:r w:rsidR="007F7D54">
        <w:rPr>
          <w:sz w:val="28"/>
          <w:szCs w:val="28"/>
        </w:rPr>
        <w:t xml:space="preserve">внедрение новых форм  и методов работы по данному направлению; </w:t>
      </w:r>
    </w:p>
    <w:p w:rsidR="007F7D54" w:rsidRDefault="006D011C" w:rsidP="006D011C">
      <w:pPr>
        <w:pStyle w:val="ae"/>
        <w:jc w:val="both"/>
        <w:rPr>
          <w:sz w:val="28"/>
          <w:szCs w:val="28"/>
        </w:rPr>
      </w:pPr>
      <w:r>
        <w:rPr>
          <w:sz w:val="28"/>
          <w:szCs w:val="28"/>
        </w:rPr>
        <w:t>-   р</w:t>
      </w:r>
      <w:r w:rsidR="007F7D54">
        <w:rPr>
          <w:sz w:val="28"/>
          <w:szCs w:val="28"/>
        </w:rPr>
        <w:t>азвитие толерантности и  сохранение  славных боевых и трудовых традиций нашего края.</w:t>
      </w:r>
    </w:p>
    <w:p w:rsidR="007F7D54" w:rsidRDefault="007F7D54" w:rsidP="006D011C">
      <w:pPr>
        <w:pStyle w:val="ae"/>
        <w:jc w:val="both"/>
        <w:rPr>
          <w:sz w:val="28"/>
          <w:szCs w:val="28"/>
        </w:rPr>
      </w:pPr>
      <w:r>
        <w:rPr>
          <w:sz w:val="28"/>
          <w:szCs w:val="28"/>
        </w:rPr>
        <w:t>-      сформированность идеала жизни и идеала человека.</w:t>
      </w:r>
    </w:p>
    <w:p w:rsidR="007F7D54" w:rsidRDefault="007F7D54" w:rsidP="006D011C">
      <w:pPr>
        <w:pStyle w:val="ae"/>
        <w:jc w:val="both"/>
        <w:rPr>
          <w:sz w:val="28"/>
          <w:szCs w:val="28"/>
        </w:rPr>
      </w:pPr>
      <w:r>
        <w:rPr>
          <w:sz w:val="28"/>
          <w:szCs w:val="28"/>
        </w:rPr>
        <w:t xml:space="preserve">   </w:t>
      </w:r>
      <w:r>
        <w:rPr>
          <w:b/>
          <w:color w:val="000000"/>
          <w:sz w:val="28"/>
          <w:szCs w:val="28"/>
        </w:rPr>
        <w:t>Количественными результатами</w:t>
      </w:r>
      <w:r>
        <w:rPr>
          <w:sz w:val="28"/>
          <w:szCs w:val="28"/>
        </w:rPr>
        <w:t xml:space="preserve"> реализации модуля должны стать:</w:t>
      </w:r>
    </w:p>
    <w:p w:rsidR="007F7D54" w:rsidRDefault="007F7D54" w:rsidP="006D011C">
      <w:pPr>
        <w:pStyle w:val="ae"/>
        <w:jc w:val="both"/>
        <w:rPr>
          <w:sz w:val="28"/>
          <w:szCs w:val="28"/>
        </w:rPr>
      </w:pPr>
      <w:r>
        <w:rPr>
          <w:sz w:val="28"/>
          <w:szCs w:val="28"/>
        </w:rPr>
        <w:t>- доведение числа систематически занимающихся патриотической работой школьников до уровня 100%;</w:t>
      </w:r>
    </w:p>
    <w:p w:rsidR="007F7D54" w:rsidRDefault="007F7D54" w:rsidP="006D011C">
      <w:pPr>
        <w:pStyle w:val="ae"/>
        <w:jc w:val="both"/>
        <w:rPr>
          <w:sz w:val="28"/>
          <w:szCs w:val="28"/>
        </w:rPr>
      </w:pPr>
      <w:r>
        <w:rPr>
          <w:sz w:val="28"/>
          <w:szCs w:val="28"/>
        </w:rPr>
        <w:t>- создание элективных курсов и кружков патриотической направленности;</w:t>
      </w:r>
    </w:p>
    <w:p w:rsidR="007F7D54" w:rsidRDefault="007F7D54" w:rsidP="007F7D54">
      <w:pPr>
        <w:pStyle w:val="ae"/>
        <w:rPr>
          <w:sz w:val="28"/>
          <w:szCs w:val="28"/>
        </w:rPr>
      </w:pPr>
      <w:r>
        <w:rPr>
          <w:sz w:val="28"/>
          <w:szCs w:val="28"/>
        </w:rPr>
        <w:lastRenderedPageBreak/>
        <w:t>- привлечение подростков групп «риска» к общественным мероприятиям патриотической направленности и, как следствие, снижение числа школьников, совершивших правонарушения;</w:t>
      </w:r>
    </w:p>
    <w:p w:rsidR="007F7D54" w:rsidRDefault="007F7D54" w:rsidP="007F7D54">
      <w:pPr>
        <w:pStyle w:val="ae"/>
        <w:rPr>
          <w:sz w:val="28"/>
          <w:szCs w:val="28"/>
        </w:rPr>
      </w:pPr>
      <w:r>
        <w:rPr>
          <w:sz w:val="28"/>
          <w:szCs w:val="28"/>
        </w:rPr>
        <w:t>- повышение уровня воспитанности  и нравственности учащихся;</w:t>
      </w:r>
    </w:p>
    <w:p w:rsidR="007F7D54" w:rsidRDefault="007F7D54" w:rsidP="007F7D54">
      <w:pPr>
        <w:pStyle w:val="ae"/>
        <w:rPr>
          <w:sz w:val="28"/>
          <w:szCs w:val="28"/>
        </w:rPr>
      </w:pPr>
      <w:r>
        <w:rPr>
          <w:sz w:val="28"/>
          <w:szCs w:val="28"/>
        </w:rPr>
        <w:t>- разработка исследовательско - поисковых работ обучающихся.</w:t>
      </w:r>
    </w:p>
    <w:p w:rsidR="007F7D54" w:rsidRDefault="007F7D54" w:rsidP="007F7D54">
      <w:pPr>
        <w:pStyle w:val="ae"/>
        <w:rPr>
          <w:rFonts w:eastAsia="Calibri"/>
          <w:sz w:val="28"/>
          <w:szCs w:val="28"/>
          <w:lang w:eastAsia="en-US"/>
        </w:rPr>
      </w:pPr>
      <w:r>
        <w:rPr>
          <w:sz w:val="28"/>
          <w:szCs w:val="28"/>
        </w:rPr>
        <w:t> </w:t>
      </w:r>
    </w:p>
    <w:p w:rsidR="007F7D54" w:rsidRDefault="007F7D54" w:rsidP="007F7D54">
      <w:pPr>
        <w:pStyle w:val="ae"/>
        <w:jc w:val="center"/>
        <w:rPr>
          <w:rFonts w:eastAsia="Calibri"/>
          <w:b/>
          <w:i/>
          <w:sz w:val="28"/>
          <w:szCs w:val="28"/>
          <w:lang w:eastAsia="en-US"/>
        </w:rPr>
      </w:pPr>
      <w:r>
        <w:rPr>
          <w:rFonts w:eastAsia="Calibri"/>
          <w:b/>
          <w:i/>
          <w:sz w:val="28"/>
          <w:szCs w:val="28"/>
          <w:lang w:eastAsia="en-US"/>
        </w:rPr>
        <w:t>Содержание модуля</w:t>
      </w:r>
    </w:p>
    <w:p w:rsidR="007F7D54" w:rsidRDefault="007F7D54" w:rsidP="007F7D54">
      <w:pPr>
        <w:pStyle w:val="ae"/>
        <w:rPr>
          <w:rFonts w:eastAsia="Calibri"/>
          <w:sz w:val="28"/>
          <w:szCs w:val="28"/>
          <w:lang w:eastAsia="en-US"/>
        </w:rPr>
      </w:pPr>
      <w:r>
        <w:rPr>
          <w:rFonts w:eastAsia="Calibri"/>
          <w:sz w:val="28"/>
          <w:szCs w:val="28"/>
          <w:lang w:eastAsia="en-US"/>
        </w:rPr>
        <w:t>Модуль  включает в себя следующие направления:</w:t>
      </w:r>
    </w:p>
    <w:p w:rsidR="007F7D54" w:rsidRDefault="007F7D54" w:rsidP="006D011C">
      <w:pPr>
        <w:pStyle w:val="ae"/>
        <w:jc w:val="both"/>
        <w:rPr>
          <w:rFonts w:eastAsia="Calibri"/>
          <w:b/>
          <w:sz w:val="28"/>
          <w:szCs w:val="28"/>
          <w:u w:val="single"/>
          <w:lang w:eastAsia="en-US"/>
        </w:rPr>
      </w:pPr>
      <w:r>
        <w:rPr>
          <w:rFonts w:eastAsia="Calibri"/>
          <w:b/>
          <w:sz w:val="28"/>
          <w:szCs w:val="28"/>
          <w:u w:val="single"/>
          <w:lang w:eastAsia="en-US"/>
        </w:rPr>
        <w:t>1. Связь поколений.</w:t>
      </w:r>
    </w:p>
    <w:p w:rsidR="007F7D54" w:rsidRDefault="007F7D54" w:rsidP="006D011C">
      <w:pPr>
        <w:pStyle w:val="ae"/>
        <w:jc w:val="both"/>
        <w:rPr>
          <w:rFonts w:eastAsia="Calibri"/>
          <w:b/>
          <w:i/>
          <w:sz w:val="28"/>
          <w:szCs w:val="28"/>
          <w:lang w:eastAsia="en-US"/>
        </w:rPr>
      </w:pPr>
      <w:r>
        <w:rPr>
          <w:rFonts w:eastAsia="Calibri"/>
          <w:b/>
          <w:i/>
          <w:sz w:val="28"/>
          <w:szCs w:val="28"/>
          <w:lang w:eastAsia="en-US"/>
        </w:rPr>
        <w:t>Цель:</w:t>
      </w:r>
    </w:p>
    <w:p w:rsidR="007F7D54" w:rsidRDefault="007F7D54" w:rsidP="006D011C">
      <w:pPr>
        <w:pStyle w:val="ae"/>
        <w:jc w:val="both"/>
        <w:rPr>
          <w:rFonts w:eastAsia="Calibri"/>
          <w:sz w:val="28"/>
          <w:szCs w:val="28"/>
          <w:lang w:eastAsia="en-US"/>
        </w:rPr>
      </w:pPr>
      <w:r>
        <w:rPr>
          <w:rFonts w:eastAsia="Calibri"/>
          <w:sz w:val="28"/>
          <w:szCs w:val="28"/>
          <w:lang w:eastAsia="en-US"/>
        </w:rPr>
        <w:t xml:space="preserve"> Осознание обучающимися как нравственной ценности причастности к судьбе Отечества, его прошлому, настоящему, будущему.</w:t>
      </w:r>
    </w:p>
    <w:p w:rsidR="007F7D54" w:rsidRDefault="007F7D54" w:rsidP="006D011C">
      <w:pPr>
        <w:pStyle w:val="ae"/>
        <w:jc w:val="both"/>
        <w:rPr>
          <w:rFonts w:eastAsia="Calibri"/>
          <w:b/>
          <w:i/>
          <w:sz w:val="28"/>
          <w:szCs w:val="28"/>
          <w:lang w:eastAsia="en-US"/>
        </w:rPr>
      </w:pPr>
      <w:r>
        <w:rPr>
          <w:rFonts w:eastAsia="Calibri"/>
          <w:b/>
          <w:i/>
          <w:sz w:val="28"/>
          <w:szCs w:val="28"/>
          <w:lang w:eastAsia="en-US"/>
        </w:rPr>
        <w:t>Задачи:</w:t>
      </w:r>
    </w:p>
    <w:p w:rsidR="007F7D54" w:rsidRDefault="007F7D54" w:rsidP="006D011C">
      <w:pPr>
        <w:pStyle w:val="ae"/>
        <w:jc w:val="both"/>
        <w:rPr>
          <w:rFonts w:eastAsia="Calibri"/>
          <w:sz w:val="28"/>
          <w:szCs w:val="28"/>
          <w:lang w:eastAsia="en-US"/>
        </w:rPr>
      </w:pPr>
      <w:r>
        <w:rPr>
          <w:rFonts w:eastAsia="Calibri"/>
          <w:sz w:val="28"/>
          <w:szCs w:val="28"/>
          <w:lang w:eastAsia="en-US"/>
        </w:rPr>
        <w:t>1. Воспитывать гордость за свою Родину, народных героев.</w:t>
      </w:r>
    </w:p>
    <w:p w:rsidR="007F7D54" w:rsidRDefault="007F7D54" w:rsidP="006D011C">
      <w:pPr>
        <w:pStyle w:val="ae"/>
        <w:jc w:val="both"/>
        <w:rPr>
          <w:rFonts w:eastAsia="Calibri"/>
          <w:sz w:val="28"/>
          <w:szCs w:val="28"/>
          <w:lang w:eastAsia="en-US"/>
        </w:rPr>
      </w:pPr>
      <w:r>
        <w:rPr>
          <w:rFonts w:eastAsia="Calibri"/>
          <w:sz w:val="28"/>
          <w:szCs w:val="28"/>
          <w:lang w:eastAsia="en-US"/>
        </w:rPr>
        <w:t>2. Сохранять историческую память поколений в памяти подрастающего поколения.</w:t>
      </w:r>
    </w:p>
    <w:p w:rsidR="007F7D54" w:rsidRDefault="007F7D54" w:rsidP="006D011C">
      <w:pPr>
        <w:pStyle w:val="ae"/>
        <w:jc w:val="both"/>
        <w:rPr>
          <w:rFonts w:eastAsia="Calibri"/>
          <w:sz w:val="28"/>
          <w:szCs w:val="28"/>
          <w:lang w:eastAsia="en-US"/>
        </w:rPr>
      </w:pPr>
      <w:r>
        <w:rPr>
          <w:rFonts w:eastAsia="Calibri"/>
          <w:sz w:val="28"/>
          <w:szCs w:val="28"/>
          <w:lang w:eastAsia="en-US"/>
        </w:rPr>
        <w:t>3. Способствовать формированию у обучающихся чувства сопричастности к истории и ответственности за будущее страны.</w:t>
      </w:r>
    </w:p>
    <w:p w:rsidR="007F7D54" w:rsidRDefault="007F7D54" w:rsidP="006D011C">
      <w:pPr>
        <w:pStyle w:val="ae"/>
        <w:jc w:val="both"/>
        <w:rPr>
          <w:rFonts w:eastAsia="Calibri"/>
          <w:sz w:val="28"/>
          <w:szCs w:val="28"/>
          <w:lang w:eastAsia="en-US"/>
        </w:rPr>
      </w:pPr>
      <w:r>
        <w:rPr>
          <w:rFonts w:eastAsia="Calibri"/>
          <w:b/>
          <w:i/>
          <w:sz w:val="28"/>
          <w:szCs w:val="28"/>
          <w:lang w:eastAsia="en-US"/>
        </w:rPr>
        <w:t>Формы:</w:t>
      </w:r>
      <w:r>
        <w:rPr>
          <w:rFonts w:eastAsia="Calibri"/>
          <w:sz w:val="28"/>
          <w:szCs w:val="28"/>
          <w:lang w:eastAsia="en-US"/>
        </w:rPr>
        <w:t xml:space="preserve"> тематические классные часы, уроки мужества, устный журнал, предметные недели, беседы, встречи с ветеранами Великой Отечественной войны, воинами–интернационалистами, конкурсы, посещение музеев, праздники, посвященные памятным датам.</w:t>
      </w:r>
    </w:p>
    <w:p w:rsidR="007F7D54" w:rsidRDefault="007F7D54" w:rsidP="007F7D54">
      <w:pPr>
        <w:pStyle w:val="ae"/>
        <w:rPr>
          <w:rFonts w:eastAsia="Calibri"/>
          <w:b/>
          <w:sz w:val="28"/>
          <w:szCs w:val="28"/>
          <w:u w:val="single"/>
          <w:lang w:eastAsia="en-US"/>
        </w:rPr>
      </w:pPr>
      <w:r>
        <w:rPr>
          <w:rFonts w:eastAsia="Calibri"/>
          <w:b/>
          <w:sz w:val="28"/>
          <w:szCs w:val="28"/>
          <w:u w:val="single"/>
          <w:lang w:eastAsia="en-US"/>
        </w:rPr>
        <w:t>2. Растим патриота и гражданина России.</w:t>
      </w:r>
    </w:p>
    <w:p w:rsidR="007F7D54" w:rsidRDefault="007F7D54" w:rsidP="006D011C">
      <w:pPr>
        <w:pStyle w:val="ae"/>
        <w:jc w:val="both"/>
        <w:rPr>
          <w:rFonts w:eastAsia="Calibri"/>
          <w:b/>
          <w:i/>
          <w:sz w:val="28"/>
          <w:szCs w:val="28"/>
          <w:lang w:eastAsia="en-US"/>
        </w:rPr>
      </w:pPr>
      <w:r>
        <w:rPr>
          <w:rFonts w:eastAsia="Calibri"/>
          <w:b/>
          <w:i/>
          <w:sz w:val="28"/>
          <w:szCs w:val="28"/>
          <w:lang w:eastAsia="en-US"/>
        </w:rPr>
        <w:t>Цель:</w:t>
      </w:r>
    </w:p>
    <w:p w:rsidR="007F7D54" w:rsidRDefault="007F7D54" w:rsidP="006D011C">
      <w:pPr>
        <w:pStyle w:val="ae"/>
        <w:jc w:val="both"/>
        <w:rPr>
          <w:rFonts w:eastAsia="Calibri"/>
          <w:sz w:val="28"/>
          <w:szCs w:val="28"/>
          <w:lang w:eastAsia="en-US"/>
        </w:rPr>
      </w:pPr>
      <w:r>
        <w:rPr>
          <w:rFonts w:eastAsia="Calibri"/>
          <w:sz w:val="28"/>
          <w:szCs w:val="28"/>
          <w:lang w:eastAsia="en-US"/>
        </w:rPr>
        <w:t>формирование гражданской и правовой направленности личности, активной жизненной позиции.</w:t>
      </w:r>
    </w:p>
    <w:p w:rsidR="007F7D54" w:rsidRDefault="007F7D54" w:rsidP="006D011C">
      <w:pPr>
        <w:pStyle w:val="ae"/>
        <w:jc w:val="both"/>
        <w:rPr>
          <w:rFonts w:eastAsia="Calibri"/>
          <w:b/>
          <w:i/>
          <w:sz w:val="28"/>
          <w:szCs w:val="28"/>
          <w:lang w:eastAsia="en-US"/>
        </w:rPr>
      </w:pPr>
      <w:r>
        <w:rPr>
          <w:rFonts w:eastAsia="Calibri"/>
          <w:b/>
          <w:i/>
          <w:sz w:val="28"/>
          <w:szCs w:val="28"/>
          <w:lang w:eastAsia="en-US"/>
        </w:rPr>
        <w:t>Задачи:</w:t>
      </w:r>
    </w:p>
    <w:p w:rsidR="007F7D54" w:rsidRDefault="007F7D54" w:rsidP="006D011C">
      <w:pPr>
        <w:pStyle w:val="ae"/>
        <w:jc w:val="both"/>
        <w:rPr>
          <w:rFonts w:eastAsia="Calibri"/>
          <w:sz w:val="28"/>
          <w:szCs w:val="28"/>
          <w:lang w:eastAsia="en-US"/>
        </w:rPr>
      </w:pPr>
      <w:r>
        <w:rPr>
          <w:rFonts w:eastAsia="Calibri"/>
          <w:sz w:val="28"/>
          <w:szCs w:val="28"/>
          <w:lang w:eastAsia="en-US"/>
        </w:rPr>
        <w:t>1. Воспитывать правосознание, способность к осознанию своих прав и прав другого человека.</w:t>
      </w:r>
    </w:p>
    <w:p w:rsidR="007F7D54" w:rsidRDefault="007F7D54" w:rsidP="006D011C">
      <w:pPr>
        <w:pStyle w:val="ae"/>
        <w:jc w:val="both"/>
        <w:rPr>
          <w:rFonts w:eastAsia="Calibri"/>
          <w:sz w:val="28"/>
          <w:szCs w:val="28"/>
          <w:lang w:eastAsia="en-US"/>
        </w:rPr>
      </w:pPr>
      <w:r>
        <w:rPr>
          <w:rFonts w:eastAsia="Calibri"/>
          <w:sz w:val="28"/>
          <w:szCs w:val="28"/>
          <w:lang w:eastAsia="en-US"/>
        </w:rPr>
        <w:t>2. Развивать ученическое самоуправление.</w:t>
      </w:r>
    </w:p>
    <w:p w:rsidR="007F7D54" w:rsidRDefault="007F7D54" w:rsidP="006D011C">
      <w:pPr>
        <w:pStyle w:val="ae"/>
        <w:jc w:val="both"/>
        <w:rPr>
          <w:rFonts w:eastAsia="Calibri"/>
          <w:sz w:val="28"/>
          <w:szCs w:val="28"/>
          <w:lang w:eastAsia="en-US"/>
        </w:rPr>
      </w:pPr>
      <w:r>
        <w:rPr>
          <w:rFonts w:eastAsia="Calibri"/>
          <w:sz w:val="28"/>
          <w:szCs w:val="28"/>
          <w:lang w:eastAsia="en-US"/>
        </w:rPr>
        <w:t>3. Формировать культуру проявления гражданской позиции.</w:t>
      </w:r>
    </w:p>
    <w:p w:rsidR="007F7D54" w:rsidRDefault="007F7D54" w:rsidP="006D011C">
      <w:pPr>
        <w:pStyle w:val="ae"/>
        <w:jc w:val="both"/>
        <w:rPr>
          <w:rFonts w:eastAsia="Calibri"/>
          <w:sz w:val="28"/>
          <w:szCs w:val="28"/>
          <w:lang w:eastAsia="en-US"/>
        </w:rPr>
      </w:pPr>
      <w:r>
        <w:rPr>
          <w:rFonts w:eastAsia="Calibri"/>
          <w:sz w:val="28"/>
          <w:szCs w:val="28"/>
          <w:lang w:eastAsia="en-US"/>
        </w:rPr>
        <w:t>4. Формировать у учащихся систему знаний, уважения и интереса к государственным символам России.</w:t>
      </w:r>
    </w:p>
    <w:p w:rsidR="007F7D54" w:rsidRDefault="007F7D54" w:rsidP="006D011C">
      <w:pPr>
        <w:pStyle w:val="ae"/>
        <w:jc w:val="both"/>
        <w:rPr>
          <w:rFonts w:eastAsia="Calibri"/>
          <w:sz w:val="28"/>
          <w:szCs w:val="28"/>
          <w:lang w:eastAsia="en-US"/>
        </w:rPr>
      </w:pPr>
      <w:r>
        <w:rPr>
          <w:rFonts w:eastAsia="Calibri"/>
          <w:b/>
          <w:i/>
          <w:sz w:val="28"/>
          <w:szCs w:val="28"/>
          <w:lang w:eastAsia="en-US"/>
        </w:rPr>
        <w:t>Формы:</w:t>
      </w:r>
      <w:r>
        <w:rPr>
          <w:rFonts w:eastAsia="Calibri"/>
          <w:sz w:val="28"/>
          <w:szCs w:val="28"/>
          <w:lang w:eastAsia="en-US"/>
        </w:rPr>
        <w:t xml:space="preserve"> тематические классные часы, коллективные творческие дела, конкурсы, викторины по правовой тематике, праздник получения паспорта, дня Конституции, устный журнал, встречи с интересными людьми, акции, диспуты.</w:t>
      </w:r>
    </w:p>
    <w:p w:rsidR="007F7D54" w:rsidRDefault="007F7D54" w:rsidP="006D011C">
      <w:pPr>
        <w:pStyle w:val="ae"/>
        <w:jc w:val="both"/>
        <w:rPr>
          <w:rFonts w:eastAsia="Calibri"/>
          <w:b/>
          <w:sz w:val="28"/>
          <w:szCs w:val="28"/>
          <w:u w:val="single"/>
          <w:lang w:eastAsia="en-US"/>
        </w:rPr>
      </w:pPr>
      <w:r>
        <w:rPr>
          <w:rFonts w:eastAsia="Calibri"/>
          <w:b/>
          <w:sz w:val="28"/>
          <w:szCs w:val="28"/>
          <w:u w:val="single"/>
          <w:lang w:eastAsia="en-US"/>
        </w:rPr>
        <w:t>3. Мой край родной.</w:t>
      </w:r>
    </w:p>
    <w:p w:rsidR="007F7D54" w:rsidRDefault="007F7D54" w:rsidP="007F7D54">
      <w:pPr>
        <w:pStyle w:val="ae"/>
        <w:rPr>
          <w:rFonts w:eastAsia="Calibri"/>
          <w:b/>
          <w:i/>
          <w:sz w:val="28"/>
          <w:szCs w:val="28"/>
          <w:lang w:eastAsia="en-US"/>
        </w:rPr>
      </w:pPr>
      <w:r>
        <w:rPr>
          <w:rFonts w:eastAsia="Calibri"/>
          <w:b/>
          <w:i/>
          <w:sz w:val="28"/>
          <w:szCs w:val="28"/>
          <w:lang w:eastAsia="en-US"/>
        </w:rPr>
        <w:t xml:space="preserve">Цель: </w:t>
      </w:r>
    </w:p>
    <w:p w:rsidR="007F7D54" w:rsidRDefault="007F7D54" w:rsidP="006D011C">
      <w:pPr>
        <w:pStyle w:val="ae"/>
        <w:jc w:val="both"/>
        <w:rPr>
          <w:rFonts w:eastAsia="Calibri"/>
          <w:sz w:val="28"/>
          <w:szCs w:val="28"/>
          <w:lang w:eastAsia="en-US"/>
        </w:rPr>
      </w:pPr>
      <w:r>
        <w:rPr>
          <w:rFonts w:eastAsia="Calibri"/>
          <w:sz w:val="28"/>
          <w:szCs w:val="28"/>
          <w:lang w:eastAsia="en-US"/>
        </w:rPr>
        <w:t>Воспитание у обучающихся любви к родному краю как к своей малой Родине.</w:t>
      </w:r>
    </w:p>
    <w:p w:rsidR="007F7D54" w:rsidRDefault="007F7D54" w:rsidP="006D011C">
      <w:pPr>
        <w:pStyle w:val="ae"/>
        <w:jc w:val="both"/>
        <w:rPr>
          <w:rFonts w:eastAsia="Calibri"/>
          <w:b/>
          <w:i/>
          <w:sz w:val="28"/>
          <w:szCs w:val="28"/>
          <w:lang w:eastAsia="en-US"/>
        </w:rPr>
      </w:pPr>
      <w:r>
        <w:rPr>
          <w:rFonts w:eastAsia="Calibri"/>
          <w:b/>
          <w:i/>
          <w:sz w:val="28"/>
          <w:szCs w:val="28"/>
          <w:lang w:eastAsia="en-US"/>
        </w:rPr>
        <w:t>Задачи:</w:t>
      </w:r>
    </w:p>
    <w:p w:rsidR="007F7D54" w:rsidRDefault="007F7D54" w:rsidP="006D011C">
      <w:pPr>
        <w:pStyle w:val="ae"/>
        <w:jc w:val="both"/>
        <w:rPr>
          <w:rFonts w:eastAsia="Calibri"/>
          <w:sz w:val="28"/>
          <w:szCs w:val="28"/>
          <w:lang w:eastAsia="en-US"/>
        </w:rPr>
      </w:pPr>
      <w:r>
        <w:rPr>
          <w:rFonts w:eastAsia="Calibri"/>
          <w:sz w:val="28"/>
          <w:szCs w:val="28"/>
          <w:lang w:eastAsia="en-US"/>
        </w:rPr>
        <w:t>1. Изучать историю родного края.</w:t>
      </w:r>
    </w:p>
    <w:p w:rsidR="007F7D54" w:rsidRDefault="007F7D54" w:rsidP="006D011C">
      <w:pPr>
        <w:pStyle w:val="ae"/>
        <w:jc w:val="both"/>
        <w:rPr>
          <w:rFonts w:eastAsia="Calibri"/>
          <w:sz w:val="28"/>
          <w:szCs w:val="28"/>
          <w:lang w:eastAsia="en-US"/>
        </w:rPr>
      </w:pPr>
      <w:r>
        <w:rPr>
          <w:rFonts w:eastAsia="Calibri"/>
          <w:sz w:val="28"/>
          <w:szCs w:val="28"/>
          <w:lang w:eastAsia="en-US"/>
        </w:rPr>
        <w:t>2. Воспитывать у обучающихся позицию «Я – гражданин России».</w:t>
      </w:r>
    </w:p>
    <w:p w:rsidR="007F7D54" w:rsidRDefault="007F7D54" w:rsidP="006D011C">
      <w:pPr>
        <w:pStyle w:val="ae"/>
        <w:jc w:val="both"/>
        <w:rPr>
          <w:rFonts w:eastAsia="Calibri"/>
          <w:sz w:val="28"/>
          <w:szCs w:val="28"/>
          <w:lang w:eastAsia="en-US"/>
        </w:rPr>
      </w:pPr>
      <w:r>
        <w:rPr>
          <w:rFonts w:eastAsia="Calibri"/>
          <w:sz w:val="28"/>
          <w:szCs w:val="28"/>
          <w:lang w:eastAsia="en-US"/>
        </w:rPr>
        <w:t>3. Формировать экологическое поведение.</w:t>
      </w:r>
    </w:p>
    <w:p w:rsidR="007F7D54" w:rsidRDefault="007F7D54" w:rsidP="006D011C">
      <w:pPr>
        <w:pStyle w:val="ae"/>
        <w:jc w:val="both"/>
        <w:rPr>
          <w:rFonts w:eastAsia="Calibri"/>
          <w:sz w:val="28"/>
          <w:szCs w:val="28"/>
          <w:lang w:eastAsia="en-US"/>
        </w:rPr>
      </w:pPr>
      <w:r>
        <w:rPr>
          <w:rFonts w:eastAsia="Calibri"/>
          <w:b/>
          <w:i/>
          <w:sz w:val="28"/>
          <w:szCs w:val="28"/>
          <w:lang w:eastAsia="en-US"/>
        </w:rPr>
        <w:lastRenderedPageBreak/>
        <w:t>Формы:</w:t>
      </w:r>
      <w:r>
        <w:rPr>
          <w:rFonts w:eastAsia="Calibri"/>
          <w:sz w:val="28"/>
          <w:szCs w:val="28"/>
          <w:lang w:eastAsia="en-US"/>
        </w:rPr>
        <w:t xml:space="preserve"> экологическое движение, выпуск листовок, газет, озеленение, игры, марафоны, викторины, тематические классные часы, предметные недели, устный журнал.</w:t>
      </w:r>
    </w:p>
    <w:p w:rsidR="007F7D54" w:rsidRDefault="007F7D54" w:rsidP="006D011C">
      <w:pPr>
        <w:pStyle w:val="ae"/>
        <w:jc w:val="both"/>
        <w:rPr>
          <w:rFonts w:eastAsia="Calibri"/>
          <w:b/>
          <w:sz w:val="28"/>
          <w:szCs w:val="28"/>
          <w:u w:val="single"/>
          <w:lang w:eastAsia="en-US"/>
        </w:rPr>
      </w:pPr>
      <w:r>
        <w:rPr>
          <w:rFonts w:eastAsia="Calibri"/>
          <w:b/>
          <w:sz w:val="28"/>
          <w:szCs w:val="28"/>
          <w:u w:val="single"/>
          <w:lang w:eastAsia="en-US"/>
        </w:rPr>
        <w:t>4. Я и семья.</w:t>
      </w:r>
    </w:p>
    <w:p w:rsidR="007F7D54" w:rsidRDefault="007F7D54" w:rsidP="006D011C">
      <w:pPr>
        <w:pStyle w:val="ae"/>
        <w:jc w:val="both"/>
        <w:rPr>
          <w:rFonts w:eastAsia="Calibri"/>
          <w:b/>
          <w:i/>
          <w:sz w:val="28"/>
          <w:szCs w:val="28"/>
          <w:lang w:eastAsia="en-US"/>
        </w:rPr>
      </w:pPr>
      <w:r>
        <w:rPr>
          <w:rFonts w:eastAsia="Calibri"/>
          <w:b/>
          <w:i/>
          <w:sz w:val="28"/>
          <w:szCs w:val="28"/>
          <w:lang w:eastAsia="en-US"/>
        </w:rPr>
        <w:t xml:space="preserve">Цель: </w:t>
      </w:r>
    </w:p>
    <w:p w:rsidR="007F7D54" w:rsidRDefault="007F7D54" w:rsidP="006D011C">
      <w:pPr>
        <w:pStyle w:val="ae"/>
        <w:jc w:val="both"/>
        <w:rPr>
          <w:rFonts w:eastAsia="Calibri"/>
          <w:b/>
          <w:sz w:val="28"/>
          <w:szCs w:val="28"/>
          <w:lang w:eastAsia="en-US"/>
        </w:rPr>
      </w:pPr>
      <w:r>
        <w:rPr>
          <w:rFonts w:eastAsia="Calibri"/>
          <w:sz w:val="28"/>
          <w:szCs w:val="28"/>
          <w:lang w:eastAsia="en-US"/>
        </w:rPr>
        <w:t>осознание обучающимися семьи как важнейшей жизненной ценности.</w:t>
      </w:r>
    </w:p>
    <w:p w:rsidR="007F7D54" w:rsidRDefault="007F7D54" w:rsidP="006D011C">
      <w:pPr>
        <w:pStyle w:val="ae"/>
        <w:jc w:val="both"/>
        <w:rPr>
          <w:rFonts w:eastAsia="Calibri"/>
          <w:b/>
          <w:i/>
          <w:sz w:val="28"/>
          <w:szCs w:val="28"/>
          <w:lang w:eastAsia="en-US"/>
        </w:rPr>
      </w:pPr>
      <w:r>
        <w:rPr>
          <w:rFonts w:eastAsia="Calibri"/>
          <w:b/>
          <w:i/>
          <w:sz w:val="28"/>
          <w:szCs w:val="28"/>
          <w:lang w:eastAsia="en-US"/>
        </w:rPr>
        <w:t>Задачи:</w:t>
      </w:r>
    </w:p>
    <w:p w:rsidR="007F7D54" w:rsidRDefault="007F7D54" w:rsidP="006D011C">
      <w:pPr>
        <w:pStyle w:val="ae"/>
        <w:jc w:val="both"/>
        <w:rPr>
          <w:rFonts w:eastAsia="Calibri"/>
          <w:sz w:val="28"/>
          <w:szCs w:val="28"/>
          <w:lang w:eastAsia="en-US"/>
        </w:rPr>
      </w:pPr>
      <w:r>
        <w:rPr>
          <w:rFonts w:eastAsia="Calibri"/>
          <w:sz w:val="28"/>
          <w:szCs w:val="28"/>
          <w:lang w:eastAsia="en-US"/>
        </w:rPr>
        <w:t>1. Воспитывать культуру семейных отношений, позитивных семейных ценностей.</w:t>
      </w:r>
    </w:p>
    <w:p w:rsidR="007F7D54" w:rsidRDefault="007F7D54" w:rsidP="006D011C">
      <w:pPr>
        <w:pStyle w:val="ae"/>
        <w:jc w:val="both"/>
        <w:rPr>
          <w:rFonts w:eastAsia="Calibri"/>
          <w:sz w:val="28"/>
          <w:szCs w:val="28"/>
          <w:lang w:eastAsia="en-US"/>
        </w:rPr>
      </w:pPr>
      <w:r>
        <w:rPr>
          <w:rFonts w:eastAsia="Calibri"/>
          <w:sz w:val="28"/>
          <w:szCs w:val="28"/>
          <w:lang w:eastAsia="en-US"/>
        </w:rPr>
        <w:t>2. Повышать педагогическую и психологическую компетенцию родителей.</w:t>
      </w:r>
    </w:p>
    <w:p w:rsidR="007F7D54" w:rsidRDefault="007F7D54" w:rsidP="006D011C">
      <w:pPr>
        <w:pStyle w:val="ae"/>
        <w:jc w:val="both"/>
        <w:rPr>
          <w:rFonts w:eastAsia="Calibri"/>
          <w:sz w:val="28"/>
          <w:szCs w:val="28"/>
          <w:lang w:eastAsia="en-US"/>
        </w:rPr>
      </w:pPr>
      <w:r>
        <w:rPr>
          <w:rFonts w:eastAsia="Calibri"/>
          <w:sz w:val="28"/>
          <w:szCs w:val="28"/>
          <w:lang w:eastAsia="en-US"/>
        </w:rPr>
        <w:t>3. Создавать условия для участия родителей в воспитательном процессе.</w:t>
      </w:r>
    </w:p>
    <w:p w:rsidR="007F7D54" w:rsidRDefault="007F7D54" w:rsidP="006D011C">
      <w:pPr>
        <w:pStyle w:val="ae"/>
        <w:jc w:val="both"/>
        <w:rPr>
          <w:rFonts w:eastAsia="Calibri"/>
          <w:sz w:val="28"/>
          <w:szCs w:val="28"/>
          <w:lang w:eastAsia="en-US"/>
        </w:rPr>
      </w:pPr>
      <w:r>
        <w:rPr>
          <w:rFonts w:eastAsia="Calibri"/>
          <w:b/>
          <w:i/>
          <w:sz w:val="28"/>
          <w:szCs w:val="28"/>
          <w:lang w:eastAsia="en-US"/>
        </w:rPr>
        <w:t>Формы:</w:t>
      </w:r>
      <w:r>
        <w:rPr>
          <w:rFonts w:eastAsia="Calibri"/>
          <w:sz w:val="28"/>
          <w:szCs w:val="28"/>
          <w:lang w:eastAsia="en-US"/>
        </w:rPr>
        <w:t xml:space="preserve"> беседы, родительские собрания, родительский лекторий, индивидуальное консультирование, совместные мероприятия, игры, анкетирование, семейные праздники и  часы общения. </w:t>
      </w:r>
    </w:p>
    <w:p w:rsidR="007F7D54" w:rsidRDefault="007F7D54" w:rsidP="006D011C">
      <w:pPr>
        <w:shd w:val="clear" w:color="auto" w:fill="FFFFFF"/>
        <w:autoSpaceDE w:val="0"/>
        <w:autoSpaceDN w:val="0"/>
        <w:adjustRightInd w:val="0"/>
        <w:ind w:firstLine="567"/>
        <w:jc w:val="both"/>
        <w:rPr>
          <w:sz w:val="28"/>
          <w:szCs w:val="28"/>
        </w:rPr>
      </w:pPr>
      <w:r>
        <w:rPr>
          <w:sz w:val="28"/>
          <w:szCs w:val="28"/>
        </w:rPr>
        <w:t>В школе создана система гражданско-патриотического и правового воспитания, способствующая осознанию детьми их принадлежности к судьбе своего Отечества, ответственных за себя и окружающую действительность, готовых и способных строить жизнь, достойную современного человека.</w:t>
      </w:r>
    </w:p>
    <w:p w:rsidR="007F7D54" w:rsidRDefault="007F7D54" w:rsidP="006D011C">
      <w:pPr>
        <w:ind w:firstLine="708"/>
        <w:jc w:val="both"/>
        <w:rPr>
          <w:sz w:val="28"/>
          <w:szCs w:val="28"/>
        </w:rPr>
      </w:pPr>
      <w:r>
        <w:rPr>
          <w:sz w:val="28"/>
          <w:szCs w:val="28"/>
        </w:rPr>
        <w:t>Данный модуль способствует формированию универсальных учебных действий в области воспитания гражданственности и патриотизма, формирования активной гражданской позиции и ответственного поведения в процессе учебной, внеучебной, внешкольной, общественно-значимой деятельности.</w:t>
      </w:r>
    </w:p>
    <w:p w:rsidR="007F7D54" w:rsidRDefault="007F7D54" w:rsidP="007F7D54">
      <w:pPr>
        <w:jc w:val="center"/>
        <w:rPr>
          <w:color w:val="31849B"/>
          <w:sz w:val="28"/>
          <w:szCs w:val="28"/>
        </w:rPr>
      </w:pPr>
    </w:p>
    <w:p w:rsidR="007F7D54" w:rsidRDefault="007F7D54" w:rsidP="007F7D54">
      <w:pPr>
        <w:jc w:val="center"/>
        <w:rPr>
          <w:b/>
          <w:color w:val="0070C0"/>
          <w:sz w:val="28"/>
          <w:szCs w:val="28"/>
        </w:rPr>
      </w:pPr>
      <w:r>
        <w:rPr>
          <w:b/>
          <w:color w:val="0070C0"/>
          <w:sz w:val="28"/>
          <w:szCs w:val="28"/>
        </w:rPr>
        <w:t>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6132"/>
      </w:tblGrid>
      <w:tr w:rsidR="007F7D54" w:rsidTr="007F7D54">
        <w:tc>
          <w:tcPr>
            <w:tcW w:w="3190" w:type="dxa"/>
            <w:tcBorders>
              <w:top w:val="single" w:sz="4" w:space="0" w:color="auto"/>
              <w:left w:val="single" w:sz="4" w:space="0" w:color="auto"/>
              <w:bottom w:val="single" w:sz="4" w:space="0" w:color="auto"/>
              <w:right w:val="single" w:sz="4" w:space="0" w:color="auto"/>
            </w:tcBorders>
            <w:hideMark/>
          </w:tcPr>
          <w:p w:rsidR="007F7D54" w:rsidRDefault="007F7D54">
            <w:pPr>
              <w:rPr>
                <w:b/>
                <w:color w:val="000000"/>
                <w:sz w:val="28"/>
                <w:szCs w:val="28"/>
              </w:rPr>
            </w:pPr>
            <w:r>
              <w:rPr>
                <w:b/>
                <w:color w:val="000000"/>
                <w:sz w:val="28"/>
                <w:szCs w:val="28"/>
              </w:rPr>
              <w:t xml:space="preserve">1 уровень </w:t>
            </w:r>
          </w:p>
          <w:p w:rsidR="007F7D54" w:rsidRDefault="007F7D54">
            <w:pPr>
              <w:rPr>
                <w:b/>
                <w:color w:val="000000"/>
                <w:sz w:val="28"/>
                <w:szCs w:val="28"/>
                <w:u w:val="single"/>
              </w:rPr>
            </w:pPr>
            <w:r>
              <w:rPr>
                <w:b/>
                <w:color w:val="000000"/>
                <w:sz w:val="28"/>
                <w:szCs w:val="28"/>
                <w:u w:val="single"/>
              </w:rPr>
              <w:t>Я-гражданин?</w:t>
            </w:r>
          </w:p>
        </w:tc>
        <w:tc>
          <w:tcPr>
            <w:tcW w:w="6132" w:type="dxa"/>
            <w:tcBorders>
              <w:top w:val="single" w:sz="4" w:space="0" w:color="auto"/>
              <w:left w:val="single" w:sz="4" w:space="0" w:color="auto"/>
              <w:bottom w:val="single" w:sz="4" w:space="0" w:color="auto"/>
              <w:right w:val="single" w:sz="4" w:space="0" w:color="auto"/>
            </w:tcBorders>
          </w:tcPr>
          <w:p w:rsidR="007F7D54" w:rsidRDefault="007F7D54" w:rsidP="007F7D54">
            <w:pPr>
              <w:pStyle w:val="af"/>
              <w:numPr>
                <w:ilvl w:val="0"/>
                <w:numId w:val="2"/>
              </w:numPr>
              <w:shd w:val="clear" w:color="auto" w:fill="FFFFFF"/>
              <w:autoSpaceDE w:val="0"/>
              <w:autoSpaceDN w:val="0"/>
              <w:adjustRightInd w:val="0"/>
              <w:ind w:left="0" w:hanging="212"/>
              <w:jc w:val="both"/>
              <w:rPr>
                <w:sz w:val="28"/>
                <w:szCs w:val="28"/>
              </w:rPr>
            </w:pPr>
            <w:r>
              <w:rPr>
                <w:sz w:val="28"/>
                <w:szCs w:val="28"/>
              </w:rPr>
              <w:t>знания об институтах гражданского общества, о государственном устройстве и социальной структуре российского общества, о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7F7D54" w:rsidRDefault="007F7D54" w:rsidP="007F7D54">
            <w:pPr>
              <w:pStyle w:val="af"/>
              <w:numPr>
                <w:ilvl w:val="0"/>
                <w:numId w:val="2"/>
              </w:numPr>
              <w:shd w:val="clear" w:color="auto" w:fill="FFFFFF"/>
              <w:autoSpaceDE w:val="0"/>
              <w:autoSpaceDN w:val="0"/>
              <w:adjustRightInd w:val="0"/>
              <w:ind w:left="0" w:hanging="212"/>
              <w:jc w:val="both"/>
              <w:rPr>
                <w:sz w:val="28"/>
                <w:szCs w:val="28"/>
              </w:rPr>
            </w:pPr>
            <w:r>
              <w:rPr>
                <w:sz w:val="28"/>
                <w:szCs w:val="28"/>
              </w:rPr>
              <w:t>опыт постижения ценностей гражданского общества, национальной истории и культуры;</w:t>
            </w:r>
          </w:p>
          <w:p w:rsidR="007F7D54" w:rsidRDefault="007F7D54" w:rsidP="007F7D54">
            <w:pPr>
              <w:pStyle w:val="af"/>
              <w:numPr>
                <w:ilvl w:val="0"/>
                <w:numId w:val="2"/>
              </w:numPr>
              <w:shd w:val="clear" w:color="auto" w:fill="FFFFFF"/>
              <w:autoSpaceDE w:val="0"/>
              <w:autoSpaceDN w:val="0"/>
              <w:adjustRightInd w:val="0"/>
              <w:ind w:left="0" w:hanging="212"/>
              <w:jc w:val="both"/>
              <w:rPr>
                <w:sz w:val="28"/>
                <w:szCs w:val="28"/>
              </w:rPr>
            </w:pPr>
            <w:r>
              <w:rPr>
                <w:sz w:val="28"/>
                <w:szCs w:val="28"/>
              </w:rPr>
              <w:t>знания о правах и обязанностях человека, гражданина, семьянина, товарища.</w:t>
            </w:r>
          </w:p>
          <w:p w:rsidR="007F7D54" w:rsidRDefault="007F7D54">
            <w:pPr>
              <w:jc w:val="both"/>
              <w:rPr>
                <w:sz w:val="28"/>
                <w:szCs w:val="28"/>
              </w:rPr>
            </w:pPr>
            <w:r>
              <w:rPr>
                <w:b/>
                <w:sz w:val="28"/>
                <w:szCs w:val="28"/>
              </w:rPr>
              <w:t>приобретение знаний</w:t>
            </w:r>
            <w:r>
              <w:rPr>
                <w:sz w:val="28"/>
                <w:szCs w:val="28"/>
              </w:rPr>
              <w:t xml:space="preserve"> </w:t>
            </w:r>
          </w:p>
          <w:p w:rsidR="007F7D54" w:rsidRDefault="007F7D54" w:rsidP="007F7D54">
            <w:pPr>
              <w:pStyle w:val="af"/>
              <w:numPr>
                <w:ilvl w:val="0"/>
                <w:numId w:val="3"/>
              </w:numPr>
              <w:suppressAutoHyphens/>
              <w:spacing w:line="276" w:lineRule="auto"/>
              <w:ind w:left="0"/>
              <w:jc w:val="both"/>
              <w:rPr>
                <w:sz w:val="28"/>
                <w:szCs w:val="28"/>
              </w:rPr>
            </w:pPr>
            <w:r>
              <w:rPr>
                <w:sz w:val="28"/>
                <w:szCs w:val="28"/>
              </w:rPr>
              <w:t xml:space="preserve">основные положения Конституции Российской Федерации, Декларации прав человека, Конвенции о правах ребенка; </w:t>
            </w:r>
          </w:p>
          <w:p w:rsidR="007F7D54" w:rsidRDefault="007F7D54" w:rsidP="007F7D54">
            <w:pPr>
              <w:pStyle w:val="af"/>
              <w:numPr>
                <w:ilvl w:val="0"/>
                <w:numId w:val="3"/>
              </w:numPr>
              <w:suppressAutoHyphens/>
              <w:spacing w:line="276" w:lineRule="auto"/>
              <w:ind w:left="0"/>
              <w:jc w:val="both"/>
              <w:rPr>
                <w:sz w:val="28"/>
                <w:szCs w:val="28"/>
              </w:rPr>
            </w:pPr>
            <w:r>
              <w:rPr>
                <w:sz w:val="28"/>
                <w:szCs w:val="28"/>
              </w:rPr>
              <w:t>основные права и обязанности граждан России;</w:t>
            </w:r>
          </w:p>
          <w:p w:rsidR="007F7D54" w:rsidRDefault="007F7D54" w:rsidP="007F7D54">
            <w:pPr>
              <w:pStyle w:val="af"/>
              <w:numPr>
                <w:ilvl w:val="0"/>
                <w:numId w:val="3"/>
              </w:numPr>
              <w:suppressAutoHyphens/>
              <w:spacing w:line="276" w:lineRule="auto"/>
              <w:ind w:left="0"/>
              <w:jc w:val="both"/>
              <w:rPr>
                <w:sz w:val="28"/>
                <w:szCs w:val="28"/>
              </w:rPr>
            </w:pPr>
            <w:r>
              <w:rPr>
                <w:sz w:val="28"/>
                <w:szCs w:val="28"/>
              </w:rPr>
              <w:t>символы государства, региона, муниципального образования;</w:t>
            </w:r>
          </w:p>
          <w:p w:rsidR="007F7D54" w:rsidRDefault="007F7D54" w:rsidP="007F7D54">
            <w:pPr>
              <w:pStyle w:val="af"/>
              <w:numPr>
                <w:ilvl w:val="0"/>
                <w:numId w:val="3"/>
              </w:numPr>
              <w:suppressAutoHyphens/>
              <w:spacing w:line="276" w:lineRule="auto"/>
              <w:ind w:left="0"/>
              <w:jc w:val="both"/>
              <w:rPr>
                <w:sz w:val="28"/>
                <w:szCs w:val="28"/>
              </w:rPr>
            </w:pPr>
            <w:r>
              <w:rPr>
                <w:sz w:val="28"/>
                <w:szCs w:val="28"/>
              </w:rPr>
              <w:lastRenderedPageBreak/>
              <w:t>национальных героев и важнейшие события истории России, Кубани;</w:t>
            </w:r>
          </w:p>
          <w:p w:rsidR="007F7D54" w:rsidRDefault="007F7D54" w:rsidP="007F7D54">
            <w:pPr>
              <w:pStyle w:val="af"/>
              <w:numPr>
                <w:ilvl w:val="0"/>
                <w:numId w:val="3"/>
              </w:numPr>
              <w:suppressAutoHyphens/>
              <w:spacing w:line="276" w:lineRule="auto"/>
              <w:ind w:left="0"/>
              <w:jc w:val="both"/>
              <w:rPr>
                <w:sz w:val="28"/>
                <w:szCs w:val="28"/>
              </w:rPr>
            </w:pPr>
            <w:r>
              <w:rPr>
                <w:sz w:val="28"/>
                <w:szCs w:val="28"/>
              </w:rPr>
              <w:t>государственные праздники, их историю и значение для общества.</w:t>
            </w:r>
          </w:p>
          <w:p w:rsidR="007F7D54" w:rsidRDefault="007F7D54">
            <w:pPr>
              <w:jc w:val="both"/>
              <w:rPr>
                <w:b/>
                <w:sz w:val="28"/>
                <w:szCs w:val="28"/>
              </w:rPr>
            </w:pPr>
            <w:r>
              <w:rPr>
                <w:b/>
                <w:sz w:val="28"/>
                <w:szCs w:val="28"/>
              </w:rPr>
              <w:t>будут сформированы представления:</w:t>
            </w:r>
          </w:p>
          <w:p w:rsidR="007F7D54" w:rsidRDefault="007F7D54" w:rsidP="007F7D54">
            <w:pPr>
              <w:pStyle w:val="af"/>
              <w:numPr>
                <w:ilvl w:val="0"/>
                <w:numId w:val="4"/>
              </w:numPr>
              <w:suppressAutoHyphens/>
              <w:spacing w:line="276" w:lineRule="auto"/>
              <w:ind w:left="0"/>
              <w:jc w:val="both"/>
              <w:rPr>
                <w:sz w:val="28"/>
                <w:szCs w:val="28"/>
              </w:rPr>
            </w:pPr>
            <w:r>
              <w:rPr>
                <w:sz w:val="28"/>
                <w:szCs w:val="28"/>
              </w:rPr>
              <w:t> о народах России, Кубани их общей исторической судьбе;</w:t>
            </w:r>
          </w:p>
          <w:p w:rsidR="007F7D54" w:rsidRDefault="007F7D54" w:rsidP="007F7D54">
            <w:pPr>
              <w:pStyle w:val="af"/>
              <w:numPr>
                <w:ilvl w:val="0"/>
                <w:numId w:val="4"/>
              </w:numPr>
              <w:suppressAutoHyphens/>
              <w:spacing w:line="276" w:lineRule="auto"/>
              <w:ind w:left="0"/>
              <w:jc w:val="both"/>
              <w:rPr>
                <w:sz w:val="28"/>
                <w:szCs w:val="28"/>
              </w:rPr>
            </w:pPr>
            <w:r>
              <w:rPr>
                <w:sz w:val="28"/>
                <w:szCs w:val="28"/>
              </w:rPr>
              <w:t xml:space="preserve"> об институтах гражданского общества, их истории и современном состоянии в России и мире, о возможностях участия граждан в общественном управлении; </w:t>
            </w:r>
          </w:p>
          <w:p w:rsidR="007F7D54" w:rsidRDefault="007F7D54" w:rsidP="007F7D54">
            <w:pPr>
              <w:pStyle w:val="af"/>
              <w:numPr>
                <w:ilvl w:val="0"/>
                <w:numId w:val="4"/>
              </w:numPr>
              <w:suppressAutoHyphens/>
              <w:spacing w:line="276" w:lineRule="auto"/>
              <w:ind w:left="0"/>
              <w:jc w:val="both"/>
              <w:rPr>
                <w:color w:val="0D0D0D"/>
                <w:sz w:val="28"/>
                <w:szCs w:val="28"/>
              </w:rPr>
            </w:pPr>
            <w:r>
              <w:rPr>
                <w:color w:val="0D0D0D"/>
                <w:sz w:val="28"/>
                <w:szCs w:val="28"/>
              </w:rPr>
              <w:t xml:space="preserve">о принятых в обществе нормах отношений к людям других поколений и социальных групп, к памятникам истории и культуры; </w:t>
            </w:r>
          </w:p>
          <w:p w:rsidR="007F7D54" w:rsidRDefault="007F7D54" w:rsidP="007F7D54">
            <w:pPr>
              <w:pStyle w:val="af"/>
              <w:numPr>
                <w:ilvl w:val="0"/>
                <w:numId w:val="4"/>
              </w:numPr>
              <w:suppressAutoHyphens/>
              <w:spacing w:line="276" w:lineRule="auto"/>
              <w:ind w:left="0"/>
              <w:jc w:val="both"/>
              <w:rPr>
                <w:color w:val="0D0D0D"/>
                <w:sz w:val="28"/>
                <w:szCs w:val="28"/>
              </w:rPr>
            </w:pPr>
            <w:r>
              <w:rPr>
                <w:color w:val="0D0D0D"/>
                <w:sz w:val="28"/>
                <w:szCs w:val="28"/>
              </w:rPr>
              <w:t xml:space="preserve">о событиях Великой Отечественной войны; </w:t>
            </w:r>
          </w:p>
          <w:p w:rsidR="007F7D54" w:rsidRDefault="007F7D54" w:rsidP="007F7D54">
            <w:pPr>
              <w:pStyle w:val="af"/>
              <w:numPr>
                <w:ilvl w:val="0"/>
                <w:numId w:val="4"/>
              </w:numPr>
              <w:suppressAutoHyphens/>
              <w:spacing w:line="276" w:lineRule="auto"/>
              <w:ind w:left="0"/>
              <w:jc w:val="both"/>
              <w:rPr>
                <w:color w:val="0D0D0D"/>
                <w:sz w:val="28"/>
                <w:szCs w:val="28"/>
              </w:rPr>
            </w:pPr>
            <w:r>
              <w:rPr>
                <w:color w:val="0D0D0D"/>
                <w:sz w:val="28"/>
                <w:szCs w:val="28"/>
              </w:rPr>
              <w:t xml:space="preserve">о достопримечательностях родного города, региона, страны; </w:t>
            </w:r>
          </w:p>
          <w:p w:rsidR="007F7D54" w:rsidRDefault="007F7D54" w:rsidP="007F7D54">
            <w:pPr>
              <w:pStyle w:val="af"/>
              <w:numPr>
                <w:ilvl w:val="0"/>
                <w:numId w:val="4"/>
              </w:numPr>
              <w:suppressAutoHyphens/>
              <w:spacing w:line="276" w:lineRule="auto"/>
              <w:ind w:left="0"/>
              <w:jc w:val="both"/>
              <w:rPr>
                <w:color w:val="0D0D0D"/>
                <w:sz w:val="28"/>
                <w:szCs w:val="28"/>
              </w:rPr>
            </w:pPr>
            <w:r>
              <w:rPr>
                <w:color w:val="0D0D0D"/>
                <w:sz w:val="28"/>
                <w:szCs w:val="28"/>
              </w:rPr>
              <w:t>о правилах групповой работы;</w:t>
            </w:r>
          </w:p>
          <w:p w:rsidR="007F7D54" w:rsidRDefault="007F7D54" w:rsidP="007F7D54">
            <w:pPr>
              <w:pStyle w:val="af"/>
              <w:numPr>
                <w:ilvl w:val="0"/>
                <w:numId w:val="4"/>
              </w:numPr>
              <w:suppressAutoHyphens/>
              <w:spacing w:line="276" w:lineRule="auto"/>
              <w:ind w:left="0"/>
              <w:jc w:val="both"/>
              <w:rPr>
                <w:color w:val="0D0D0D"/>
                <w:sz w:val="28"/>
                <w:szCs w:val="28"/>
              </w:rPr>
            </w:pPr>
            <w:r>
              <w:rPr>
                <w:color w:val="0D0D0D"/>
                <w:sz w:val="28"/>
                <w:szCs w:val="28"/>
              </w:rPr>
              <w:t>о способах самостоятельного поиска и нахождения информации в справочной литературе;</w:t>
            </w:r>
          </w:p>
          <w:p w:rsidR="007F7D54" w:rsidRDefault="007F7D54" w:rsidP="007F7D54">
            <w:pPr>
              <w:pStyle w:val="af"/>
              <w:numPr>
                <w:ilvl w:val="0"/>
                <w:numId w:val="2"/>
              </w:numPr>
              <w:shd w:val="clear" w:color="auto" w:fill="FFFFFF"/>
              <w:autoSpaceDE w:val="0"/>
              <w:autoSpaceDN w:val="0"/>
              <w:adjustRightInd w:val="0"/>
              <w:ind w:left="0" w:hanging="212"/>
              <w:jc w:val="both"/>
              <w:rPr>
                <w:sz w:val="28"/>
                <w:szCs w:val="28"/>
              </w:rPr>
            </w:pPr>
          </w:p>
        </w:tc>
      </w:tr>
      <w:tr w:rsidR="007F7D54" w:rsidTr="007F7D54">
        <w:tc>
          <w:tcPr>
            <w:tcW w:w="3190" w:type="dxa"/>
            <w:tcBorders>
              <w:top w:val="single" w:sz="4" w:space="0" w:color="auto"/>
              <w:left w:val="single" w:sz="4" w:space="0" w:color="auto"/>
              <w:bottom w:val="single" w:sz="4" w:space="0" w:color="auto"/>
              <w:right w:val="single" w:sz="4" w:space="0" w:color="auto"/>
            </w:tcBorders>
            <w:hideMark/>
          </w:tcPr>
          <w:p w:rsidR="007F7D54" w:rsidRDefault="007F7D54">
            <w:pPr>
              <w:rPr>
                <w:b/>
                <w:color w:val="000000"/>
                <w:sz w:val="28"/>
                <w:szCs w:val="28"/>
              </w:rPr>
            </w:pPr>
            <w:r>
              <w:rPr>
                <w:b/>
                <w:color w:val="000000"/>
                <w:sz w:val="28"/>
                <w:szCs w:val="28"/>
              </w:rPr>
              <w:lastRenderedPageBreak/>
              <w:t>2 уровень</w:t>
            </w:r>
          </w:p>
          <w:p w:rsidR="007F7D54" w:rsidRDefault="007F7D54">
            <w:pPr>
              <w:rPr>
                <w:b/>
                <w:color w:val="000000"/>
                <w:sz w:val="28"/>
                <w:szCs w:val="28"/>
                <w:u w:val="single"/>
              </w:rPr>
            </w:pPr>
            <w:r>
              <w:rPr>
                <w:b/>
                <w:color w:val="000000"/>
                <w:sz w:val="28"/>
                <w:szCs w:val="28"/>
                <w:u w:val="single"/>
              </w:rPr>
              <w:t>Я-гражданин.</w:t>
            </w:r>
          </w:p>
        </w:tc>
        <w:tc>
          <w:tcPr>
            <w:tcW w:w="6132" w:type="dxa"/>
            <w:tcBorders>
              <w:top w:val="single" w:sz="4" w:space="0" w:color="auto"/>
              <w:left w:val="single" w:sz="4" w:space="0" w:color="auto"/>
              <w:bottom w:val="single" w:sz="4" w:space="0" w:color="auto"/>
              <w:right w:val="single" w:sz="4" w:space="0" w:color="auto"/>
            </w:tcBorders>
          </w:tcPr>
          <w:p w:rsidR="007F7D54" w:rsidRDefault="007F7D54">
            <w:pPr>
              <w:rPr>
                <w:b/>
                <w:sz w:val="28"/>
                <w:szCs w:val="28"/>
              </w:rPr>
            </w:pPr>
            <w:r>
              <w:rPr>
                <w:b/>
                <w:sz w:val="28"/>
                <w:szCs w:val="28"/>
              </w:rPr>
              <w:t>приобретение опыта</w:t>
            </w:r>
          </w:p>
          <w:p w:rsidR="007F7D54" w:rsidRDefault="007F7D54" w:rsidP="007F7D54">
            <w:pPr>
              <w:pStyle w:val="af"/>
              <w:numPr>
                <w:ilvl w:val="0"/>
                <w:numId w:val="5"/>
              </w:numPr>
              <w:suppressAutoHyphens/>
              <w:spacing w:line="276" w:lineRule="auto"/>
              <w:ind w:left="0"/>
              <w:jc w:val="both"/>
              <w:rPr>
                <w:sz w:val="28"/>
                <w:szCs w:val="28"/>
              </w:rPr>
            </w:pPr>
            <w:r>
              <w:rPr>
                <w:sz w:val="28"/>
                <w:szCs w:val="28"/>
              </w:rPr>
              <w:t>социальной и межкультурной коммуникации;</w:t>
            </w:r>
          </w:p>
          <w:p w:rsidR="007F7D54" w:rsidRDefault="007F7D54" w:rsidP="007F7D54">
            <w:pPr>
              <w:pStyle w:val="af"/>
              <w:numPr>
                <w:ilvl w:val="0"/>
                <w:numId w:val="5"/>
              </w:numPr>
              <w:suppressAutoHyphens/>
              <w:spacing w:line="276" w:lineRule="auto"/>
              <w:ind w:left="0"/>
              <w:jc w:val="both"/>
              <w:rPr>
                <w:sz w:val="28"/>
                <w:szCs w:val="28"/>
              </w:rPr>
            </w:pPr>
            <w:r>
              <w:rPr>
                <w:sz w:val="28"/>
                <w:szCs w:val="28"/>
              </w:rPr>
              <w:t xml:space="preserve">первоначальный опыт участия в гражданской жизни; </w:t>
            </w:r>
          </w:p>
          <w:p w:rsidR="007F7D54" w:rsidRDefault="007F7D54">
            <w:pPr>
              <w:pStyle w:val="af"/>
              <w:shd w:val="clear" w:color="auto" w:fill="FFFFFF"/>
              <w:autoSpaceDE w:val="0"/>
              <w:autoSpaceDN w:val="0"/>
              <w:adjustRightInd w:val="0"/>
              <w:ind w:left="0"/>
              <w:jc w:val="both"/>
              <w:rPr>
                <w:sz w:val="28"/>
                <w:szCs w:val="28"/>
              </w:rPr>
            </w:pPr>
          </w:p>
          <w:p w:rsidR="007F7D54" w:rsidRDefault="007F7D54" w:rsidP="007F7D54">
            <w:pPr>
              <w:pStyle w:val="af"/>
              <w:numPr>
                <w:ilvl w:val="0"/>
                <w:numId w:val="2"/>
              </w:numPr>
              <w:shd w:val="clear" w:color="auto" w:fill="FFFFFF"/>
              <w:autoSpaceDE w:val="0"/>
              <w:autoSpaceDN w:val="0"/>
              <w:adjustRightInd w:val="0"/>
              <w:ind w:left="0" w:hanging="212"/>
              <w:jc w:val="both"/>
              <w:rPr>
                <w:sz w:val="28"/>
                <w:szCs w:val="28"/>
              </w:rPr>
            </w:pPr>
            <w:r>
              <w:rPr>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родному языку, народным традициям, старшему поколению;</w:t>
            </w:r>
          </w:p>
          <w:p w:rsidR="007F7D54" w:rsidRDefault="007F7D54" w:rsidP="007F7D54">
            <w:pPr>
              <w:pStyle w:val="c8"/>
              <w:numPr>
                <w:ilvl w:val="0"/>
                <w:numId w:val="2"/>
              </w:numPr>
              <w:spacing w:before="0" w:beforeAutospacing="0" w:after="0" w:afterAutospacing="0"/>
              <w:ind w:left="0" w:hanging="212"/>
              <w:jc w:val="both"/>
              <w:rPr>
                <w:color w:val="000000"/>
                <w:sz w:val="28"/>
                <w:szCs w:val="28"/>
              </w:rPr>
            </w:pPr>
            <w:r>
              <w:rPr>
                <w:rStyle w:val="c1"/>
                <w:rFonts w:eastAsia="Courier New"/>
                <w:color w:val="000000"/>
                <w:sz w:val="28"/>
                <w:szCs w:val="28"/>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7F7D54" w:rsidRDefault="007F7D54" w:rsidP="007F7D54">
            <w:pPr>
              <w:pStyle w:val="c8"/>
              <w:numPr>
                <w:ilvl w:val="0"/>
                <w:numId w:val="2"/>
              </w:numPr>
              <w:spacing w:before="0" w:beforeAutospacing="0" w:after="0" w:afterAutospacing="0"/>
              <w:ind w:left="0" w:hanging="212"/>
              <w:jc w:val="both"/>
              <w:rPr>
                <w:rStyle w:val="c1"/>
                <w:rFonts w:eastAsia="Courier New"/>
              </w:rPr>
            </w:pPr>
            <w:r>
              <w:rPr>
                <w:rStyle w:val="c1"/>
                <w:rFonts w:eastAsia="Courier New"/>
                <w:color w:val="000000"/>
                <w:sz w:val="28"/>
                <w:szCs w:val="28"/>
              </w:rPr>
              <w:lastRenderedPageBreak/>
              <w:t>принятие обучающимся базовых национальных ценностей, национальных и этнических духовных традиций;</w:t>
            </w:r>
          </w:p>
          <w:p w:rsidR="007F7D54" w:rsidRDefault="007F7D54" w:rsidP="007F7D54">
            <w:pPr>
              <w:pStyle w:val="c8"/>
              <w:numPr>
                <w:ilvl w:val="0"/>
                <w:numId w:val="2"/>
              </w:numPr>
              <w:spacing w:before="0" w:beforeAutospacing="0" w:after="0" w:afterAutospacing="0"/>
              <w:ind w:left="0" w:hanging="212"/>
              <w:jc w:val="both"/>
              <w:rPr>
                <w:rFonts w:eastAsia="Courier New"/>
              </w:rPr>
            </w:pPr>
            <w:r>
              <w:rPr>
                <w:rStyle w:val="c1"/>
                <w:rFonts w:eastAsia="Courier New"/>
                <w:color w:val="000000"/>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tc>
      </w:tr>
      <w:tr w:rsidR="007F7D54" w:rsidTr="007F7D54">
        <w:tc>
          <w:tcPr>
            <w:tcW w:w="3190" w:type="dxa"/>
            <w:tcBorders>
              <w:top w:val="single" w:sz="4" w:space="0" w:color="auto"/>
              <w:left w:val="single" w:sz="4" w:space="0" w:color="auto"/>
              <w:bottom w:val="single" w:sz="4" w:space="0" w:color="auto"/>
              <w:right w:val="single" w:sz="4" w:space="0" w:color="auto"/>
            </w:tcBorders>
          </w:tcPr>
          <w:p w:rsidR="007F7D54" w:rsidRDefault="007F7D54">
            <w:pPr>
              <w:rPr>
                <w:b/>
                <w:color w:val="000000"/>
                <w:sz w:val="28"/>
                <w:szCs w:val="28"/>
              </w:rPr>
            </w:pPr>
            <w:r>
              <w:rPr>
                <w:b/>
                <w:color w:val="000000"/>
                <w:sz w:val="28"/>
                <w:szCs w:val="28"/>
              </w:rPr>
              <w:lastRenderedPageBreak/>
              <w:t xml:space="preserve">3 уровень </w:t>
            </w:r>
          </w:p>
          <w:p w:rsidR="007F7D54" w:rsidRDefault="007F7D54">
            <w:pPr>
              <w:rPr>
                <w:color w:val="000000"/>
                <w:sz w:val="28"/>
                <w:szCs w:val="28"/>
                <w:u w:val="single"/>
              </w:rPr>
            </w:pPr>
            <w:r>
              <w:rPr>
                <w:b/>
                <w:color w:val="000000"/>
                <w:sz w:val="28"/>
                <w:szCs w:val="28"/>
                <w:u w:val="single"/>
              </w:rPr>
              <w:t>Я-гражданин!</w:t>
            </w:r>
          </w:p>
          <w:p w:rsidR="007F7D54" w:rsidRDefault="007F7D54">
            <w:pPr>
              <w:rPr>
                <w:b/>
                <w:color w:val="000000"/>
                <w:sz w:val="28"/>
                <w:szCs w:val="28"/>
              </w:rPr>
            </w:pPr>
          </w:p>
        </w:tc>
        <w:tc>
          <w:tcPr>
            <w:tcW w:w="6132" w:type="dxa"/>
            <w:tcBorders>
              <w:top w:val="single" w:sz="4" w:space="0" w:color="auto"/>
              <w:left w:val="single" w:sz="4" w:space="0" w:color="auto"/>
              <w:bottom w:val="single" w:sz="4" w:space="0" w:color="auto"/>
              <w:right w:val="single" w:sz="4" w:space="0" w:color="auto"/>
            </w:tcBorders>
          </w:tcPr>
          <w:p w:rsidR="007F7D54" w:rsidRDefault="007F7D54">
            <w:pPr>
              <w:rPr>
                <w:b/>
                <w:sz w:val="28"/>
                <w:szCs w:val="28"/>
              </w:rPr>
            </w:pPr>
            <w:r>
              <w:rPr>
                <w:b/>
                <w:sz w:val="28"/>
                <w:szCs w:val="28"/>
              </w:rPr>
              <w:t>применение в социуме</w:t>
            </w:r>
          </w:p>
          <w:p w:rsidR="007F7D54" w:rsidRDefault="007F7D54" w:rsidP="007F7D54">
            <w:pPr>
              <w:pStyle w:val="af"/>
              <w:numPr>
                <w:ilvl w:val="0"/>
                <w:numId w:val="6"/>
              </w:numPr>
              <w:suppressAutoHyphens/>
              <w:spacing w:line="276" w:lineRule="auto"/>
              <w:ind w:left="0"/>
              <w:jc w:val="both"/>
              <w:rPr>
                <w:color w:val="0D0D0D"/>
                <w:sz w:val="28"/>
                <w:szCs w:val="28"/>
              </w:rPr>
            </w:pPr>
            <w:r>
              <w:rPr>
                <w:color w:val="0D0D0D"/>
                <w:sz w:val="28"/>
                <w:szCs w:val="28"/>
              </w:rPr>
              <w:t xml:space="preserve">самоорганизации; </w:t>
            </w:r>
          </w:p>
          <w:p w:rsidR="007F7D54" w:rsidRDefault="007F7D54" w:rsidP="007F7D54">
            <w:pPr>
              <w:pStyle w:val="af"/>
              <w:numPr>
                <w:ilvl w:val="0"/>
                <w:numId w:val="7"/>
              </w:numPr>
              <w:suppressAutoHyphens/>
              <w:spacing w:line="276" w:lineRule="auto"/>
              <w:ind w:left="0"/>
              <w:jc w:val="both"/>
              <w:rPr>
                <w:color w:val="0D0D0D"/>
                <w:sz w:val="28"/>
                <w:szCs w:val="28"/>
              </w:rPr>
            </w:pPr>
            <w:r>
              <w:rPr>
                <w:color w:val="0D0D0D"/>
                <w:sz w:val="28"/>
                <w:szCs w:val="28"/>
              </w:rPr>
              <w:t xml:space="preserve">общения с представителями других поколений, с участниками и очевидцами войн; </w:t>
            </w:r>
          </w:p>
          <w:p w:rsidR="007F7D54" w:rsidRDefault="007F7D54" w:rsidP="007F7D54">
            <w:pPr>
              <w:pStyle w:val="af"/>
              <w:numPr>
                <w:ilvl w:val="0"/>
                <w:numId w:val="7"/>
              </w:numPr>
              <w:suppressAutoHyphens/>
              <w:spacing w:line="276" w:lineRule="auto"/>
              <w:ind w:left="0"/>
              <w:jc w:val="both"/>
              <w:rPr>
                <w:color w:val="0D0D0D"/>
                <w:sz w:val="28"/>
                <w:szCs w:val="28"/>
              </w:rPr>
            </w:pPr>
            <w:r>
              <w:rPr>
                <w:color w:val="0D0D0D"/>
                <w:sz w:val="28"/>
                <w:szCs w:val="28"/>
              </w:rPr>
              <w:t>благотворительной деятельности;</w:t>
            </w:r>
          </w:p>
          <w:p w:rsidR="007F7D54" w:rsidRDefault="007F7D54" w:rsidP="007F7D54">
            <w:pPr>
              <w:pStyle w:val="af"/>
              <w:numPr>
                <w:ilvl w:val="0"/>
                <w:numId w:val="7"/>
              </w:numPr>
              <w:suppressAutoHyphens/>
              <w:spacing w:line="276" w:lineRule="auto"/>
              <w:ind w:left="0"/>
              <w:jc w:val="both"/>
              <w:rPr>
                <w:color w:val="0D0D0D"/>
                <w:sz w:val="28"/>
                <w:szCs w:val="28"/>
              </w:rPr>
            </w:pPr>
            <w:r>
              <w:rPr>
                <w:color w:val="0D0D0D"/>
                <w:sz w:val="28"/>
                <w:szCs w:val="28"/>
              </w:rPr>
              <w:t>шефской работы;</w:t>
            </w:r>
          </w:p>
          <w:p w:rsidR="007F7D54" w:rsidRDefault="007F7D54" w:rsidP="007F7D54">
            <w:pPr>
              <w:pStyle w:val="af"/>
              <w:numPr>
                <w:ilvl w:val="0"/>
                <w:numId w:val="7"/>
              </w:numPr>
              <w:suppressAutoHyphens/>
              <w:spacing w:line="276" w:lineRule="auto"/>
              <w:ind w:left="0"/>
              <w:jc w:val="both"/>
              <w:rPr>
                <w:color w:val="0D0D0D"/>
                <w:sz w:val="28"/>
                <w:szCs w:val="28"/>
              </w:rPr>
            </w:pPr>
            <w:r>
              <w:rPr>
                <w:color w:val="0D0D0D"/>
                <w:sz w:val="28"/>
                <w:szCs w:val="28"/>
              </w:rPr>
              <w:t xml:space="preserve">совместной деятельности с другими детьми и работы в команде. </w:t>
            </w:r>
          </w:p>
          <w:p w:rsidR="007F7D54" w:rsidRDefault="007F7D54">
            <w:pPr>
              <w:pStyle w:val="af"/>
              <w:ind w:left="0"/>
              <w:rPr>
                <w:sz w:val="28"/>
                <w:szCs w:val="28"/>
              </w:rPr>
            </w:pPr>
          </w:p>
          <w:p w:rsidR="007F7D54" w:rsidRDefault="007F7D54" w:rsidP="007F7D54">
            <w:pPr>
              <w:pStyle w:val="af"/>
              <w:numPr>
                <w:ilvl w:val="0"/>
                <w:numId w:val="8"/>
              </w:numPr>
              <w:ind w:left="0" w:hanging="212"/>
              <w:rPr>
                <w:sz w:val="28"/>
                <w:szCs w:val="28"/>
              </w:rPr>
            </w:pPr>
            <w:r>
              <w:rPr>
                <w:sz w:val="28"/>
                <w:szCs w:val="28"/>
              </w:rPr>
              <w:t>способности учащихся осознанно и активно  участвовать в жизни своего Отечества;</w:t>
            </w:r>
          </w:p>
          <w:p w:rsidR="007F7D54" w:rsidRDefault="007F7D54" w:rsidP="007F7D54">
            <w:pPr>
              <w:pStyle w:val="af"/>
              <w:numPr>
                <w:ilvl w:val="0"/>
                <w:numId w:val="8"/>
              </w:numPr>
              <w:ind w:left="0" w:hanging="212"/>
              <w:rPr>
                <w:sz w:val="28"/>
                <w:szCs w:val="28"/>
              </w:rPr>
            </w:pPr>
            <w:r>
              <w:rPr>
                <w:sz w:val="28"/>
                <w:szCs w:val="28"/>
              </w:rPr>
              <w:t>проявление логических умений сравнивать, определять главное и использовать полученные знания в повседневной жизни;</w:t>
            </w:r>
          </w:p>
          <w:p w:rsidR="007F7D54" w:rsidRDefault="007F7D54" w:rsidP="007F7D54">
            <w:pPr>
              <w:pStyle w:val="af"/>
              <w:numPr>
                <w:ilvl w:val="0"/>
                <w:numId w:val="8"/>
              </w:numPr>
              <w:ind w:left="0" w:hanging="212"/>
              <w:rPr>
                <w:sz w:val="28"/>
                <w:szCs w:val="28"/>
              </w:rPr>
            </w:pPr>
            <w:r>
              <w:rPr>
                <w:sz w:val="28"/>
                <w:szCs w:val="28"/>
              </w:rPr>
              <w:t>применение знаний по обеспечению правовой безопасности;</w:t>
            </w:r>
          </w:p>
          <w:p w:rsidR="007F7D54" w:rsidRDefault="007F7D54" w:rsidP="007F7D54">
            <w:pPr>
              <w:pStyle w:val="af"/>
              <w:numPr>
                <w:ilvl w:val="0"/>
                <w:numId w:val="8"/>
              </w:numPr>
              <w:ind w:left="0" w:hanging="212"/>
              <w:rPr>
                <w:sz w:val="28"/>
                <w:szCs w:val="28"/>
              </w:rPr>
            </w:pPr>
            <w:r>
              <w:rPr>
                <w:sz w:val="28"/>
                <w:szCs w:val="28"/>
              </w:rPr>
              <w:t>самостоятельность при решении социальных и бытовых проблем в сложных жизненных ситуациях.</w:t>
            </w:r>
          </w:p>
        </w:tc>
      </w:tr>
    </w:tbl>
    <w:p w:rsidR="007F7D54" w:rsidRDefault="007F7D54" w:rsidP="007F7D54">
      <w:pPr>
        <w:shd w:val="clear" w:color="auto" w:fill="FFFFFF"/>
        <w:jc w:val="both"/>
        <w:rPr>
          <w:bCs/>
          <w:sz w:val="28"/>
          <w:szCs w:val="28"/>
        </w:rPr>
      </w:pPr>
    </w:p>
    <w:p w:rsidR="007F7D54" w:rsidRDefault="007F7D54" w:rsidP="007F7D54">
      <w:pPr>
        <w:shd w:val="clear" w:color="auto" w:fill="FFFFFF"/>
        <w:jc w:val="both"/>
        <w:rPr>
          <w:b/>
          <w:sz w:val="28"/>
          <w:szCs w:val="28"/>
        </w:rPr>
      </w:pPr>
      <w:r>
        <w:rPr>
          <w:bCs/>
          <w:sz w:val="28"/>
          <w:szCs w:val="28"/>
        </w:rPr>
        <w:t>В результате реализации направления «</w:t>
      </w:r>
      <w:r>
        <w:rPr>
          <w:sz w:val="28"/>
          <w:szCs w:val="28"/>
        </w:rPr>
        <w:t>Воспитание гражданственности, патриотизма, уважения к правам, свободам и обязанностям человека</w:t>
      </w:r>
      <w:r>
        <w:rPr>
          <w:bCs/>
          <w:sz w:val="28"/>
          <w:szCs w:val="28"/>
        </w:rPr>
        <w:t xml:space="preserve">» будут </w:t>
      </w:r>
      <w:r>
        <w:rPr>
          <w:b/>
          <w:bCs/>
          <w:sz w:val="28"/>
          <w:szCs w:val="28"/>
        </w:rPr>
        <w:t>сформированы следующие ценности:</w:t>
      </w:r>
      <w:r>
        <w:rPr>
          <w:b/>
          <w:sz w:val="28"/>
          <w:szCs w:val="28"/>
        </w:rPr>
        <w:t xml:space="preserve"> </w:t>
      </w:r>
    </w:p>
    <w:p w:rsidR="007F7D54" w:rsidRDefault="007F7D54" w:rsidP="007F7D54">
      <w:pPr>
        <w:widowControl w:val="0"/>
        <w:numPr>
          <w:ilvl w:val="0"/>
          <w:numId w:val="9"/>
        </w:numPr>
        <w:shd w:val="clear" w:color="auto" w:fill="FFFFFF"/>
        <w:suppressAutoHyphens/>
        <w:autoSpaceDE w:val="0"/>
        <w:ind w:left="0"/>
        <w:jc w:val="both"/>
        <w:rPr>
          <w:sz w:val="28"/>
          <w:szCs w:val="28"/>
        </w:rPr>
      </w:pPr>
      <w:r>
        <w:rPr>
          <w:sz w:val="28"/>
          <w:szCs w:val="28"/>
        </w:rPr>
        <w:t>ценностное отношение к России, своему народу, своему краю;</w:t>
      </w:r>
    </w:p>
    <w:p w:rsidR="007F7D54" w:rsidRDefault="007F7D54" w:rsidP="007F7D54">
      <w:pPr>
        <w:widowControl w:val="0"/>
        <w:numPr>
          <w:ilvl w:val="0"/>
          <w:numId w:val="9"/>
        </w:numPr>
        <w:shd w:val="clear" w:color="auto" w:fill="FFFFFF"/>
        <w:suppressAutoHyphens/>
        <w:autoSpaceDE w:val="0"/>
        <w:ind w:left="0"/>
        <w:jc w:val="both"/>
        <w:rPr>
          <w:sz w:val="28"/>
          <w:szCs w:val="28"/>
        </w:rPr>
      </w:pPr>
      <w:r>
        <w:rPr>
          <w:sz w:val="28"/>
          <w:szCs w:val="28"/>
        </w:rPr>
        <w:t>ценностное отношение к правовому государству, гражданскому обществу, закону и правопорядку.</w:t>
      </w:r>
    </w:p>
    <w:p w:rsidR="007F7D54" w:rsidRDefault="007F7D54" w:rsidP="007F7D54">
      <w:pPr>
        <w:shd w:val="clear" w:color="auto" w:fill="FFFFFF"/>
        <w:jc w:val="both"/>
        <w:rPr>
          <w:sz w:val="28"/>
          <w:szCs w:val="28"/>
        </w:rPr>
      </w:pPr>
    </w:p>
    <w:p w:rsidR="007F7D54" w:rsidRDefault="007F7D54" w:rsidP="007F7D54">
      <w:pPr>
        <w:shd w:val="clear" w:color="auto" w:fill="FFFFFF"/>
        <w:jc w:val="both"/>
        <w:rPr>
          <w:b/>
          <w:sz w:val="28"/>
          <w:szCs w:val="28"/>
        </w:rPr>
      </w:pPr>
      <w:r>
        <w:rPr>
          <w:b/>
          <w:sz w:val="28"/>
          <w:szCs w:val="28"/>
        </w:rPr>
        <w:t>раскрыты и развиты способности:</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 xml:space="preserve">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 xml:space="preserve">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 xml:space="preserve"> понимание и одобрение правил поведения в обществе, уважение органов и </w:t>
      </w:r>
      <w:r>
        <w:rPr>
          <w:sz w:val="28"/>
          <w:szCs w:val="28"/>
          <w:lang w:bidi="ru-RU"/>
        </w:rPr>
        <w:lastRenderedPageBreak/>
        <w:t>лиц, охраняющих общественный порядок;</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 осознание конституционного долга и обязанностей гражданина своей Родины;</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иметь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7F7D54" w:rsidRDefault="007F7D54" w:rsidP="007F7D54">
      <w:pPr>
        <w:widowControl w:val="0"/>
        <w:numPr>
          <w:ilvl w:val="0"/>
          <w:numId w:val="10"/>
        </w:numPr>
        <w:suppressAutoHyphens/>
        <w:autoSpaceDE w:val="0"/>
        <w:ind w:left="0"/>
        <w:jc w:val="both"/>
        <w:rPr>
          <w:sz w:val="28"/>
          <w:szCs w:val="28"/>
          <w:lang w:bidi="ru-RU"/>
        </w:rPr>
      </w:pPr>
      <w:r>
        <w:rPr>
          <w:sz w:val="28"/>
          <w:szCs w:val="28"/>
          <w:lang w:bidi="ru-RU"/>
        </w:rPr>
        <w:t> 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w:t>
      </w:r>
    </w:p>
    <w:p w:rsidR="007F7D54" w:rsidRDefault="007F7D54" w:rsidP="007F7D54">
      <w:pPr>
        <w:widowControl w:val="0"/>
        <w:suppressAutoHyphens/>
        <w:autoSpaceDE w:val="0"/>
        <w:jc w:val="both"/>
        <w:rPr>
          <w:sz w:val="28"/>
          <w:szCs w:val="28"/>
          <w:lang w:bidi="ru-RU"/>
        </w:rPr>
      </w:pPr>
    </w:p>
    <w:p w:rsidR="007F7D54" w:rsidRDefault="007F7D54" w:rsidP="007F7D54">
      <w:pPr>
        <w:widowControl w:val="0"/>
        <w:suppressAutoHyphens/>
        <w:autoSpaceDE w:val="0"/>
        <w:ind w:left="426"/>
        <w:jc w:val="center"/>
        <w:rPr>
          <w:b/>
          <w:color w:val="0070C0"/>
          <w:sz w:val="28"/>
          <w:szCs w:val="28"/>
          <w:lang w:bidi="ru-RU"/>
        </w:rPr>
      </w:pPr>
      <w:r>
        <w:rPr>
          <w:b/>
          <w:color w:val="0070C0"/>
          <w:sz w:val="28"/>
          <w:szCs w:val="28"/>
          <w:lang w:bidi="ru-RU"/>
        </w:rPr>
        <w:t>Фомы  реализации:</w:t>
      </w:r>
    </w:p>
    <w:p w:rsidR="007F7D54" w:rsidRDefault="007F7D54" w:rsidP="007F7D54">
      <w:pPr>
        <w:widowControl w:val="0"/>
        <w:suppressAutoHyphens/>
        <w:autoSpaceDE w:val="0"/>
        <w:jc w:val="both"/>
        <w:rPr>
          <w:sz w:val="28"/>
          <w:szCs w:val="28"/>
          <w:lang w:bidi="ru-RU"/>
        </w:rPr>
      </w:pPr>
    </w:p>
    <w:tbl>
      <w:tblPr>
        <w:tblW w:w="9407" w:type="dxa"/>
        <w:tblInd w:w="-56" w:type="dxa"/>
        <w:tblLayout w:type="fixed"/>
        <w:tblLook w:val="04A0" w:firstRow="1" w:lastRow="0" w:firstColumn="1" w:lastColumn="0" w:noHBand="0" w:noVBand="1"/>
      </w:tblPr>
      <w:tblGrid>
        <w:gridCol w:w="2871"/>
        <w:gridCol w:w="3338"/>
        <w:gridCol w:w="3198"/>
      </w:tblGrid>
      <w:tr w:rsidR="007F7D54" w:rsidTr="00A77FAC">
        <w:tc>
          <w:tcPr>
            <w:tcW w:w="2871"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Воспитательные задачи</w:t>
            </w:r>
          </w:p>
        </w:tc>
        <w:tc>
          <w:tcPr>
            <w:tcW w:w="3338"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Ключевые дела</w:t>
            </w:r>
          </w:p>
        </w:tc>
        <w:tc>
          <w:tcPr>
            <w:tcW w:w="3198" w:type="dxa"/>
            <w:tcBorders>
              <w:top w:val="single" w:sz="4" w:space="0" w:color="000000"/>
              <w:left w:val="single" w:sz="4" w:space="0" w:color="000000"/>
              <w:bottom w:val="single" w:sz="4" w:space="0" w:color="000000"/>
              <w:right w:val="single" w:sz="4" w:space="0" w:color="000000"/>
            </w:tcBorders>
            <w:hideMark/>
          </w:tcPr>
          <w:p w:rsidR="007F7D54" w:rsidRDefault="007F7D54">
            <w:pPr>
              <w:snapToGrid w:val="0"/>
              <w:jc w:val="center"/>
              <w:rPr>
                <w:b/>
                <w:color w:val="0070C0"/>
                <w:sz w:val="28"/>
                <w:szCs w:val="28"/>
              </w:rPr>
            </w:pPr>
            <w:r>
              <w:rPr>
                <w:b/>
                <w:color w:val="0070C0"/>
                <w:sz w:val="28"/>
                <w:szCs w:val="28"/>
              </w:rPr>
              <w:t>Формы работы</w:t>
            </w:r>
          </w:p>
        </w:tc>
      </w:tr>
      <w:tr w:rsidR="007F7D54" w:rsidTr="00A77FAC">
        <w:tc>
          <w:tcPr>
            <w:tcW w:w="2871" w:type="dxa"/>
            <w:tcBorders>
              <w:top w:val="single" w:sz="4" w:space="0" w:color="000000"/>
              <w:left w:val="single" w:sz="4" w:space="0" w:color="000000"/>
              <w:bottom w:val="single" w:sz="4" w:space="0" w:color="000000"/>
              <w:right w:val="nil"/>
            </w:tcBorders>
            <w:shd w:val="clear" w:color="auto" w:fill="FFFFFF"/>
            <w:hideMark/>
          </w:tcPr>
          <w:p w:rsidR="007F7D54" w:rsidRDefault="007F7D54" w:rsidP="007F7D54">
            <w:pPr>
              <w:numPr>
                <w:ilvl w:val="0"/>
                <w:numId w:val="11"/>
              </w:numPr>
              <w:autoSpaceDE w:val="0"/>
              <w:snapToGrid w:val="0"/>
              <w:ind w:left="0"/>
              <w:rPr>
                <w:sz w:val="28"/>
                <w:szCs w:val="28"/>
              </w:rPr>
            </w:pPr>
            <w:r>
              <w:rPr>
                <w:sz w:val="28"/>
                <w:szCs w:val="28"/>
              </w:rPr>
              <w:t>воспитание чувства патриотизма, сопричастности к героической истории Российского государства;</w:t>
            </w:r>
          </w:p>
          <w:p w:rsidR="007F7D54" w:rsidRDefault="007F7D54" w:rsidP="007F7D54">
            <w:pPr>
              <w:numPr>
                <w:ilvl w:val="0"/>
                <w:numId w:val="11"/>
              </w:numPr>
              <w:autoSpaceDE w:val="0"/>
              <w:ind w:left="0"/>
              <w:rPr>
                <w:sz w:val="28"/>
                <w:szCs w:val="28"/>
              </w:rPr>
            </w:pPr>
            <w:r>
              <w:rPr>
                <w:sz w:val="28"/>
                <w:szCs w:val="28"/>
              </w:rPr>
              <w:t>формирование у подрастающего поколения верности Родине, готовности к служению Отечеству и его защите;</w:t>
            </w:r>
          </w:p>
          <w:p w:rsidR="007F7D54" w:rsidRDefault="007F7D54" w:rsidP="007F7D54">
            <w:pPr>
              <w:numPr>
                <w:ilvl w:val="0"/>
                <w:numId w:val="11"/>
              </w:numPr>
              <w:autoSpaceDE w:val="0"/>
              <w:ind w:left="0"/>
              <w:rPr>
                <w:sz w:val="28"/>
                <w:szCs w:val="28"/>
              </w:rPr>
            </w:pPr>
            <w:r>
              <w:rPr>
                <w:sz w:val="28"/>
                <w:szCs w:val="28"/>
              </w:rPr>
              <w:t>формирование гражданского отношения к Родине;</w:t>
            </w:r>
          </w:p>
          <w:p w:rsidR="007F7D54" w:rsidRDefault="007F7D54" w:rsidP="007F7D54">
            <w:pPr>
              <w:numPr>
                <w:ilvl w:val="0"/>
                <w:numId w:val="11"/>
              </w:numPr>
              <w:autoSpaceDE w:val="0"/>
              <w:ind w:left="0"/>
              <w:rPr>
                <w:sz w:val="28"/>
                <w:szCs w:val="28"/>
              </w:rPr>
            </w:pPr>
            <w:r>
              <w:rPr>
                <w:sz w:val="28"/>
                <w:szCs w:val="28"/>
              </w:rPr>
              <w:t>воспитание верности духовным традициям России;</w:t>
            </w:r>
          </w:p>
          <w:p w:rsidR="007F7D54" w:rsidRDefault="007F7D54" w:rsidP="007F7D54">
            <w:pPr>
              <w:pStyle w:val="af"/>
              <w:numPr>
                <w:ilvl w:val="0"/>
                <w:numId w:val="11"/>
              </w:numPr>
              <w:suppressAutoHyphens/>
              <w:autoSpaceDE w:val="0"/>
              <w:spacing w:line="276" w:lineRule="auto"/>
              <w:ind w:left="0"/>
              <w:jc w:val="both"/>
              <w:rPr>
                <w:sz w:val="28"/>
                <w:szCs w:val="28"/>
              </w:rPr>
            </w:pPr>
            <w:r>
              <w:rPr>
                <w:sz w:val="28"/>
                <w:szCs w:val="28"/>
              </w:rPr>
              <w:t>развитие общественной активности, воспитание сознательного отношения к народному достоянию, уважения к национальным традициям.</w:t>
            </w:r>
          </w:p>
        </w:tc>
        <w:tc>
          <w:tcPr>
            <w:tcW w:w="3338" w:type="dxa"/>
            <w:tcBorders>
              <w:top w:val="single" w:sz="4" w:space="0" w:color="000000"/>
              <w:left w:val="single" w:sz="4" w:space="0" w:color="000000"/>
              <w:bottom w:val="single" w:sz="4" w:space="0" w:color="000000"/>
              <w:right w:val="nil"/>
            </w:tcBorders>
          </w:tcPr>
          <w:p w:rsidR="007F7D54" w:rsidRDefault="007F7D54" w:rsidP="007F7D54">
            <w:pPr>
              <w:numPr>
                <w:ilvl w:val="0"/>
                <w:numId w:val="11"/>
              </w:numPr>
              <w:tabs>
                <w:tab w:val="left" w:pos="0"/>
              </w:tabs>
              <w:autoSpaceDE w:val="0"/>
              <w:snapToGrid w:val="0"/>
              <w:ind w:left="0"/>
              <w:rPr>
                <w:sz w:val="28"/>
                <w:szCs w:val="28"/>
              </w:rPr>
            </w:pPr>
            <w:r>
              <w:rPr>
                <w:sz w:val="28"/>
                <w:szCs w:val="28"/>
              </w:rPr>
              <w:t>Дни воинской славы;</w:t>
            </w:r>
          </w:p>
          <w:p w:rsidR="007F7D54" w:rsidRDefault="007F7D54" w:rsidP="007F7D54">
            <w:pPr>
              <w:numPr>
                <w:ilvl w:val="0"/>
                <w:numId w:val="11"/>
              </w:numPr>
              <w:tabs>
                <w:tab w:val="left" w:pos="0"/>
              </w:tabs>
              <w:autoSpaceDE w:val="0"/>
              <w:ind w:left="0"/>
              <w:rPr>
                <w:sz w:val="28"/>
                <w:szCs w:val="28"/>
              </w:rPr>
            </w:pPr>
            <w:r>
              <w:rPr>
                <w:sz w:val="28"/>
                <w:szCs w:val="28"/>
              </w:rPr>
              <w:t>День образования Краснодарского края;</w:t>
            </w:r>
          </w:p>
          <w:p w:rsidR="007F7D54" w:rsidRDefault="007F7D54" w:rsidP="007F7D54">
            <w:pPr>
              <w:numPr>
                <w:ilvl w:val="0"/>
                <w:numId w:val="11"/>
              </w:numPr>
              <w:tabs>
                <w:tab w:val="left" w:pos="0"/>
              </w:tabs>
              <w:autoSpaceDE w:val="0"/>
              <w:ind w:left="0"/>
              <w:rPr>
                <w:sz w:val="28"/>
                <w:szCs w:val="28"/>
              </w:rPr>
            </w:pPr>
            <w:r>
              <w:rPr>
                <w:sz w:val="28"/>
                <w:szCs w:val="28"/>
              </w:rPr>
              <w:t>День флага Краснодарского края;</w:t>
            </w:r>
          </w:p>
          <w:p w:rsidR="007F7D54" w:rsidRDefault="007F7D54" w:rsidP="007F7D54">
            <w:pPr>
              <w:numPr>
                <w:ilvl w:val="0"/>
                <w:numId w:val="11"/>
              </w:numPr>
              <w:tabs>
                <w:tab w:val="left" w:pos="0"/>
              </w:tabs>
              <w:autoSpaceDE w:val="0"/>
              <w:ind w:left="0"/>
              <w:rPr>
                <w:sz w:val="28"/>
                <w:szCs w:val="28"/>
              </w:rPr>
            </w:pPr>
            <w:r>
              <w:rPr>
                <w:sz w:val="28"/>
                <w:szCs w:val="28"/>
              </w:rPr>
              <w:t>День народного единства;</w:t>
            </w:r>
          </w:p>
          <w:p w:rsidR="007F7D54" w:rsidRDefault="007F7D54" w:rsidP="007F7D54">
            <w:pPr>
              <w:numPr>
                <w:ilvl w:val="0"/>
                <w:numId w:val="11"/>
              </w:numPr>
              <w:tabs>
                <w:tab w:val="left" w:pos="0"/>
              </w:tabs>
              <w:autoSpaceDE w:val="0"/>
              <w:ind w:left="0"/>
              <w:rPr>
                <w:sz w:val="28"/>
                <w:szCs w:val="28"/>
              </w:rPr>
            </w:pPr>
            <w:r>
              <w:rPr>
                <w:sz w:val="28"/>
                <w:szCs w:val="28"/>
              </w:rPr>
              <w:t xml:space="preserve">День освобождения </w:t>
            </w:r>
            <w:r w:rsidR="00EB5760">
              <w:rPr>
                <w:sz w:val="28"/>
                <w:szCs w:val="28"/>
              </w:rPr>
              <w:t xml:space="preserve">Тбилисского </w:t>
            </w:r>
            <w:bookmarkStart w:id="0" w:name="_GoBack"/>
            <w:bookmarkEnd w:id="0"/>
            <w:r>
              <w:rPr>
                <w:sz w:val="28"/>
                <w:szCs w:val="28"/>
              </w:rPr>
              <w:t>района от немецко-фашистских захватчиков;</w:t>
            </w:r>
          </w:p>
          <w:p w:rsidR="007F7D54" w:rsidRDefault="007F7D54" w:rsidP="007F7D54">
            <w:pPr>
              <w:numPr>
                <w:ilvl w:val="0"/>
                <w:numId w:val="11"/>
              </w:numPr>
              <w:tabs>
                <w:tab w:val="left" w:pos="0"/>
              </w:tabs>
              <w:autoSpaceDE w:val="0"/>
              <w:ind w:left="0"/>
              <w:rPr>
                <w:sz w:val="28"/>
                <w:szCs w:val="28"/>
              </w:rPr>
            </w:pPr>
            <w:r>
              <w:rPr>
                <w:sz w:val="28"/>
                <w:szCs w:val="28"/>
              </w:rPr>
              <w:t>День толерантности;</w:t>
            </w:r>
          </w:p>
          <w:p w:rsidR="007F7D54" w:rsidRDefault="007F7D54" w:rsidP="007F7D54">
            <w:pPr>
              <w:numPr>
                <w:ilvl w:val="0"/>
                <w:numId w:val="11"/>
              </w:numPr>
              <w:tabs>
                <w:tab w:val="left" w:pos="0"/>
              </w:tabs>
              <w:autoSpaceDE w:val="0"/>
              <w:ind w:left="0"/>
              <w:rPr>
                <w:sz w:val="28"/>
                <w:szCs w:val="28"/>
              </w:rPr>
            </w:pPr>
            <w:r>
              <w:rPr>
                <w:sz w:val="28"/>
                <w:szCs w:val="28"/>
              </w:rPr>
              <w:t>Месячник правовой культуры «Гражданином быть обязан»;</w:t>
            </w:r>
          </w:p>
          <w:p w:rsidR="007F7D54" w:rsidRDefault="007F7D54" w:rsidP="007F7D54">
            <w:pPr>
              <w:numPr>
                <w:ilvl w:val="0"/>
                <w:numId w:val="11"/>
              </w:numPr>
              <w:tabs>
                <w:tab w:val="left" w:pos="0"/>
              </w:tabs>
              <w:autoSpaceDE w:val="0"/>
              <w:ind w:left="0"/>
              <w:rPr>
                <w:sz w:val="28"/>
                <w:szCs w:val="28"/>
              </w:rPr>
            </w:pPr>
            <w:r>
              <w:rPr>
                <w:sz w:val="28"/>
                <w:szCs w:val="28"/>
              </w:rPr>
              <w:t>Неделя правовых знаний, посвященная Дню, Конституции;</w:t>
            </w:r>
          </w:p>
          <w:p w:rsidR="007F7D54" w:rsidRDefault="007F7D54" w:rsidP="007F7D54">
            <w:pPr>
              <w:numPr>
                <w:ilvl w:val="0"/>
                <w:numId w:val="11"/>
              </w:numPr>
              <w:tabs>
                <w:tab w:val="left" w:pos="0"/>
              </w:tabs>
              <w:autoSpaceDE w:val="0"/>
              <w:ind w:left="0"/>
              <w:rPr>
                <w:sz w:val="28"/>
                <w:szCs w:val="28"/>
              </w:rPr>
            </w:pPr>
            <w:r>
              <w:rPr>
                <w:sz w:val="28"/>
                <w:szCs w:val="28"/>
              </w:rPr>
              <w:t>Деловая игра «Имею право»;</w:t>
            </w:r>
          </w:p>
          <w:p w:rsidR="007F7D54" w:rsidRDefault="007F7D54" w:rsidP="007F7D54">
            <w:pPr>
              <w:numPr>
                <w:ilvl w:val="0"/>
                <w:numId w:val="11"/>
              </w:numPr>
              <w:tabs>
                <w:tab w:val="left" w:pos="0"/>
              </w:tabs>
              <w:autoSpaceDE w:val="0"/>
              <w:ind w:left="0"/>
              <w:rPr>
                <w:sz w:val="28"/>
                <w:szCs w:val="28"/>
              </w:rPr>
            </w:pPr>
            <w:r>
              <w:rPr>
                <w:sz w:val="28"/>
                <w:szCs w:val="28"/>
              </w:rPr>
              <w:t>Вечер вручения паспортов;</w:t>
            </w:r>
          </w:p>
          <w:p w:rsidR="007F7D54" w:rsidRDefault="007F7D54" w:rsidP="007F7D54">
            <w:pPr>
              <w:numPr>
                <w:ilvl w:val="0"/>
                <w:numId w:val="11"/>
              </w:numPr>
              <w:tabs>
                <w:tab w:val="left" w:pos="0"/>
              </w:tabs>
              <w:autoSpaceDE w:val="0"/>
              <w:ind w:left="0"/>
              <w:rPr>
                <w:sz w:val="28"/>
                <w:szCs w:val="28"/>
              </w:rPr>
            </w:pPr>
            <w:r>
              <w:rPr>
                <w:sz w:val="28"/>
                <w:szCs w:val="28"/>
              </w:rPr>
              <w:t>конкурс инсценированной военно-патриотической песни;</w:t>
            </w:r>
          </w:p>
          <w:p w:rsidR="007F7D54" w:rsidRDefault="007F7D54" w:rsidP="007F7D54">
            <w:pPr>
              <w:numPr>
                <w:ilvl w:val="0"/>
                <w:numId w:val="11"/>
              </w:numPr>
              <w:tabs>
                <w:tab w:val="left" w:pos="0"/>
              </w:tabs>
              <w:autoSpaceDE w:val="0"/>
              <w:ind w:left="0"/>
              <w:rPr>
                <w:sz w:val="28"/>
                <w:szCs w:val="28"/>
              </w:rPr>
            </w:pPr>
            <w:r>
              <w:rPr>
                <w:sz w:val="28"/>
                <w:szCs w:val="28"/>
              </w:rPr>
              <w:t xml:space="preserve"> месячник оборонно-массовой и военно-патриотической работы;</w:t>
            </w:r>
          </w:p>
          <w:p w:rsidR="007F7D54" w:rsidRDefault="007F7D54" w:rsidP="007F7D54">
            <w:pPr>
              <w:numPr>
                <w:ilvl w:val="0"/>
                <w:numId w:val="11"/>
              </w:numPr>
              <w:tabs>
                <w:tab w:val="left" w:pos="0"/>
              </w:tabs>
              <w:autoSpaceDE w:val="0"/>
              <w:ind w:left="0"/>
              <w:rPr>
                <w:sz w:val="28"/>
                <w:szCs w:val="28"/>
              </w:rPr>
            </w:pPr>
            <w:r>
              <w:rPr>
                <w:sz w:val="28"/>
                <w:szCs w:val="28"/>
              </w:rPr>
              <w:t xml:space="preserve">Акция «Память», посвящённая Дню вывода </w:t>
            </w:r>
            <w:r>
              <w:rPr>
                <w:sz w:val="28"/>
                <w:szCs w:val="28"/>
              </w:rPr>
              <w:lastRenderedPageBreak/>
              <w:t>Советских войск из Афганистана;</w:t>
            </w:r>
          </w:p>
          <w:p w:rsidR="007F7D54" w:rsidRDefault="007F7D54" w:rsidP="007F7D54">
            <w:pPr>
              <w:numPr>
                <w:ilvl w:val="0"/>
                <w:numId w:val="11"/>
              </w:numPr>
              <w:tabs>
                <w:tab w:val="left" w:pos="0"/>
              </w:tabs>
              <w:autoSpaceDE w:val="0"/>
              <w:ind w:left="0"/>
              <w:rPr>
                <w:sz w:val="28"/>
                <w:szCs w:val="28"/>
              </w:rPr>
            </w:pPr>
            <w:r>
              <w:rPr>
                <w:sz w:val="28"/>
                <w:szCs w:val="28"/>
              </w:rPr>
              <w:t>День космонавтики;</w:t>
            </w:r>
          </w:p>
          <w:p w:rsidR="007F7D54" w:rsidRDefault="007F7D54" w:rsidP="007F7D54">
            <w:pPr>
              <w:numPr>
                <w:ilvl w:val="0"/>
                <w:numId w:val="11"/>
              </w:numPr>
              <w:tabs>
                <w:tab w:val="left" w:pos="0"/>
              </w:tabs>
              <w:autoSpaceDE w:val="0"/>
              <w:ind w:left="0"/>
              <w:rPr>
                <w:sz w:val="28"/>
                <w:szCs w:val="28"/>
              </w:rPr>
            </w:pPr>
            <w:r>
              <w:rPr>
                <w:sz w:val="28"/>
                <w:szCs w:val="28"/>
              </w:rPr>
              <w:t>Операция «Забота»;</w:t>
            </w:r>
          </w:p>
          <w:p w:rsidR="007F7D54" w:rsidRDefault="007F7D54" w:rsidP="007F7D54">
            <w:pPr>
              <w:numPr>
                <w:ilvl w:val="0"/>
                <w:numId w:val="11"/>
              </w:numPr>
              <w:tabs>
                <w:tab w:val="left" w:pos="0"/>
              </w:tabs>
              <w:autoSpaceDE w:val="0"/>
              <w:ind w:left="0"/>
              <w:rPr>
                <w:sz w:val="28"/>
                <w:szCs w:val="28"/>
              </w:rPr>
            </w:pPr>
            <w:r>
              <w:rPr>
                <w:sz w:val="28"/>
                <w:szCs w:val="28"/>
              </w:rPr>
              <w:t xml:space="preserve"> «Никто не забыт. Ничто не забыто» (мероприятия, посвящённые Дню Победы);</w:t>
            </w:r>
          </w:p>
          <w:p w:rsidR="007F7D54" w:rsidRDefault="007F7D54" w:rsidP="007F7D54">
            <w:pPr>
              <w:numPr>
                <w:ilvl w:val="0"/>
                <w:numId w:val="11"/>
              </w:numPr>
              <w:tabs>
                <w:tab w:val="left" w:pos="0"/>
              </w:tabs>
              <w:autoSpaceDE w:val="0"/>
              <w:ind w:left="0"/>
              <w:rPr>
                <w:sz w:val="28"/>
                <w:szCs w:val="28"/>
              </w:rPr>
            </w:pPr>
            <w:r>
              <w:rPr>
                <w:sz w:val="28"/>
                <w:szCs w:val="28"/>
              </w:rPr>
              <w:t>«Связь четырех поколений» - вечер встречи;</w:t>
            </w:r>
          </w:p>
          <w:p w:rsidR="007F7D54" w:rsidRDefault="007F7D54" w:rsidP="007F7D54">
            <w:pPr>
              <w:numPr>
                <w:ilvl w:val="0"/>
                <w:numId w:val="11"/>
              </w:numPr>
              <w:tabs>
                <w:tab w:val="left" w:pos="0"/>
              </w:tabs>
              <w:autoSpaceDE w:val="0"/>
              <w:ind w:left="0"/>
              <w:rPr>
                <w:sz w:val="28"/>
                <w:szCs w:val="28"/>
              </w:rPr>
            </w:pPr>
            <w:r>
              <w:rPr>
                <w:sz w:val="28"/>
                <w:szCs w:val="28"/>
              </w:rPr>
              <w:t>День музея;</w:t>
            </w:r>
          </w:p>
          <w:p w:rsidR="007F7D54" w:rsidRDefault="007F7D54" w:rsidP="007F7D54">
            <w:pPr>
              <w:numPr>
                <w:ilvl w:val="0"/>
                <w:numId w:val="11"/>
              </w:numPr>
              <w:tabs>
                <w:tab w:val="left" w:pos="0"/>
              </w:tabs>
              <w:autoSpaceDE w:val="0"/>
              <w:ind w:left="0"/>
              <w:rPr>
                <w:sz w:val="28"/>
                <w:szCs w:val="28"/>
              </w:rPr>
            </w:pPr>
            <w:r>
              <w:rPr>
                <w:sz w:val="28"/>
                <w:szCs w:val="28"/>
              </w:rPr>
              <w:t>День России;</w:t>
            </w:r>
          </w:p>
          <w:p w:rsidR="007F7D54" w:rsidRDefault="007F7D54" w:rsidP="007F7D54">
            <w:pPr>
              <w:numPr>
                <w:ilvl w:val="0"/>
                <w:numId w:val="11"/>
              </w:numPr>
              <w:tabs>
                <w:tab w:val="left" w:pos="0"/>
              </w:tabs>
              <w:autoSpaceDE w:val="0"/>
              <w:ind w:left="0"/>
              <w:rPr>
                <w:sz w:val="28"/>
                <w:szCs w:val="28"/>
              </w:rPr>
            </w:pPr>
            <w:r>
              <w:rPr>
                <w:sz w:val="28"/>
                <w:szCs w:val="28"/>
              </w:rPr>
              <w:t>День памяти и скорби;</w:t>
            </w:r>
          </w:p>
          <w:p w:rsidR="007F7D54" w:rsidRDefault="007F7D54" w:rsidP="007F7D54">
            <w:pPr>
              <w:numPr>
                <w:ilvl w:val="0"/>
                <w:numId w:val="11"/>
              </w:numPr>
              <w:tabs>
                <w:tab w:val="left" w:pos="0"/>
              </w:tabs>
              <w:autoSpaceDE w:val="0"/>
              <w:ind w:left="0"/>
              <w:rPr>
                <w:sz w:val="28"/>
                <w:szCs w:val="28"/>
              </w:rPr>
            </w:pPr>
            <w:r>
              <w:rPr>
                <w:sz w:val="28"/>
                <w:szCs w:val="28"/>
              </w:rPr>
              <w:t xml:space="preserve">Деятельность военно-патр. клуба  </w:t>
            </w:r>
          </w:p>
          <w:p w:rsidR="007F7D54" w:rsidRDefault="007F7D54">
            <w:pPr>
              <w:jc w:val="both"/>
              <w:rPr>
                <w:sz w:val="28"/>
                <w:szCs w:val="28"/>
              </w:rPr>
            </w:pPr>
          </w:p>
        </w:tc>
        <w:tc>
          <w:tcPr>
            <w:tcW w:w="3198" w:type="dxa"/>
            <w:tcBorders>
              <w:top w:val="single" w:sz="4" w:space="0" w:color="000000"/>
              <w:left w:val="single" w:sz="4" w:space="0" w:color="000000"/>
              <w:bottom w:val="single" w:sz="4" w:space="0" w:color="000000"/>
              <w:right w:val="single" w:sz="4" w:space="0" w:color="000000"/>
            </w:tcBorders>
            <w:shd w:val="clear" w:color="auto" w:fill="FFFFFF"/>
            <w:hideMark/>
          </w:tcPr>
          <w:p w:rsidR="007F7D54" w:rsidRDefault="007F7D54">
            <w:pPr>
              <w:snapToGrid w:val="0"/>
              <w:jc w:val="both"/>
              <w:rPr>
                <w:sz w:val="28"/>
                <w:szCs w:val="28"/>
              </w:rPr>
            </w:pPr>
            <w:r>
              <w:rPr>
                <w:sz w:val="28"/>
                <w:szCs w:val="28"/>
              </w:rPr>
              <w:lastRenderedPageBreak/>
              <w:t>- День Памяти (неделя, месячник);</w:t>
            </w:r>
          </w:p>
          <w:p w:rsidR="007F7D54" w:rsidRDefault="007F7D54">
            <w:pPr>
              <w:jc w:val="both"/>
              <w:rPr>
                <w:sz w:val="28"/>
                <w:szCs w:val="28"/>
              </w:rPr>
            </w:pPr>
            <w:r>
              <w:rPr>
                <w:sz w:val="28"/>
                <w:szCs w:val="28"/>
              </w:rPr>
              <w:t xml:space="preserve">- Уроки мужества с приглашением ветеранов ВОВ и локальных войн, тружеников тыла, бывших малолетних узников фашизма, «детей войны»; </w:t>
            </w:r>
          </w:p>
          <w:p w:rsidR="007F7D54" w:rsidRDefault="007F7D54">
            <w:pPr>
              <w:jc w:val="both"/>
              <w:rPr>
                <w:sz w:val="28"/>
                <w:szCs w:val="28"/>
              </w:rPr>
            </w:pPr>
            <w:r>
              <w:rPr>
                <w:sz w:val="28"/>
                <w:szCs w:val="28"/>
              </w:rPr>
              <w:t xml:space="preserve">- тематические конкурсы рисунков, плакатов, стенных газет; </w:t>
            </w:r>
          </w:p>
          <w:p w:rsidR="007F7D54" w:rsidRDefault="007F7D54">
            <w:pPr>
              <w:jc w:val="both"/>
              <w:rPr>
                <w:sz w:val="28"/>
                <w:szCs w:val="28"/>
              </w:rPr>
            </w:pPr>
            <w:r>
              <w:rPr>
                <w:sz w:val="28"/>
                <w:szCs w:val="28"/>
              </w:rPr>
              <w:t>- уход за памятниками и могилами героев;</w:t>
            </w:r>
          </w:p>
          <w:p w:rsidR="007F7D54" w:rsidRDefault="007F7D54">
            <w:pPr>
              <w:jc w:val="both"/>
              <w:rPr>
                <w:sz w:val="28"/>
                <w:szCs w:val="28"/>
              </w:rPr>
            </w:pPr>
            <w:r>
              <w:rPr>
                <w:sz w:val="28"/>
                <w:szCs w:val="28"/>
              </w:rPr>
              <w:t>- тематические конкурсы чтецов, литературно-музыкальных композиций;</w:t>
            </w:r>
          </w:p>
          <w:p w:rsidR="007F7D54" w:rsidRDefault="007F7D54">
            <w:pPr>
              <w:jc w:val="both"/>
              <w:rPr>
                <w:sz w:val="28"/>
                <w:szCs w:val="28"/>
              </w:rPr>
            </w:pPr>
            <w:r>
              <w:rPr>
                <w:sz w:val="28"/>
                <w:szCs w:val="28"/>
              </w:rPr>
              <w:t>- конкурсы литературно-творческих работ;</w:t>
            </w:r>
          </w:p>
          <w:p w:rsidR="007F7D54" w:rsidRDefault="007F7D54">
            <w:pPr>
              <w:jc w:val="both"/>
              <w:rPr>
                <w:sz w:val="28"/>
                <w:szCs w:val="28"/>
              </w:rPr>
            </w:pPr>
            <w:r>
              <w:rPr>
                <w:sz w:val="28"/>
                <w:szCs w:val="28"/>
              </w:rPr>
              <w:t xml:space="preserve">- встречи с выдающимися гражданам (ветеранами, художниками, скульпторами); </w:t>
            </w:r>
          </w:p>
          <w:p w:rsidR="007F7D54" w:rsidRDefault="007F7D54">
            <w:pPr>
              <w:jc w:val="both"/>
              <w:rPr>
                <w:sz w:val="28"/>
                <w:szCs w:val="28"/>
              </w:rPr>
            </w:pPr>
            <w:r>
              <w:rPr>
                <w:sz w:val="28"/>
                <w:szCs w:val="28"/>
              </w:rPr>
              <w:t xml:space="preserve">- конкурсы и фестивали  инсценированной военной песни; </w:t>
            </w:r>
          </w:p>
          <w:p w:rsidR="007F7D54" w:rsidRDefault="007F7D54">
            <w:pPr>
              <w:jc w:val="both"/>
              <w:rPr>
                <w:sz w:val="28"/>
                <w:szCs w:val="28"/>
              </w:rPr>
            </w:pPr>
            <w:r>
              <w:rPr>
                <w:sz w:val="28"/>
                <w:szCs w:val="28"/>
              </w:rPr>
              <w:lastRenderedPageBreak/>
              <w:t>- торжественные тематические линейки; игры, конкурсы, викторины;</w:t>
            </w:r>
          </w:p>
          <w:p w:rsidR="007F7D54" w:rsidRDefault="007F7D54">
            <w:pPr>
              <w:jc w:val="both"/>
              <w:rPr>
                <w:sz w:val="28"/>
                <w:szCs w:val="28"/>
              </w:rPr>
            </w:pPr>
            <w:r>
              <w:rPr>
                <w:sz w:val="28"/>
                <w:szCs w:val="28"/>
              </w:rPr>
              <w:t xml:space="preserve">- акции милосердия («Остров детства», воинских частей); </w:t>
            </w:r>
          </w:p>
          <w:p w:rsidR="007F7D54" w:rsidRDefault="007F7D54">
            <w:pPr>
              <w:jc w:val="both"/>
              <w:rPr>
                <w:sz w:val="28"/>
                <w:szCs w:val="28"/>
              </w:rPr>
            </w:pPr>
            <w:r>
              <w:rPr>
                <w:sz w:val="28"/>
                <w:szCs w:val="28"/>
              </w:rPr>
              <w:t xml:space="preserve">- Вахта памяти; </w:t>
            </w:r>
          </w:p>
          <w:p w:rsidR="007F7D54" w:rsidRDefault="007F7D54">
            <w:pPr>
              <w:jc w:val="both"/>
              <w:rPr>
                <w:sz w:val="28"/>
                <w:szCs w:val="28"/>
              </w:rPr>
            </w:pPr>
            <w:r>
              <w:rPr>
                <w:sz w:val="28"/>
                <w:szCs w:val="28"/>
              </w:rPr>
              <w:t xml:space="preserve">- тематические вечера; </w:t>
            </w:r>
          </w:p>
          <w:p w:rsidR="007F7D54" w:rsidRDefault="007F7D54">
            <w:pPr>
              <w:jc w:val="both"/>
              <w:rPr>
                <w:sz w:val="28"/>
                <w:szCs w:val="28"/>
              </w:rPr>
            </w:pPr>
            <w:r>
              <w:rPr>
                <w:sz w:val="28"/>
                <w:szCs w:val="28"/>
              </w:rPr>
              <w:t xml:space="preserve">- музыкальные перемены </w:t>
            </w:r>
          </w:p>
          <w:p w:rsidR="007F7D54" w:rsidRDefault="007F7D54">
            <w:pPr>
              <w:jc w:val="both"/>
              <w:rPr>
                <w:sz w:val="28"/>
                <w:szCs w:val="28"/>
              </w:rPr>
            </w:pPr>
            <w:r>
              <w:rPr>
                <w:sz w:val="28"/>
                <w:szCs w:val="28"/>
              </w:rPr>
              <w:t>( песни ВОВ);</w:t>
            </w:r>
          </w:p>
          <w:p w:rsidR="007F7D54" w:rsidRDefault="007F7D54">
            <w:pPr>
              <w:tabs>
                <w:tab w:val="left" w:pos="0"/>
              </w:tabs>
              <w:jc w:val="both"/>
              <w:rPr>
                <w:sz w:val="28"/>
                <w:szCs w:val="28"/>
              </w:rPr>
            </w:pPr>
            <w:r>
              <w:rPr>
                <w:sz w:val="28"/>
                <w:szCs w:val="28"/>
              </w:rPr>
              <w:t xml:space="preserve">- беседы; </w:t>
            </w:r>
          </w:p>
          <w:p w:rsidR="007F7D54" w:rsidRDefault="007F7D54">
            <w:pPr>
              <w:tabs>
                <w:tab w:val="left" w:pos="0"/>
              </w:tabs>
              <w:jc w:val="both"/>
              <w:rPr>
                <w:sz w:val="28"/>
                <w:szCs w:val="28"/>
              </w:rPr>
            </w:pPr>
            <w:r>
              <w:rPr>
                <w:sz w:val="28"/>
                <w:szCs w:val="28"/>
              </w:rPr>
              <w:t xml:space="preserve">- экскурсии; </w:t>
            </w:r>
          </w:p>
          <w:p w:rsidR="007F7D54" w:rsidRDefault="007F7D54">
            <w:pPr>
              <w:tabs>
                <w:tab w:val="left" w:pos="0"/>
              </w:tabs>
              <w:jc w:val="both"/>
              <w:rPr>
                <w:sz w:val="28"/>
                <w:szCs w:val="28"/>
              </w:rPr>
            </w:pPr>
            <w:r>
              <w:rPr>
                <w:sz w:val="28"/>
                <w:szCs w:val="28"/>
              </w:rPr>
              <w:t>- просмотр кинофильмов;</w:t>
            </w:r>
          </w:p>
          <w:p w:rsidR="007F7D54" w:rsidRDefault="007F7D54">
            <w:pPr>
              <w:tabs>
                <w:tab w:val="left" w:pos="0"/>
              </w:tabs>
              <w:jc w:val="both"/>
              <w:rPr>
                <w:sz w:val="28"/>
                <w:szCs w:val="28"/>
              </w:rPr>
            </w:pPr>
            <w:r>
              <w:rPr>
                <w:sz w:val="28"/>
                <w:szCs w:val="28"/>
              </w:rPr>
              <w:t xml:space="preserve">-  путешествия по историческим и памятным местам; - сюжетно-ролевые игры; </w:t>
            </w:r>
          </w:p>
          <w:p w:rsidR="007F7D54" w:rsidRDefault="007F7D54">
            <w:pPr>
              <w:tabs>
                <w:tab w:val="left" w:pos="0"/>
              </w:tabs>
              <w:jc w:val="both"/>
              <w:rPr>
                <w:sz w:val="28"/>
                <w:szCs w:val="28"/>
              </w:rPr>
            </w:pPr>
            <w:r>
              <w:rPr>
                <w:sz w:val="28"/>
                <w:szCs w:val="28"/>
              </w:rPr>
              <w:t xml:space="preserve">- туристско-краеведческие экспедиции; </w:t>
            </w:r>
          </w:p>
          <w:p w:rsidR="007F7D54" w:rsidRDefault="007F7D54">
            <w:pPr>
              <w:tabs>
                <w:tab w:val="left" w:pos="0"/>
              </w:tabs>
              <w:jc w:val="both"/>
              <w:rPr>
                <w:sz w:val="28"/>
                <w:szCs w:val="28"/>
              </w:rPr>
            </w:pPr>
            <w:r>
              <w:rPr>
                <w:sz w:val="28"/>
                <w:szCs w:val="28"/>
              </w:rPr>
              <w:t>- встречи и беседы с представителями общественных организаций;</w:t>
            </w:r>
          </w:p>
          <w:p w:rsidR="007F7D54" w:rsidRDefault="007F7D54">
            <w:pPr>
              <w:tabs>
                <w:tab w:val="left" w:pos="0"/>
              </w:tabs>
              <w:jc w:val="both"/>
              <w:rPr>
                <w:sz w:val="28"/>
                <w:szCs w:val="28"/>
              </w:rPr>
            </w:pPr>
            <w:r>
              <w:rPr>
                <w:sz w:val="28"/>
                <w:szCs w:val="28"/>
              </w:rPr>
              <w:t xml:space="preserve">- социальные и творческие проекты; </w:t>
            </w:r>
          </w:p>
          <w:p w:rsidR="007F7D54" w:rsidRDefault="007F7D54">
            <w:pPr>
              <w:tabs>
                <w:tab w:val="left" w:pos="0"/>
              </w:tabs>
              <w:jc w:val="both"/>
              <w:rPr>
                <w:sz w:val="28"/>
                <w:szCs w:val="28"/>
              </w:rPr>
            </w:pPr>
            <w:r>
              <w:rPr>
                <w:sz w:val="28"/>
                <w:szCs w:val="28"/>
              </w:rPr>
              <w:t>- часы поэзии, литературные гостиные;</w:t>
            </w:r>
          </w:p>
          <w:p w:rsidR="007F7D54" w:rsidRDefault="007F7D54">
            <w:pPr>
              <w:tabs>
                <w:tab w:val="left" w:pos="0"/>
              </w:tabs>
              <w:jc w:val="both"/>
              <w:rPr>
                <w:sz w:val="28"/>
                <w:szCs w:val="28"/>
              </w:rPr>
            </w:pPr>
            <w:r>
              <w:rPr>
                <w:sz w:val="28"/>
                <w:szCs w:val="28"/>
              </w:rPr>
              <w:t>- интеллектуальные игры;</w:t>
            </w:r>
          </w:p>
          <w:p w:rsidR="007F7D54" w:rsidRDefault="007F7D54">
            <w:pPr>
              <w:tabs>
                <w:tab w:val="left" w:pos="0"/>
              </w:tabs>
              <w:jc w:val="both"/>
              <w:rPr>
                <w:sz w:val="28"/>
                <w:szCs w:val="28"/>
              </w:rPr>
            </w:pPr>
            <w:r>
              <w:rPr>
                <w:sz w:val="28"/>
                <w:szCs w:val="28"/>
              </w:rPr>
              <w:t>- заочные экскурсии-презентации;</w:t>
            </w:r>
          </w:p>
          <w:p w:rsidR="007F7D54" w:rsidRDefault="007F7D54">
            <w:pPr>
              <w:tabs>
                <w:tab w:val="left" w:pos="0"/>
              </w:tabs>
              <w:rPr>
                <w:sz w:val="28"/>
                <w:szCs w:val="28"/>
              </w:rPr>
            </w:pPr>
            <w:r>
              <w:rPr>
                <w:sz w:val="28"/>
                <w:szCs w:val="28"/>
              </w:rPr>
              <w:t>- классные часы.</w:t>
            </w:r>
          </w:p>
        </w:tc>
      </w:tr>
    </w:tbl>
    <w:p w:rsidR="007F7D54" w:rsidRDefault="007F7D54" w:rsidP="007F7D54">
      <w:pPr>
        <w:pStyle w:val="af"/>
        <w:spacing w:line="276" w:lineRule="auto"/>
        <w:ind w:left="0"/>
        <w:jc w:val="both"/>
        <w:rPr>
          <w:color w:val="0070C0"/>
          <w:sz w:val="28"/>
          <w:szCs w:val="28"/>
        </w:rPr>
      </w:pPr>
    </w:p>
    <w:p w:rsidR="007F7D54" w:rsidRDefault="007F7D54" w:rsidP="007F7D54">
      <w:pPr>
        <w:shd w:val="clear" w:color="auto" w:fill="FFFFFF"/>
        <w:autoSpaceDE w:val="0"/>
        <w:autoSpaceDN w:val="0"/>
        <w:adjustRightInd w:val="0"/>
        <w:jc w:val="both"/>
        <w:rPr>
          <w:color w:val="0070C0"/>
          <w:sz w:val="28"/>
          <w:szCs w:val="28"/>
        </w:rPr>
      </w:pPr>
      <w:r>
        <w:rPr>
          <w:b/>
          <w:bCs/>
          <w:color w:val="0070C0"/>
          <w:sz w:val="28"/>
          <w:szCs w:val="28"/>
        </w:rPr>
        <w:t>Совместная педагогическая деятельность семьи и школы:</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организация встреч учащихся школы с родителями-военнослужащими;</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посещение семей, в которых есть (или были) ветераны войны;</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привлечение родителей к подготовке и проведению праздников, мероприятий;</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изучение семейных традиций;</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организация и проведение семейных встреч, конкурсов и викторин;</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организация совместных экскурсий в музеи;</w:t>
      </w:r>
    </w:p>
    <w:p w:rsidR="007F7D54" w:rsidRDefault="007F7D54" w:rsidP="007F7D54">
      <w:pPr>
        <w:numPr>
          <w:ilvl w:val="0"/>
          <w:numId w:val="12"/>
        </w:numPr>
        <w:shd w:val="clear" w:color="auto" w:fill="FFFFFF"/>
        <w:autoSpaceDE w:val="0"/>
        <w:autoSpaceDN w:val="0"/>
        <w:adjustRightInd w:val="0"/>
        <w:jc w:val="both"/>
        <w:rPr>
          <w:sz w:val="28"/>
          <w:szCs w:val="28"/>
        </w:rPr>
      </w:pPr>
      <w:r>
        <w:rPr>
          <w:sz w:val="28"/>
          <w:szCs w:val="28"/>
        </w:rPr>
        <w:t>совместные проекты.</w:t>
      </w:r>
    </w:p>
    <w:p w:rsidR="007F7D54" w:rsidRDefault="007F7D54" w:rsidP="007F7D54">
      <w:pPr>
        <w:ind w:firstLine="454"/>
        <w:jc w:val="center"/>
        <w:rPr>
          <w:b/>
          <w:sz w:val="28"/>
          <w:szCs w:val="28"/>
          <w:lang w:bidi="ru-RU"/>
        </w:rPr>
      </w:pPr>
    </w:p>
    <w:p w:rsidR="007F7D54" w:rsidRDefault="007F7D54" w:rsidP="007F7D54">
      <w:pPr>
        <w:ind w:firstLine="454"/>
        <w:jc w:val="center"/>
        <w:rPr>
          <w:b/>
          <w:bCs/>
          <w:color w:val="0070C0"/>
          <w:sz w:val="28"/>
          <w:szCs w:val="28"/>
          <w:lang w:bidi="ru-RU"/>
        </w:rPr>
      </w:pPr>
      <w:r>
        <w:rPr>
          <w:b/>
          <w:color w:val="0070C0"/>
          <w:sz w:val="28"/>
          <w:szCs w:val="28"/>
          <w:lang w:bidi="ru-RU"/>
        </w:rPr>
        <w:t>Направление «В</w:t>
      </w:r>
      <w:r>
        <w:rPr>
          <w:b/>
          <w:bCs/>
          <w:color w:val="0070C0"/>
          <w:sz w:val="28"/>
          <w:szCs w:val="28"/>
          <w:lang w:bidi="ru-RU"/>
        </w:rPr>
        <w:t>оспитание социальной ответственности и компетентности»</w:t>
      </w:r>
    </w:p>
    <w:p w:rsidR="007F7D54" w:rsidRDefault="007F7D54" w:rsidP="007F7D54">
      <w:pPr>
        <w:ind w:firstLine="454"/>
        <w:jc w:val="center"/>
        <w:rPr>
          <w:b/>
          <w:bCs/>
          <w:color w:val="FF0000"/>
          <w:sz w:val="28"/>
          <w:szCs w:val="28"/>
          <w:lang w:bidi="ru-RU"/>
        </w:rPr>
      </w:pPr>
      <w:r>
        <w:rPr>
          <w:b/>
          <w:bCs/>
          <w:color w:val="FF0000"/>
          <w:sz w:val="28"/>
          <w:szCs w:val="28"/>
          <w:lang w:bidi="ru-RU"/>
        </w:rPr>
        <w:t xml:space="preserve">Модуль « Сотрудничество»  </w:t>
      </w:r>
    </w:p>
    <w:p w:rsidR="007F7D54" w:rsidRDefault="007F7D54" w:rsidP="007F7D54">
      <w:pPr>
        <w:ind w:firstLine="454"/>
        <w:jc w:val="both"/>
        <w:rPr>
          <w:b/>
          <w:bCs/>
          <w:sz w:val="28"/>
          <w:szCs w:val="28"/>
          <w:lang w:bidi="ru-RU"/>
        </w:rPr>
      </w:pPr>
      <w:r>
        <w:rPr>
          <w:bCs/>
          <w:sz w:val="28"/>
          <w:szCs w:val="28"/>
          <w:lang w:bidi="ru-RU"/>
        </w:rPr>
        <w:t xml:space="preserve">В результате реализации направления </w:t>
      </w:r>
      <w:r>
        <w:rPr>
          <w:sz w:val="28"/>
          <w:szCs w:val="28"/>
          <w:lang w:bidi="ru-RU"/>
        </w:rPr>
        <w:t>«В</w:t>
      </w:r>
      <w:r>
        <w:rPr>
          <w:bCs/>
          <w:sz w:val="28"/>
          <w:szCs w:val="28"/>
          <w:lang w:bidi="ru-RU"/>
        </w:rPr>
        <w:t xml:space="preserve">оспитание социальной ответственности и компетентности» будут </w:t>
      </w:r>
      <w:r>
        <w:rPr>
          <w:b/>
          <w:bCs/>
          <w:sz w:val="28"/>
          <w:szCs w:val="28"/>
          <w:lang w:bidi="ru-RU"/>
        </w:rPr>
        <w:t>сформированы следующие ценности:</w:t>
      </w:r>
    </w:p>
    <w:p w:rsidR="007F7D54" w:rsidRDefault="007F7D54" w:rsidP="007F7D54">
      <w:pPr>
        <w:widowControl w:val="0"/>
        <w:suppressAutoHyphens/>
        <w:autoSpaceDE w:val="0"/>
        <w:jc w:val="both"/>
        <w:rPr>
          <w:bCs/>
          <w:sz w:val="28"/>
          <w:szCs w:val="28"/>
          <w:lang w:bidi="ru-RU"/>
        </w:rPr>
      </w:pPr>
      <w:r>
        <w:rPr>
          <w:bCs/>
          <w:sz w:val="28"/>
          <w:szCs w:val="28"/>
          <w:lang w:bidi="ru-RU"/>
        </w:rPr>
        <w:t>уважение принципов правового, демократического и социального государства;</w:t>
      </w:r>
    </w:p>
    <w:p w:rsidR="007F7D54" w:rsidRDefault="007F7D54" w:rsidP="007F7D54">
      <w:pPr>
        <w:widowControl w:val="0"/>
        <w:suppressAutoHyphens/>
        <w:autoSpaceDE w:val="0"/>
        <w:jc w:val="both"/>
        <w:rPr>
          <w:bCs/>
          <w:sz w:val="28"/>
          <w:szCs w:val="28"/>
          <w:lang w:bidi="ru-RU"/>
        </w:rPr>
      </w:pPr>
      <w:r>
        <w:rPr>
          <w:bCs/>
          <w:sz w:val="28"/>
          <w:szCs w:val="28"/>
          <w:lang w:bidi="ru-RU"/>
        </w:rPr>
        <w:t>понимание  закона и правопорядка как высшей ценности государства;</w:t>
      </w:r>
    </w:p>
    <w:p w:rsidR="007F7D54" w:rsidRDefault="007F7D54" w:rsidP="007F7D54">
      <w:pPr>
        <w:jc w:val="both"/>
        <w:rPr>
          <w:bCs/>
          <w:sz w:val="28"/>
          <w:szCs w:val="28"/>
          <w:lang w:bidi="ru-RU"/>
        </w:rPr>
      </w:pPr>
    </w:p>
    <w:p w:rsidR="007F7D54" w:rsidRDefault="007F7D54" w:rsidP="007F7D54">
      <w:pPr>
        <w:ind w:firstLine="454"/>
        <w:jc w:val="both"/>
        <w:rPr>
          <w:b/>
          <w:bCs/>
          <w:sz w:val="28"/>
          <w:szCs w:val="28"/>
        </w:rPr>
      </w:pPr>
      <w:r>
        <w:rPr>
          <w:b/>
          <w:bCs/>
          <w:sz w:val="28"/>
          <w:szCs w:val="28"/>
        </w:rPr>
        <w:t>раскрыты и развиты способности:</w:t>
      </w:r>
    </w:p>
    <w:p w:rsidR="007F7D54" w:rsidRDefault="007F7D54" w:rsidP="007F7D54">
      <w:pPr>
        <w:ind w:firstLine="454"/>
        <w:jc w:val="both"/>
        <w:rPr>
          <w:sz w:val="28"/>
          <w:szCs w:val="28"/>
          <w:lang w:bidi="ru-RU"/>
        </w:rPr>
      </w:pPr>
      <w:r>
        <w:rPr>
          <w:sz w:val="28"/>
          <w:szCs w:val="28"/>
          <w:lang w:bidi="ru-RU"/>
        </w:rPr>
        <w:t>• 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p w:rsidR="007F7D54" w:rsidRDefault="007F7D54" w:rsidP="007F7D54">
      <w:pPr>
        <w:ind w:firstLine="454"/>
        <w:jc w:val="both"/>
        <w:rPr>
          <w:sz w:val="28"/>
          <w:szCs w:val="28"/>
          <w:lang w:bidi="ru-RU"/>
        </w:rPr>
      </w:pPr>
      <w:r>
        <w:rPr>
          <w:sz w:val="28"/>
          <w:szCs w:val="28"/>
          <w:lang w:bidi="ru-RU"/>
        </w:rPr>
        <w:t>• усвоение позитивного социального опыта, образцов поведения подростков и молодёжи в современном мире;</w:t>
      </w:r>
    </w:p>
    <w:p w:rsidR="007F7D54" w:rsidRDefault="007F7D54" w:rsidP="007F7D54">
      <w:pPr>
        <w:ind w:firstLine="454"/>
        <w:jc w:val="both"/>
        <w:rPr>
          <w:sz w:val="28"/>
          <w:szCs w:val="28"/>
          <w:lang w:bidi="ru-RU"/>
        </w:rPr>
      </w:pPr>
      <w:r>
        <w:rPr>
          <w:sz w:val="28"/>
          <w:szCs w:val="28"/>
          <w:lang w:bidi="ru-RU"/>
        </w:rPr>
        <w:t>• 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7F7D54" w:rsidRDefault="007F7D54" w:rsidP="007F7D54">
      <w:pPr>
        <w:ind w:firstLine="454"/>
        <w:jc w:val="both"/>
        <w:rPr>
          <w:sz w:val="28"/>
          <w:szCs w:val="28"/>
          <w:lang w:bidi="ru-RU"/>
        </w:rPr>
      </w:pPr>
      <w:r>
        <w:rPr>
          <w:sz w:val="28"/>
          <w:szCs w:val="28"/>
          <w:lang w:bidi="ru-RU"/>
        </w:rPr>
        <w:t>• осознанное принятие основных социальных ролей, соответствующих подростковому возрасту:</w:t>
      </w:r>
    </w:p>
    <w:p w:rsidR="007F7D54" w:rsidRDefault="007F7D54" w:rsidP="007F7D54">
      <w:pPr>
        <w:ind w:firstLine="454"/>
        <w:jc w:val="both"/>
        <w:rPr>
          <w:sz w:val="28"/>
          <w:szCs w:val="28"/>
          <w:lang w:bidi="ru-RU"/>
        </w:rPr>
      </w:pPr>
      <w:r>
        <w:rPr>
          <w:sz w:val="28"/>
          <w:szCs w:val="28"/>
          <w:lang w:bidi="ru-RU"/>
        </w:rPr>
        <w:t>— социальные роли в семье: сына (дочери), брата (сестры), помощника, ответственного хозяина (хозяйки), наследника (наследницы);</w:t>
      </w:r>
    </w:p>
    <w:p w:rsidR="007F7D54" w:rsidRDefault="007F7D54" w:rsidP="007F7D54">
      <w:pPr>
        <w:ind w:firstLine="454"/>
        <w:jc w:val="both"/>
        <w:rPr>
          <w:sz w:val="28"/>
          <w:szCs w:val="28"/>
          <w:lang w:bidi="ru-RU"/>
        </w:rPr>
      </w:pPr>
      <w:r>
        <w:rPr>
          <w:sz w:val="28"/>
          <w:szCs w:val="28"/>
          <w:lang w:bidi="ru-RU"/>
        </w:rPr>
        <w:t>— социальные роли в классе: лидер — ведомый, партнёр, инициатор, референтный в определённых вопросах, руководитель, организатор, помощник, собеседник, слушатель;</w:t>
      </w:r>
    </w:p>
    <w:p w:rsidR="007F7D54" w:rsidRDefault="007F7D54" w:rsidP="007F7D54">
      <w:pPr>
        <w:ind w:firstLine="454"/>
        <w:jc w:val="both"/>
        <w:rPr>
          <w:sz w:val="28"/>
          <w:szCs w:val="28"/>
          <w:lang w:bidi="ru-RU"/>
        </w:rPr>
      </w:pPr>
      <w:r>
        <w:rPr>
          <w:sz w:val="28"/>
          <w:szCs w:val="28"/>
          <w:lang w:bidi="ru-RU"/>
        </w:rPr>
        <w:t>— социальные роли в обществе: гендерная, член определённой социальной группы, потребитель, покупатель, пассажир, зритель, спортсмен, читатель, сотрудник и др..</w:t>
      </w:r>
    </w:p>
    <w:p w:rsidR="007F7D54" w:rsidRDefault="007F7D54" w:rsidP="007F7D54">
      <w:pPr>
        <w:ind w:firstLine="454"/>
        <w:jc w:val="both"/>
        <w:rPr>
          <w:sz w:val="28"/>
          <w:szCs w:val="28"/>
          <w:lang w:bidi="ru-RU"/>
        </w:rPr>
      </w:pPr>
    </w:p>
    <w:p w:rsidR="007F7D54" w:rsidRDefault="007F7D54" w:rsidP="007F7D54">
      <w:pPr>
        <w:shd w:val="clear" w:color="auto" w:fill="FFFFFF"/>
        <w:autoSpaceDE w:val="0"/>
        <w:autoSpaceDN w:val="0"/>
        <w:adjustRightInd w:val="0"/>
        <w:ind w:firstLine="454"/>
        <w:rPr>
          <w:sz w:val="28"/>
          <w:szCs w:val="28"/>
        </w:rPr>
      </w:pPr>
      <w:r>
        <w:rPr>
          <w:b/>
          <w:color w:val="000000"/>
          <w:sz w:val="28"/>
          <w:szCs w:val="28"/>
        </w:rPr>
        <w:t>Участники:</w:t>
      </w:r>
      <w:r>
        <w:rPr>
          <w:sz w:val="28"/>
          <w:szCs w:val="28"/>
        </w:rPr>
        <w:t xml:space="preserve"> учащиеся 5</w:t>
      </w:r>
      <w:r w:rsidR="006D011C">
        <w:rPr>
          <w:sz w:val="28"/>
          <w:szCs w:val="28"/>
        </w:rPr>
        <w:t>-9</w:t>
      </w:r>
      <w:r>
        <w:rPr>
          <w:sz w:val="28"/>
          <w:szCs w:val="28"/>
        </w:rPr>
        <w:t xml:space="preserve"> классов, педагоги, классные руководители, родители, представители общественных организаций, библиотекари.</w:t>
      </w:r>
    </w:p>
    <w:p w:rsidR="007F7D54" w:rsidRDefault="007F7D54" w:rsidP="007F7D54">
      <w:pPr>
        <w:ind w:firstLine="454"/>
        <w:rPr>
          <w:b/>
          <w:color w:val="0070C0"/>
          <w:sz w:val="28"/>
          <w:szCs w:val="28"/>
        </w:rPr>
      </w:pPr>
      <w:r>
        <w:rPr>
          <w:b/>
          <w:sz w:val="28"/>
          <w:szCs w:val="28"/>
        </w:rPr>
        <w:t>Сроки реализации модуля</w:t>
      </w:r>
      <w:r w:rsidR="006D011C">
        <w:rPr>
          <w:sz w:val="28"/>
          <w:szCs w:val="28"/>
        </w:rPr>
        <w:t>:  5 лет</w:t>
      </w:r>
    </w:p>
    <w:p w:rsidR="007F7D54" w:rsidRDefault="007F7D54" w:rsidP="007F7D54">
      <w:pPr>
        <w:jc w:val="center"/>
        <w:rPr>
          <w:b/>
          <w:color w:val="0070C0"/>
          <w:sz w:val="28"/>
          <w:szCs w:val="28"/>
        </w:rPr>
      </w:pPr>
      <w:r>
        <w:rPr>
          <w:b/>
          <w:color w:val="0070C0"/>
          <w:sz w:val="28"/>
          <w:szCs w:val="28"/>
        </w:rPr>
        <w:t>Планируемые результаты воспитания и социализации обучающихся</w:t>
      </w:r>
    </w:p>
    <w:p w:rsidR="007F7D54" w:rsidRDefault="007F7D54" w:rsidP="007F7D54">
      <w:pPr>
        <w:jc w:val="center"/>
        <w:rPr>
          <w:b/>
          <w:sz w:val="28"/>
          <w:szCs w:val="28"/>
        </w:rPr>
      </w:pPr>
      <w:r>
        <w:rPr>
          <w:b/>
          <w:sz w:val="28"/>
          <w:szCs w:val="28"/>
        </w:rPr>
        <w:t xml:space="preserve">1 уровень </w:t>
      </w:r>
    </w:p>
    <w:p w:rsidR="007F7D54" w:rsidRDefault="007F7D54" w:rsidP="007F7D54">
      <w:pPr>
        <w:ind w:firstLine="851"/>
        <w:jc w:val="both"/>
        <w:rPr>
          <w:sz w:val="28"/>
          <w:szCs w:val="28"/>
        </w:rPr>
      </w:pPr>
      <w:r>
        <w:rPr>
          <w:sz w:val="28"/>
          <w:szCs w:val="28"/>
        </w:rPr>
        <w:t> </w:t>
      </w:r>
      <w:r>
        <w:rPr>
          <w:b/>
          <w:sz w:val="28"/>
          <w:szCs w:val="28"/>
        </w:rPr>
        <w:t>приобретение знаний</w:t>
      </w:r>
      <w:r>
        <w:rPr>
          <w:sz w:val="28"/>
          <w:szCs w:val="28"/>
        </w:rPr>
        <w:t xml:space="preserve"> </w:t>
      </w:r>
    </w:p>
    <w:p w:rsidR="007F7D54" w:rsidRDefault="007F7D54" w:rsidP="007F7D54">
      <w:pPr>
        <w:ind w:firstLine="454"/>
        <w:jc w:val="both"/>
        <w:rPr>
          <w:sz w:val="28"/>
          <w:szCs w:val="28"/>
          <w:lang w:bidi="ru-RU"/>
        </w:rPr>
      </w:pPr>
      <w:r>
        <w:rPr>
          <w:sz w:val="28"/>
          <w:szCs w:val="28"/>
          <w:lang w:bidi="ru-RU"/>
        </w:rPr>
        <w:t>•  о различных общественных и профессиональных организациях, их структуре, целях и характере деятельности;</w:t>
      </w:r>
    </w:p>
    <w:p w:rsidR="007F7D54" w:rsidRDefault="007F7D54" w:rsidP="007F7D54">
      <w:pPr>
        <w:widowControl w:val="0"/>
        <w:numPr>
          <w:ilvl w:val="0"/>
          <w:numId w:val="13"/>
        </w:numPr>
        <w:suppressAutoHyphens/>
        <w:autoSpaceDE w:val="0"/>
        <w:ind w:left="0" w:firstLine="426"/>
        <w:jc w:val="both"/>
        <w:rPr>
          <w:sz w:val="28"/>
          <w:szCs w:val="28"/>
          <w:lang w:bidi="ru-RU"/>
        </w:rPr>
      </w:pPr>
      <w:r>
        <w:rPr>
          <w:sz w:val="28"/>
          <w:szCs w:val="28"/>
          <w:lang w:bidi="ru-RU"/>
        </w:rPr>
        <w:t>знание правил полоролевого поведения в контексте традиционных моральных норм;</w:t>
      </w:r>
    </w:p>
    <w:p w:rsidR="00A77FAC" w:rsidRDefault="00A77FAC" w:rsidP="007F7D54">
      <w:pPr>
        <w:spacing w:line="360" w:lineRule="auto"/>
        <w:ind w:firstLine="454"/>
        <w:jc w:val="center"/>
        <w:rPr>
          <w:b/>
          <w:sz w:val="28"/>
          <w:szCs w:val="28"/>
          <w:lang w:bidi="ru-RU"/>
        </w:rPr>
      </w:pPr>
    </w:p>
    <w:p w:rsidR="00A77FAC" w:rsidRDefault="00A77FAC" w:rsidP="007F7D54">
      <w:pPr>
        <w:spacing w:line="360" w:lineRule="auto"/>
        <w:ind w:firstLine="454"/>
        <w:jc w:val="center"/>
        <w:rPr>
          <w:b/>
          <w:sz w:val="28"/>
          <w:szCs w:val="28"/>
          <w:lang w:bidi="ru-RU"/>
        </w:rPr>
      </w:pPr>
    </w:p>
    <w:p w:rsidR="007F7D54" w:rsidRDefault="007F7D54" w:rsidP="00A77FAC">
      <w:pPr>
        <w:spacing w:line="360" w:lineRule="auto"/>
        <w:ind w:firstLine="454"/>
        <w:jc w:val="center"/>
        <w:rPr>
          <w:b/>
          <w:sz w:val="28"/>
          <w:szCs w:val="28"/>
          <w:lang w:bidi="ru-RU"/>
        </w:rPr>
      </w:pPr>
      <w:r>
        <w:rPr>
          <w:b/>
          <w:sz w:val="28"/>
          <w:szCs w:val="28"/>
          <w:lang w:bidi="ru-RU"/>
        </w:rPr>
        <w:lastRenderedPageBreak/>
        <w:t>2 уровень</w:t>
      </w:r>
      <w:r w:rsidR="00A77FAC">
        <w:rPr>
          <w:b/>
          <w:sz w:val="28"/>
          <w:szCs w:val="28"/>
          <w:lang w:bidi="ru-RU"/>
        </w:rPr>
        <w:t xml:space="preserve"> </w:t>
      </w:r>
      <w:r>
        <w:rPr>
          <w:b/>
          <w:sz w:val="28"/>
          <w:szCs w:val="28"/>
          <w:lang w:bidi="ru-RU"/>
        </w:rPr>
        <w:t>приобретение опыта</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ценностное отношение к мужскому или женскому гендеру (своему социальному полу);</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сознательное понимание своей принадлежности к социальным общностям (семья, классный и школьный коллектив, сообщество городского или сельского поселения, неформальные подростковые общности и др.), определение своего места и роли в этих сообществах;</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позитивное отношение, сознательное принятие роли гражданина;</w:t>
      </w:r>
    </w:p>
    <w:p w:rsidR="007F7D54" w:rsidRDefault="007F7D54" w:rsidP="007F7D54">
      <w:pPr>
        <w:ind w:firstLine="814"/>
        <w:jc w:val="center"/>
        <w:rPr>
          <w:b/>
          <w:sz w:val="28"/>
          <w:szCs w:val="28"/>
        </w:rPr>
      </w:pPr>
    </w:p>
    <w:p w:rsidR="007F7D54" w:rsidRDefault="00A77FAC" w:rsidP="007F7D54">
      <w:pPr>
        <w:rPr>
          <w:b/>
          <w:sz w:val="28"/>
          <w:szCs w:val="28"/>
        </w:rPr>
      </w:pPr>
      <w:r>
        <w:rPr>
          <w:b/>
          <w:sz w:val="28"/>
          <w:szCs w:val="28"/>
        </w:rPr>
        <w:t xml:space="preserve">                                        </w:t>
      </w:r>
      <w:r w:rsidR="007F7D54">
        <w:rPr>
          <w:b/>
          <w:sz w:val="28"/>
          <w:szCs w:val="28"/>
        </w:rPr>
        <w:t>3 уровень</w:t>
      </w:r>
      <w:r>
        <w:rPr>
          <w:b/>
          <w:sz w:val="28"/>
          <w:szCs w:val="28"/>
        </w:rPr>
        <w:t xml:space="preserve"> </w:t>
      </w:r>
      <w:r w:rsidR="007F7D54">
        <w:rPr>
          <w:b/>
          <w:sz w:val="28"/>
          <w:szCs w:val="28"/>
        </w:rPr>
        <w:t>применение в социуме</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умение дифференцировать, принимать или не принимать информацию, поступающую из социальной среды, СМИ, Интернета, исходя из традиционных духовных ценностей и моральных норм;</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первоначальные навыки практической деятельности в составе различных социокультурных групп конструктивной общественной направленности;</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умение вести дискуссию по социальным вопросам, обосновывать свою гражданскую позицию, вести диалог и достигать взаимопонимания;</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умение самостоятельно разрабатывать, согласовывать со сверстниками, учителями и родителями и выполнять правила поведения в семье, классном и школьном коллективах;</w:t>
      </w:r>
    </w:p>
    <w:p w:rsidR="007F7D54" w:rsidRDefault="007F7D54" w:rsidP="007F7D54">
      <w:pPr>
        <w:widowControl w:val="0"/>
        <w:numPr>
          <w:ilvl w:val="0"/>
          <w:numId w:val="13"/>
        </w:numPr>
        <w:suppressAutoHyphens/>
        <w:autoSpaceDE w:val="0"/>
        <w:ind w:left="0" w:firstLine="814"/>
        <w:jc w:val="both"/>
        <w:rPr>
          <w:sz w:val="28"/>
          <w:szCs w:val="28"/>
          <w:lang w:bidi="ru-RU"/>
        </w:rPr>
      </w:pPr>
      <w:r>
        <w:rPr>
          <w:sz w:val="28"/>
          <w:szCs w:val="28"/>
          <w:lang w:bidi="ru-RU"/>
        </w:rPr>
        <w:t>умение моделировать простые социальные отношения, прослеживать взаимосвязь прошлых и настоящих социальных событий, прогнозировать развитие социальной ситуации в семье, классном и школьном коллективе, городском или сельском поселении.</w:t>
      </w:r>
    </w:p>
    <w:p w:rsidR="007F7D54" w:rsidRDefault="007F7D54" w:rsidP="007F7D54">
      <w:pPr>
        <w:widowControl w:val="0"/>
        <w:suppressAutoHyphens/>
        <w:autoSpaceDE w:val="0"/>
        <w:ind w:left="814"/>
        <w:jc w:val="both"/>
        <w:rPr>
          <w:sz w:val="28"/>
          <w:szCs w:val="28"/>
          <w:lang w:bidi="ru-RU"/>
        </w:rPr>
      </w:pPr>
    </w:p>
    <w:p w:rsidR="007F7D54" w:rsidRDefault="007F7D54" w:rsidP="007F7D54">
      <w:pPr>
        <w:widowControl w:val="0"/>
        <w:suppressAutoHyphens/>
        <w:autoSpaceDE w:val="0"/>
        <w:ind w:left="1174"/>
        <w:jc w:val="center"/>
        <w:rPr>
          <w:b/>
          <w:color w:val="0070C0"/>
          <w:sz w:val="28"/>
          <w:szCs w:val="28"/>
          <w:lang w:bidi="ru-RU"/>
        </w:rPr>
      </w:pPr>
      <w:r>
        <w:rPr>
          <w:b/>
          <w:color w:val="0070C0"/>
          <w:sz w:val="28"/>
          <w:szCs w:val="28"/>
          <w:lang w:bidi="ru-RU"/>
        </w:rPr>
        <w:t>Фомы  реализации:</w:t>
      </w:r>
    </w:p>
    <w:p w:rsidR="007F7D54" w:rsidRDefault="007F7D54" w:rsidP="007F7D54">
      <w:pPr>
        <w:widowControl w:val="0"/>
        <w:suppressAutoHyphens/>
        <w:autoSpaceDE w:val="0"/>
        <w:ind w:left="814"/>
        <w:jc w:val="both"/>
        <w:rPr>
          <w:sz w:val="28"/>
          <w:szCs w:val="28"/>
          <w:lang w:bidi="ru-RU"/>
        </w:rPr>
      </w:pPr>
    </w:p>
    <w:tbl>
      <w:tblPr>
        <w:tblW w:w="0" w:type="auto"/>
        <w:tblInd w:w="-10" w:type="dxa"/>
        <w:tblLayout w:type="fixed"/>
        <w:tblLook w:val="04A0" w:firstRow="1" w:lastRow="0" w:firstColumn="1" w:lastColumn="0" w:noHBand="0" w:noVBand="1"/>
      </w:tblPr>
      <w:tblGrid>
        <w:gridCol w:w="2956"/>
        <w:gridCol w:w="2953"/>
        <w:gridCol w:w="3717"/>
      </w:tblGrid>
      <w:tr w:rsidR="007F7D54" w:rsidTr="007F7D54">
        <w:tc>
          <w:tcPr>
            <w:tcW w:w="2956"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Воспитательные задачи</w:t>
            </w:r>
          </w:p>
        </w:tc>
        <w:tc>
          <w:tcPr>
            <w:tcW w:w="2953"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Ключевые дела</w:t>
            </w:r>
          </w:p>
        </w:tc>
        <w:tc>
          <w:tcPr>
            <w:tcW w:w="3717" w:type="dxa"/>
            <w:tcBorders>
              <w:top w:val="single" w:sz="4" w:space="0" w:color="000000"/>
              <w:left w:val="single" w:sz="4" w:space="0" w:color="000000"/>
              <w:bottom w:val="single" w:sz="4" w:space="0" w:color="000000"/>
              <w:right w:val="single" w:sz="4" w:space="0" w:color="000000"/>
            </w:tcBorders>
            <w:hideMark/>
          </w:tcPr>
          <w:p w:rsidR="007F7D54" w:rsidRDefault="007F7D54">
            <w:pPr>
              <w:snapToGrid w:val="0"/>
              <w:jc w:val="center"/>
              <w:rPr>
                <w:b/>
                <w:color w:val="0070C0"/>
                <w:sz w:val="28"/>
                <w:szCs w:val="28"/>
              </w:rPr>
            </w:pPr>
            <w:r>
              <w:rPr>
                <w:b/>
                <w:color w:val="0070C0"/>
                <w:sz w:val="28"/>
                <w:szCs w:val="28"/>
              </w:rPr>
              <w:t>Формы работы</w:t>
            </w:r>
          </w:p>
        </w:tc>
      </w:tr>
      <w:tr w:rsidR="007F7D54" w:rsidTr="007F7D54">
        <w:tc>
          <w:tcPr>
            <w:tcW w:w="2956" w:type="dxa"/>
            <w:tcBorders>
              <w:top w:val="single" w:sz="4" w:space="0" w:color="000000"/>
              <w:left w:val="single" w:sz="4" w:space="0" w:color="000000"/>
              <w:bottom w:val="single" w:sz="4" w:space="0" w:color="000000"/>
              <w:right w:val="nil"/>
            </w:tcBorders>
            <w:shd w:val="clear" w:color="auto" w:fill="FFFFFF"/>
          </w:tcPr>
          <w:p w:rsidR="007F7D54" w:rsidRDefault="007F7D54">
            <w:pPr>
              <w:snapToGrid w:val="0"/>
              <w:ind w:firstLine="454"/>
              <w:jc w:val="both"/>
              <w:rPr>
                <w:sz w:val="28"/>
                <w:szCs w:val="28"/>
                <w:lang w:bidi="ru-RU"/>
              </w:rPr>
            </w:pPr>
            <w:r>
              <w:rPr>
                <w:sz w:val="28"/>
                <w:szCs w:val="28"/>
                <w:lang w:bidi="ru-RU"/>
              </w:rPr>
              <w:t>- Приобрести опыт и освоить основные формы учебного сотрудничества: сотрудничество со сверстниками и с учителями;</w:t>
            </w:r>
          </w:p>
          <w:p w:rsidR="007F7D54" w:rsidRDefault="007F7D54">
            <w:pPr>
              <w:ind w:firstLine="454"/>
              <w:jc w:val="both"/>
              <w:rPr>
                <w:sz w:val="28"/>
                <w:szCs w:val="28"/>
                <w:lang w:bidi="ru-RU"/>
              </w:rPr>
            </w:pPr>
            <w:r>
              <w:rPr>
                <w:sz w:val="28"/>
                <w:szCs w:val="28"/>
                <w:lang w:bidi="ru-RU"/>
              </w:rPr>
              <w:t xml:space="preserve">- Создать условия для формирования социальной активности  в развитии школьного самоуправления: участвовать в </w:t>
            </w:r>
            <w:r>
              <w:rPr>
                <w:sz w:val="28"/>
                <w:szCs w:val="28"/>
                <w:lang w:bidi="ru-RU"/>
              </w:rPr>
              <w:lastRenderedPageBreak/>
              <w:t>принятии решений руководящих органов образовательного учреждения; решать вопросы, связанные с самообслуживанием, поддержанием порядка, дисциплины, дежурства и работы в школе; контролировать выполнение обучающимися основных прав и обязанностей; защищать права обучающихся на всех уровнях управления школой.</w:t>
            </w:r>
          </w:p>
          <w:p w:rsidR="007F7D54" w:rsidRDefault="007F7D54">
            <w:pPr>
              <w:jc w:val="both"/>
              <w:rPr>
                <w:sz w:val="28"/>
                <w:szCs w:val="28"/>
                <w:lang w:bidi="ru-RU"/>
              </w:rPr>
            </w:pPr>
          </w:p>
          <w:p w:rsidR="007F7D54" w:rsidRDefault="007F7D54">
            <w:pPr>
              <w:pStyle w:val="af"/>
              <w:autoSpaceDE w:val="0"/>
              <w:spacing w:line="276" w:lineRule="auto"/>
              <w:ind w:left="0"/>
              <w:jc w:val="both"/>
              <w:rPr>
                <w:sz w:val="28"/>
                <w:szCs w:val="28"/>
              </w:rPr>
            </w:pPr>
          </w:p>
        </w:tc>
        <w:tc>
          <w:tcPr>
            <w:tcW w:w="2953" w:type="dxa"/>
            <w:tcBorders>
              <w:top w:val="single" w:sz="4" w:space="0" w:color="000000"/>
              <w:left w:val="single" w:sz="4" w:space="0" w:color="000000"/>
              <w:bottom w:val="single" w:sz="4" w:space="0" w:color="000000"/>
              <w:right w:val="nil"/>
            </w:tcBorders>
            <w:hideMark/>
          </w:tcPr>
          <w:p w:rsidR="007F7D54" w:rsidRDefault="007F7D54">
            <w:pPr>
              <w:snapToGrid w:val="0"/>
              <w:jc w:val="both"/>
              <w:rPr>
                <w:sz w:val="28"/>
                <w:szCs w:val="28"/>
              </w:rPr>
            </w:pPr>
            <w:r>
              <w:rPr>
                <w:sz w:val="28"/>
                <w:szCs w:val="28"/>
              </w:rPr>
              <w:lastRenderedPageBreak/>
              <w:t>- Выборы активов класса;</w:t>
            </w:r>
          </w:p>
          <w:p w:rsidR="006D011C" w:rsidRDefault="007F7D54">
            <w:pPr>
              <w:jc w:val="both"/>
              <w:rPr>
                <w:sz w:val="28"/>
                <w:szCs w:val="28"/>
              </w:rPr>
            </w:pPr>
            <w:r>
              <w:rPr>
                <w:sz w:val="28"/>
                <w:szCs w:val="28"/>
              </w:rPr>
              <w:t xml:space="preserve">-Ученическое самоуправление на праздник «День учителя»; </w:t>
            </w:r>
          </w:p>
          <w:p w:rsidR="007F7D54" w:rsidRDefault="007F7D54">
            <w:pPr>
              <w:jc w:val="both"/>
              <w:rPr>
                <w:sz w:val="28"/>
                <w:szCs w:val="28"/>
              </w:rPr>
            </w:pPr>
            <w:r>
              <w:rPr>
                <w:sz w:val="28"/>
                <w:szCs w:val="28"/>
              </w:rPr>
              <w:t>- Работа отряда волонтеров «</w:t>
            </w:r>
            <w:r w:rsidR="006D011C">
              <w:rPr>
                <w:sz w:val="28"/>
                <w:szCs w:val="28"/>
              </w:rPr>
              <w:t>Добродеи»</w:t>
            </w:r>
            <w:r>
              <w:rPr>
                <w:sz w:val="28"/>
                <w:szCs w:val="28"/>
              </w:rPr>
              <w:t xml:space="preserve"> Предвыборные дебаты;</w:t>
            </w:r>
          </w:p>
          <w:p w:rsidR="007F7D54" w:rsidRDefault="007F7D54">
            <w:pPr>
              <w:jc w:val="both"/>
              <w:rPr>
                <w:sz w:val="28"/>
                <w:szCs w:val="28"/>
              </w:rPr>
            </w:pPr>
            <w:r>
              <w:rPr>
                <w:sz w:val="28"/>
                <w:szCs w:val="28"/>
              </w:rPr>
              <w:t xml:space="preserve">- Выборы в органы школьного ученического </w:t>
            </w:r>
            <w:r>
              <w:rPr>
                <w:sz w:val="28"/>
                <w:szCs w:val="28"/>
              </w:rPr>
              <w:lastRenderedPageBreak/>
              <w:t>самоуправления, в лидеры ученического совета;</w:t>
            </w:r>
          </w:p>
          <w:p w:rsidR="007F7D54" w:rsidRDefault="00FE0AFB">
            <w:pPr>
              <w:jc w:val="both"/>
              <w:rPr>
                <w:sz w:val="28"/>
                <w:szCs w:val="28"/>
              </w:rPr>
            </w:pPr>
            <w:r>
              <w:rPr>
                <w:sz w:val="28"/>
                <w:szCs w:val="28"/>
              </w:rPr>
              <w:t>-</w:t>
            </w:r>
            <w:r w:rsidR="007F7D54">
              <w:rPr>
                <w:sz w:val="28"/>
                <w:szCs w:val="28"/>
              </w:rPr>
              <w:t>Месячник «Качества»;</w:t>
            </w:r>
          </w:p>
          <w:p w:rsidR="007F7D54" w:rsidRDefault="007F7D54">
            <w:pPr>
              <w:jc w:val="both"/>
              <w:rPr>
                <w:sz w:val="28"/>
                <w:szCs w:val="28"/>
              </w:rPr>
            </w:pPr>
            <w:r>
              <w:rPr>
                <w:sz w:val="28"/>
                <w:szCs w:val="28"/>
              </w:rPr>
              <w:t xml:space="preserve">- Акции: «Кубань – территория детского права»; «День потребителя»; </w:t>
            </w:r>
          </w:p>
          <w:p w:rsidR="007F7D54" w:rsidRDefault="007F7D54">
            <w:pPr>
              <w:jc w:val="both"/>
              <w:rPr>
                <w:sz w:val="28"/>
                <w:szCs w:val="28"/>
              </w:rPr>
            </w:pPr>
            <w:r>
              <w:rPr>
                <w:sz w:val="28"/>
                <w:szCs w:val="28"/>
              </w:rPr>
              <w:t>- Заседание ШУС;</w:t>
            </w:r>
          </w:p>
          <w:p w:rsidR="007F7D54" w:rsidRDefault="00FE0AFB">
            <w:pPr>
              <w:jc w:val="both"/>
              <w:rPr>
                <w:sz w:val="28"/>
                <w:szCs w:val="28"/>
              </w:rPr>
            </w:pPr>
            <w:r>
              <w:rPr>
                <w:sz w:val="28"/>
                <w:szCs w:val="28"/>
              </w:rPr>
              <w:t>-</w:t>
            </w:r>
            <w:r w:rsidR="007F7D54">
              <w:rPr>
                <w:sz w:val="28"/>
                <w:szCs w:val="28"/>
              </w:rPr>
              <w:t>Заседание ученического Совета, старост, Совета ДОО «Страна детства»;</w:t>
            </w:r>
          </w:p>
          <w:p w:rsidR="007F7D54" w:rsidRDefault="007F7D54">
            <w:pPr>
              <w:jc w:val="both"/>
              <w:rPr>
                <w:sz w:val="28"/>
                <w:szCs w:val="28"/>
              </w:rPr>
            </w:pPr>
            <w:r>
              <w:rPr>
                <w:sz w:val="28"/>
                <w:szCs w:val="28"/>
              </w:rPr>
              <w:t>- Работа отряда ЮИД.</w:t>
            </w:r>
          </w:p>
        </w:tc>
        <w:tc>
          <w:tcPr>
            <w:tcW w:w="3717" w:type="dxa"/>
            <w:tcBorders>
              <w:top w:val="single" w:sz="4" w:space="0" w:color="000000"/>
              <w:left w:val="single" w:sz="4" w:space="0" w:color="000000"/>
              <w:bottom w:val="single" w:sz="4" w:space="0" w:color="000000"/>
              <w:right w:val="single" w:sz="4" w:space="0" w:color="000000"/>
            </w:tcBorders>
            <w:shd w:val="clear" w:color="auto" w:fill="FFFFFF"/>
            <w:hideMark/>
          </w:tcPr>
          <w:p w:rsidR="007F7D54" w:rsidRDefault="007F7D54">
            <w:pPr>
              <w:tabs>
                <w:tab w:val="left" w:pos="0"/>
              </w:tabs>
              <w:snapToGrid w:val="0"/>
              <w:rPr>
                <w:sz w:val="28"/>
                <w:szCs w:val="28"/>
                <w:lang w:bidi="ru-RU"/>
              </w:rPr>
            </w:pPr>
            <w:r>
              <w:rPr>
                <w:sz w:val="28"/>
                <w:szCs w:val="28"/>
                <w:lang w:bidi="ru-RU"/>
              </w:rPr>
              <w:lastRenderedPageBreak/>
              <w:t xml:space="preserve">- Презентации, </w:t>
            </w:r>
          </w:p>
          <w:p w:rsidR="007F7D54" w:rsidRDefault="007F7D54">
            <w:pPr>
              <w:tabs>
                <w:tab w:val="left" w:pos="0"/>
              </w:tabs>
              <w:rPr>
                <w:sz w:val="28"/>
                <w:szCs w:val="28"/>
                <w:lang w:bidi="ru-RU"/>
              </w:rPr>
            </w:pPr>
            <w:r>
              <w:rPr>
                <w:sz w:val="28"/>
                <w:szCs w:val="28"/>
                <w:lang w:bidi="ru-RU"/>
              </w:rPr>
              <w:t>- Фото и видеоматериалы,</w:t>
            </w:r>
          </w:p>
          <w:p w:rsidR="007F7D54" w:rsidRDefault="007F7D54">
            <w:pPr>
              <w:tabs>
                <w:tab w:val="left" w:pos="0"/>
              </w:tabs>
              <w:rPr>
                <w:sz w:val="28"/>
                <w:szCs w:val="28"/>
                <w:lang w:bidi="ru-RU"/>
              </w:rPr>
            </w:pPr>
            <w:r>
              <w:rPr>
                <w:sz w:val="28"/>
                <w:szCs w:val="28"/>
                <w:lang w:bidi="ru-RU"/>
              </w:rPr>
              <w:t>- Социальные проекты;</w:t>
            </w:r>
          </w:p>
          <w:p w:rsidR="007F7D54" w:rsidRDefault="007F7D54">
            <w:pPr>
              <w:tabs>
                <w:tab w:val="left" w:pos="0"/>
              </w:tabs>
              <w:rPr>
                <w:sz w:val="28"/>
                <w:szCs w:val="28"/>
              </w:rPr>
            </w:pPr>
            <w:r>
              <w:rPr>
                <w:sz w:val="28"/>
                <w:szCs w:val="28"/>
                <w:lang w:bidi="ru-RU"/>
              </w:rPr>
              <w:t xml:space="preserve">- </w:t>
            </w:r>
            <w:r>
              <w:rPr>
                <w:sz w:val="28"/>
                <w:szCs w:val="28"/>
              </w:rPr>
              <w:t>Тематические конкурсы рисунков, плакатов, стенных газет;</w:t>
            </w:r>
          </w:p>
          <w:p w:rsidR="007F7D54" w:rsidRDefault="007F7D54">
            <w:pPr>
              <w:tabs>
                <w:tab w:val="left" w:pos="0"/>
              </w:tabs>
              <w:rPr>
                <w:sz w:val="28"/>
                <w:szCs w:val="28"/>
              </w:rPr>
            </w:pPr>
            <w:r>
              <w:rPr>
                <w:sz w:val="28"/>
                <w:szCs w:val="28"/>
              </w:rPr>
              <w:t>- Дебаты;</w:t>
            </w:r>
          </w:p>
          <w:p w:rsidR="007F7D54" w:rsidRDefault="007F7D54">
            <w:pPr>
              <w:tabs>
                <w:tab w:val="left" w:pos="0"/>
              </w:tabs>
              <w:rPr>
                <w:sz w:val="28"/>
                <w:szCs w:val="28"/>
              </w:rPr>
            </w:pPr>
            <w:r>
              <w:rPr>
                <w:sz w:val="28"/>
                <w:szCs w:val="28"/>
              </w:rPr>
              <w:t>- Деловые, сюжетно-ролевые игры;</w:t>
            </w:r>
          </w:p>
          <w:p w:rsidR="007F7D54" w:rsidRDefault="007F7D54">
            <w:pPr>
              <w:tabs>
                <w:tab w:val="left" w:pos="0"/>
              </w:tabs>
              <w:rPr>
                <w:sz w:val="28"/>
                <w:szCs w:val="28"/>
              </w:rPr>
            </w:pPr>
            <w:r>
              <w:rPr>
                <w:sz w:val="28"/>
                <w:szCs w:val="28"/>
              </w:rPr>
              <w:t>- Акции.</w:t>
            </w:r>
          </w:p>
        </w:tc>
      </w:tr>
    </w:tbl>
    <w:p w:rsidR="007F7D54" w:rsidRDefault="007F7D54" w:rsidP="007F7D54">
      <w:pPr>
        <w:rPr>
          <w:b/>
          <w:color w:val="0070C0"/>
          <w:sz w:val="28"/>
          <w:szCs w:val="28"/>
          <w:lang w:bidi="ru-RU"/>
        </w:rPr>
      </w:pPr>
    </w:p>
    <w:p w:rsidR="007F7D54" w:rsidRDefault="007F7D54" w:rsidP="007F7D54">
      <w:pPr>
        <w:ind w:firstLine="454"/>
        <w:jc w:val="center"/>
        <w:rPr>
          <w:b/>
          <w:color w:val="0070C0"/>
          <w:sz w:val="28"/>
          <w:szCs w:val="28"/>
          <w:lang w:bidi="ru-RU"/>
        </w:rPr>
      </w:pPr>
    </w:p>
    <w:p w:rsidR="007F7D54" w:rsidRDefault="007F7D54" w:rsidP="007F7D54">
      <w:pPr>
        <w:ind w:firstLine="454"/>
        <w:jc w:val="center"/>
        <w:rPr>
          <w:b/>
          <w:bCs/>
          <w:color w:val="0070C0"/>
          <w:sz w:val="28"/>
          <w:szCs w:val="28"/>
          <w:lang w:bidi="ru-RU"/>
        </w:rPr>
      </w:pPr>
      <w:r>
        <w:rPr>
          <w:b/>
          <w:color w:val="0070C0"/>
          <w:sz w:val="28"/>
          <w:szCs w:val="28"/>
          <w:lang w:bidi="ru-RU"/>
        </w:rPr>
        <w:t>Направление «В</w:t>
      </w:r>
      <w:r>
        <w:rPr>
          <w:b/>
          <w:bCs/>
          <w:color w:val="0070C0"/>
          <w:sz w:val="28"/>
          <w:szCs w:val="28"/>
          <w:lang w:bidi="ru-RU"/>
        </w:rPr>
        <w:t>оспитание нравственных чувств, убеждений, этического сознания»</w:t>
      </w:r>
    </w:p>
    <w:p w:rsidR="007F7D54" w:rsidRDefault="007F7D54" w:rsidP="007F7D54">
      <w:pPr>
        <w:ind w:firstLine="454"/>
        <w:jc w:val="center"/>
        <w:rPr>
          <w:b/>
          <w:bCs/>
          <w:color w:val="FF0000"/>
          <w:sz w:val="28"/>
          <w:szCs w:val="28"/>
          <w:lang w:bidi="ru-RU"/>
        </w:rPr>
      </w:pPr>
      <w:r>
        <w:rPr>
          <w:b/>
          <w:bCs/>
          <w:color w:val="FF0000"/>
          <w:sz w:val="28"/>
          <w:szCs w:val="28"/>
          <w:lang w:bidi="ru-RU"/>
        </w:rPr>
        <w:t>Модуль «Я житель Кубани»</w:t>
      </w:r>
    </w:p>
    <w:p w:rsidR="007F7D54" w:rsidRDefault="007F7D54" w:rsidP="007F7D54">
      <w:pPr>
        <w:ind w:firstLine="454"/>
        <w:jc w:val="both"/>
        <w:rPr>
          <w:b/>
          <w:bCs/>
          <w:sz w:val="28"/>
          <w:szCs w:val="28"/>
          <w:lang w:bidi="ru-RU"/>
        </w:rPr>
      </w:pPr>
      <w:r>
        <w:rPr>
          <w:bCs/>
          <w:sz w:val="28"/>
          <w:szCs w:val="28"/>
          <w:lang w:bidi="ru-RU"/>
        </w:rPr>
        <w:t xml:space="preserve">В результате реализации направления </w:t>
      </w:r>
      <w:r>
        <w:rPr>
          <w:sz w:val="28"/>
          <w:szCs w:val="28"/>
          <w:lang w:bidi="ru-RU"/>
        </w:rPr>
        <w:t>«В</w:t>
      </w:r>
      <w:r>
        <w:rPr>
          <w:bCs/>
          <w:sz w:val="28"/>
          <w:szCs w:val="28"/>
          <w:lang w:bidi="ru-RU"/>
        </w:rPr>
        <w:t xml:space="preserve">оспитание нравственных чувств, убеждений, этического сознания» будут </w:t>
      </w:r>
      <w:r>
        <w:rPr>
          <w:b/>
          <w:bCs/>
          <w:sz w:val="28"/>
          <w:szCs w:val="28"/>
          <w:lang w:bidi="ru-RU"/>
        </w:rPr>
        <w:t>сформированы следующие ценности:</w:t>
      </w:r>
    </w:p>
    <w:p w:rsidR="007F7D54" w:rsidRDefault="007F7D54" w:rsidP="007F7D54">
      <w:pPr>
        <w:widowControl w:val="0"/>
        <w:numPr>
          <w:ilvl w:val="0"/>
          <w:numId w:val="14"/>
        </w:numPr>
        <w:suppressAutoHyphens/>
        <w:autoSpaceDE w:val="0"/>
        <w:ind w:left="0"/>
        <w:jc w:val="both"/>
        <w:rPr>
          <w:bCs/>
          <w:sz w:val="28"/>
          <w:szCs w:val="28"/>
          <w:lang w:bidi="ru-RU"/>
        </w:rPr>
      </w:pPr>
      <w:r>
        <w:rPr>
          <w:bCs/>
          <w:sz w:val="28"/>
          <w:szCs w:val="28"/>
          <w:lang w:bidi="ru-RU"/>
        </w:rPr>
        <w:t>ценностное отношение к жизни;</w:t>
      </w:r>
    </w:p>
    <w:p w:rsidR="007F7D54" w:rsidRDefault="007F7D54" w:rsidP="007F7D54">
      <w:pPr>
        <w:widowControl w:val="0"/>
        <w:numPr>
          <w:ilvl w:val="0"/>
          <w:numId w:val="14"/>
        </w:numPr>
        <w:suppressAutoHyphens/>
        <w:autoSpaceDE w:val="0"/>
        <w:ind w:left="0"/>
        <w:jc w:val="both"/>
        <w:rPr>
          <w:bCs/>
          <w:sz w:val="28"/>
          <w:szCs w:val="28"/>
          <w:lang w:bidi="ru-RU"/>
        </w:rPr>
      </w:pPr>
      <w:r>
        <w:rPr>
          <w:bCs/>
          <w:sz w:val="28"/>
          <w:szCs w:val="28"/>
          <w:lang w:bidi="ru-RU"/>
        </w:rPr>
        <w:t>уважительное отношение к</w:t>
      </w:r>
      <w:r>
        <w:rPr>
          <w:i/>
          <w:iCs/>
          <w:sz w:val="28"/>
          <w:szCs w:val="28"/>
          <w:lang w:bidi="ru-RU"/>
        </w:rPr>
        <w:t xml:space="preserve"> </w:t>
      </w:r>
      <w:r>
        <w:rPr>
          <w:iCs/>
          <w:sz w:val="28"/>
          <w:szCs w:val="28"/>
          <w:lang w:bidi="ru-RU"/>
        </w:rPr>
        <w:t>старшим и младшим,</w:t>
      </w:r>
      <w:r>
        <w:rPr>
          <w:bCs/>
          <w:sz w:val="28"/>
          <w:szCs w:val="28"/>
          <w:lang w:bidi="ru-RU"/>
        </w:rPr>
        <w:t xml:space="preserve"> личности другого человека;</w:t>
      </w:r>
    </w:p>
    <w:p w:rsidR="007F7D54" w:rsidRDefault="007F7D54" w:rsidP="007F7D54">
      <w:pPr>
        <w:widowControl w:val="0"/>
        <w:numPr>
          <w:ilvl w:val="0"/>
          <w:numId w:val="14"/>
        </w:numPr>
        <w:suppressAutoHyphens/>
        <w:autoSpaceDE w:val="0"/>
        <w:ind w:left="0"/>
        <w:jc w:val="both"/>
        <w:rPr>
          <w:bCs/>
          <w:sz w:val="28"/>
          <w:szCs w:val="28"/>
          <w:lang w:bidi="ru-RU"/>
        </w:rPr>
      </w:pPr>
      <w:r>
        <w:rPr>
          <w:bCs/>
          <w:sz w:val="28"/>
          <w:szCs w:val="28"/>
          <w:lang w:bidi="ru-RU"/>
        </w:rPr>
        <w:t xml:space="preserve">уважительное отношение к  религии, представителям различных конфессий; </w:t>
      </w:r>
    </w:p>
    <w:p w:rsidR="007F7D54" w:rsidRDefault="007F7D54" w:rsidP="007F7D54">
      <w:pPr>
        <w:ind w:firstLine="814"/>
        <w:jc w:val="both"/>
        <w:rPr>
          <w:b/>
          <w:sz w:val="28"/>
          <w:szCs w:val="28"/>
          <w:lang w:bidi="ru-RU"/>
        </w:rPr>
      </w:pPr>
      <w:r>
        <w:rPr>
          <w:b/>
          <w:sz w:val="28"/>
          <w:szCs w:val="28"/>
          <w:lang w:bidi="ru-RU"/>
        </w:rPr>
        <w:t>раскрыты и развиты способности:</w:t>
      </w:r>
    </w:p>
    <w:p w:rsidR="007F7D54" w:rsidRDefault="007F7D54" w:rsidP="007F7D54">
      <w:pPr>
        <w:ind w:firstLine="567"/>
        <w:jc w:val="both"/>
        <w:rPr>
          <w:sz w:val="28"/>
          <w:szCs w:val="28"/>
          <w:lang w:bidi="ru-RU"/>
        </w:rPr>
      </w:pPr>
      <w:r>
        <w:rPr>
          <w:sz w:val="28"/>
          <w:szCs w:val="28"/>
          <w:lang w:bidi="ru-RU"/>
        </w:rPr>
        <w:t>• сознательное принятие базовых национальных российских ценностей;</w:t>
      </w:r>
    </w:p>
    <w:p w:rsidR="007F7D54" w:rsidRDefault="007F7D54" w:rsidP="007F7D54">
      <w:pPr>
        <w:ind w:firstLine="567"/>
        <w:jc w:val="both"/>
        <w:rPr>
          <w:sz w:val="28"/>
          <w:szCs w:val="28"/>
          <w:lang w:bidi="ru-RU"/>
        </w:rPr>
      </w:pPr>
      <w:r>
        <w:rPr>
          <w:sz w:val="28"/>
          <w:szCs w:val="28"/>
          <w:lang w:bidi="ru-RU"/>
        </w:rPr>
        <w:t>• любить школу, город,  народ, Россию, Кубань;</w:t>
      </w:r>
    </w:p>
    <w:p w:rsidR="007F7D54" w:rsidRDefault="007F7D54" w:rsidP="007F7D54">
      <w:pPr>
        <w:widowControl w:val="0"/>
        <w:numPr>
          <w:ilvl w:val="0"/>
          <w:numId w:val="15"/>
        </w:numPr>
        <w:suppressAutoHyphens/>
        <w:autoSpaceDE w:val="0"/>
        <w:ind w:left="0" w:firstLine="567"/>
        <w:jc w:val="both"/>
        <w:rPr>
          <w:sz w:val="28"/>
          <w:szCs w:val="28"/>
          <w:lang w:bidi="ru-RU"/>
        </w:rPr>
      </w:pPr>
      <w:r>
        <w:rPr>
          <w:sz w:val="28"/>
          <w:szCs w:val="28"/>
          <w:lang w:bidi="ru-RU"/>
        </w:rPr>
        <w:t xml:space="preserve"> уважительное отношение к героическому прошлому и настоящему нашего Отечества; </w:t>
      </w:r>
    </w:p>
    <w:p w:rsidR="007F7D54" w:rsidRDefault="007F7D54" w:rsidP="007F7D54">
      <w:pPr>
        <w:widowControl w:val="0"/>
        <w:numPr>
          <w:ilvl w:val="0"/>
          <w:numId w:val="15"/>
        </w:numPr>
        <w:suppressAutoHyphens/>
        <w:autoSpaceDE w:val="0"/>
        <w:ind w:left="0" w:firstLine="567"/>
        <w:jc w:val="both"/>
        <w:rPr>
          <w:sz w:val="28"/>
          <w:szCs w:val="28"/>
          <w:lang w:bidi="ru-RU"/>
        </w:rPr>
      </w:pPr>
      <w:r>
        <w:rPr>
          <w:sz w:val="28"/>
          <w:szCs w:val="28"/>
          <w:lang w:bidi="ru-RU"/>
        </w:rPr>
        <w:t>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7F7D54" w:rsidRDefault="007F7D54" w:rsidP="007F7D54">
      <w:pPr>
        <w:ind w:firstLine="567"/>
        <w:jc w:val="both"/>
        <w:rPr>
          <w:sz w:val="28"/>
          <w:szCs w:val="28"/>
          <w:lang w:bidi="ru-RU"/>
        </w:rPr>
      </w:pPr>
      <w:r>
        <w:rPr>
          <w:sz w:val="28"/>
          <w:szCs w:val="28"/>
          <w:lang w:bidi="ru-RU"/>
        </w:rPr>
        <w:t>• понимание значения религиозных идеалов в жизни человека и общества, нравственной сущности правил культуры поведения, общения и речи; • 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7F7D54" w:rsidRDefault="007F7D54" w:rsidP="007F7D54">
      <w:pPr>
        <w:ind w:firstLine="567"/>
        <w:jc w:val="both"/>
        <w:rPr>
          <w:sz w:val="28"/>
          <w:szCs w:val="28"/>
          <w:lang w:bidi="ru-RU"/>
        </w:rPr>
      </w:pPr>
      <w:r>
        <w:rPr>
          <w:sz w:val="28"/>
          <w:szCs w:val="28"/>
          <w:lang w:bidi="ru-RU"/>
        </w:rPr>
        <w:lastRenderedPageBreak/>
        <w:t xml:space="preserve">• умение осуществлять нравственный выбор намерений, действий и поступков; </w:t>
      </w:r>
    </w:p>
    <w:p w:rsidR="007F7D54" w:rsidRDefault="007F7D54" w:rsidP="007F7D54">
      <w:pPr>
        <w:ind w:firstLine="567"/>
        <w:jc w:val="both"/>
        <w:rPr>
          <w:sz w:val="28"/>
          <w:szCs w:val="28"/>
          <w:lang w:bidi="ru-RU"/>
        </w:rPr>
      </w:pPr>
      <w:r>
        <w:rPr>
          <w:sz w:val="28"/>
          <w:szCs w:val="28"/>
          <w:lang w:bidi="ru-RU"/>
        </w:rPr>
        <w:t>• 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w:t>
      </w:r>
    </w:p>
    <w:p w:rsidR="007F7D54" w:rsidRDefault="007F7D54" w:rsidP="007F7D54">
      <w:pPr>
        <w:ind w:firstLine="567"/>
        <w:jc w:val="both"/>
        <w:rPr>
          <w:sz w:val="28"/>
          <w:szCs w:val="28"/>
          <w:lang w:bidi="ru-RU"/>
        </w:rPr>
      </w:pPr>
      <w:r>
        <w:rPr>
          <w:sz w:val="28"/>
          <w:szCs w:val="28"/>
          <w:lang w:bidi="ru-RU"/>
        </w:rPr>
        <w:t>• 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w:t>
      </w:r>
    </w:p>
    <w:p w:rsidR="007F7D54" w:rsidRDefault="007F7D54" w:rsidP="007F7D54">
      <w:pPr>
        <w:shd w:val="clear" w:color="auto" w:fill="FFFFFF"/>
        <w:autoSpaceDE w:val="0"/>
        <w:autoSpaceDN w:val="0"/>
        <w:adjustRightInd w:val="0"/>
        <w:ind w:firstLine="567"/>
        <w:rPr>
          <w:sz w:val="28"/>
          <w:szCs w:val="28"/>
        </w:rPr>
      </w:pPr>
      <w:r>
        <w:rPr>
          <w:b/>
          <w:color w:val="000000"/>
          <w:sz w:val="28"/>
          <w:szCs w:val="28"/>
        </w:rPr>
        <w:t>Участники:</w:t>
      </w:r>
      <w:r>
        <w:rPr>
          <w:sz w:val="28"/>
          <w:szCs w:val="28"/>
        </w:rPr>
        <w:t xml:space="preserve"> учащиеся 5 </w:t>
      </w:r>
      <w:r w:rsidR="00FE0AFB">
        <w:rPr>
          <w:sz w:val="28"/>
          <w:szCs w:val="28"/>
        </w:rPr>
        <w:t xml:space="preserve">-9 </w:t>
      </w:r>
      <w:r>
        <w:rPr>
          <w:sz w:val="28"/>
          <w:szCs w:val="28"/>
        </w:rPr>
        <w:t>классов, педагоги, классные руководители, родители, представители общественных организаций, библиотекари.</w:t>
      </w:r>
    </w:p>
    <w:p w:rsidR="007F7D54" w:rsidRDefault="007F7D54" w:rsidP="007F7D54">
      <w:pPr>
        <w:ind w:firstLine="567"/>
        <w:rPr>
          <w:b/>
          <w:sz w:val="28"/>
          <w:szCs w:val="28"/>
        </w:rPr>
      </w:pPr>
      <w:r>
        <w:rPr>
          <w:b/>
          <w:sz w:val="28"/>
          <w:szCs w:val="28"/>
        </w:rPr>
        <w:t>Сроки реализации модуля</w:t>
      </w:r>
      <w:r w:rsidR="00FE0AFB">
        <w:rPr>
          <w:sz w:val="28"/>
          <w:szCs w:val="28"/>
        </w:rPr>
        <w:t>:  5 лет</w:t>
      </w:r>
    </w:p>
    <w:p w:rsidR="007F7D54" w:rsidRDefault="007F7D54" w:rsidP="007F7D54">
      <w:pPr>
        <w:jc w:val="center"/>
        <w:rPr>
          <w:b/>
          <w:color w:val="0070C0"/>
          <w:sz w:val="28"/>
          <w:szCs w:val="28"/>
        </w:rPr>
      </w:pPr>
    </w:p>
    <w:p w:rsidR="007F7D54" w:rsidRDefault="007F7D54" w:rsidP="007F7D54">
      <w:pPr>
        <w:jc w:val="center"/>
        <w:rPr>
          <w:b/>
          <w:color w:val="0070C0"/>
          <w:sz w:val="28"/>
          <w:szCs w:val="28"/>
        </w:rPr>
      </w:pPr>
    </w:p>
    <w:p w:rsidR="007F7D54" w:rsidRDefault="007F7D54" w:rsidP="007F7D54">
      <w:pPr>
        <w:jc w:val="center"/>
        <w:rPr>
          <w:b/>
          <w:color w:val="0070C0"/>
          <w:sz w:val="28"/>
          <w:szCs w:val="28"/>
        </w:rPr>
      </w:pPr>
      <w:r>
        <w:rPr>
          <w:b/>
          <w:color w:val="0070C0"/>
          <w:sz w:val="28"/>
          <w:szCs w:val="28"/>
        </w:rPr>
        <w:t>Планируемые результаты воспитания и социализации обучающихся</w:t>
      </w:r>
    </w:p>
    <w:p w:rsidR="007F7D54" w:rsidRDefault="007F7D54" w:rsidP="007F7D54">
      <w:pPr>
        <w:jc w:val="center"/>
        <w:rPr>
          <w:b/>
          <w:sz w:val="28"/>
          <w:szCs w:val="28"/>
        </w:rPr>
      </w:pPr>
    </w:p>
    <w:p w:rsidR="007F7D54" w:rsidRDefault="007F7D54" w:rsidP="007F7D54">
      <w:pPr>
        <w:jc w:val="center"/>
        <w:rPr>
          <w:b/>
          <w:sz w:val="28"/>
          <w:szCs w:val="28"/>
        </w:rPr>
      </w:pPr>
      <w:r>
        <w:rPr>
          <w:b/>
          <w:sz w:val="28"/>
          <w:szCs w:val="28"/>
        </w:rPr>
        <w:t xml:space="preserve">1 уровень </w:t>
      </w:r>
    </w:p>
    <w:p w:rsidR="007F7D54" w:rsidRDefault="007F7D54" w:rsidP="007F7D54">
      <w:pPr>
        <w:ind w:firstLine="851"/>
        <w:jc w:val="both"/>
        <w:rPr>
          <w:b/>
          <w:sz w:val="28"/>
          <w:szCs w:val="28"/>
        </w:rPr>
      </w:pPr>
      <w:r>
        <w:rPr>
          <w:sz w:val="28"/>
          <w:szCs w:val="28"/>
        </w:rPr>
        <w:t> </w:t>
      </w:r>
      <w:r>
        <w:rPr>
          <w:b/>
          <w:sz w:val="28"/>
          <w:szCs w:val="28"/>
        </w:rPr>
        <w:t>приобретение знаний</w:t>
      </w:r>
    </w:p>
    <w:p w:rsidR="007F7D54" w:rsidRDefault="007F7D54" w:rsidP="007F7D54">
      <w:pPr>
        <w:ind w:firstLine="454"/>
        <w:jc w:val="both"/>
        <w:rPr>
          <w:sz w:val="28"/>
          <w:szCs w:val="28"/>
          <w:lang w:bidi="ru-RU"/>
        </w:rPr>
      </w:pPr>
      <w:r>
        <w:rPr>
          <w:sz w:val="28"/>
          <w:szCs w:val="28"/>
          <w:lang w:bidi="ru-RU"/>
        </w:rPr>
        <w:t xml:space="preserve">• о традициях своей семьи и школы, бережное отношение к ним; </w:t>
      </w:r>
    </w:p>
    <w:p w:rsidR="007F7D54" w:rsidRDefault="007F7D54" w:rsidP="007F7D54">
      <w:pPr>
        <w:ind w:firstLine="454"/>
        <w:jc w:val="both"/>
        <w:rPr>
          <w:sz w:val="28"/>
          <w:szCs w:val="28"/>
          <w:lang w:bidi="ru-RU"/>
        </w:rPr>
      </w:pPr>
      <w:r>
        <w:rPr>
          <w:sz w:val="28"/>
          <w:szCs w:val="28"/>
          <w:lang w:bidi="ru-RU"/>
        </w:rPr>
        <w:t>• о значении религиозных идеалов в жизни человека и общества, роли традиционных религий в развитии Российского государства, в истории и культуре нашей страны, общие представления о религиозной картине мира;</w:t>
      </w:r>
    </w:p>
    <w:p w:rsidR="007F7D54" w:rsidRDefault="007F7D54" w:rsidP="007F7D54">
      <w:pPr>
        <w:ind w:firstLine="454"/>
        <w:jc w:val="both"/>
        <w:rPr>
          <w:sz w:val="28"/>
          <w:szCs w:val="28"/>
          <w:lang w:bidi="ru-RU"/>
        </w:rPr>
      </w:pPr>
      <w:r>
        <w:rPr>
          <w:sz w:val="28"/>
          <w:szCs w:val="28"/>
          <w:lang w:bidi="ru-RU"/>
        </w:rPr>
        <w:t>• о взаимосвязи физического, нравственного (душевного) и социально-психологического (здоровья семьи и школьного коллектива) здоровья человека, влияния нравственности человека на его жизнь, здоровье, благополучие;</w:t>
      </w:r>
    </w:p>
    <w:p w:rsidR="007F7D54" w:rsidRDefault="007F7D54" w:rsidP="007F7D54">
      <w:pPr>
        <w:ind w:firstLine="454"/>
        <w:jc w:val="both"/>
        <w:rPr>
          <w:sz w:val="28"/>
          <w:szCs w:val="28"/>
          <w:lang w:bidi="ru-RU"/>
        </w:rPr>
      </w:pPr>
      <w:r>
        <w:rPr>
          <w:sz w:val="28"/>
          <w:szCs w:val="28"/>
          <w:lang w:bidi="ru-RU"/>
        </w:rPr>
        <w:t xml:space="preserve">• о возможном негативном влиянии на морально-психологическое состояние человека компьютерных игр, кино, телевизионных передач, рекламы; </w:t>
      </w:r>
    </w:p>
    <w:p w:rsidR="007F7D54" w:rsidRDefault="007F7D54" w:rsidP="007F7D54">
      <w:pPr>
        <w:ind w:firstLine="454"/>
        <w:jc w:val="center"/>
        <w:rPr>
          <w:b/>
          <w:sz w:val="28"/>
          <w:szCs w:val="28"/>
          <w:lang w:bidi="ru-RU"/>
        </w:rPr>
      </w:pPr>
      <w:r>
        <w:rPr>
          <w:b/>
          <w:sz w:val="28"/>
          <w:szCs w:val="28"/>
          <w:lang w:bidi="ru-RU"/>
        </w:rPr>
        <w:t>2 уровень</w:t>
      </w:r>
    </w:p>
    <w:p w:rsidR="007F7D54" w:rsidRDefault="007F7D54" w:rsidP="007F7D54">
      <w:pPr>
        <w:ind w:firstLine="993"/>
        <w:rPr>
          <w:b/>
          <w:sz w:val="28"/>
          <w:szCs w:val="28"/>
          <w:lang w:bidi="ru-RU"/>
        </w:rPr>
      </w:pPr>
      <w:r>
        <w:rPr>
          <w:b/>
          <w:sz w:val="28"/>
          <w:szCs w:val="28"/>
          <w:lang w:bidi="ru-RU"/>
        </w:rPr>
        <w:t>приобретение опыта</w:t>
      </w:r>
    </w:p>
    <w:p w:rsidR="007F7D54" w:rsidRDefault="007F7D54" w:rsidP="007F7D54">
      <w:pPr>
        <w:ind w:firstLine="454"/>
        <w:jc w:val="both"/>
        <w:rPr>
          <w:sz w:val="28"/>
          <w:szCs w:val="28"/>
          <w:lang w:bidi="ru-RU"/>
        </w:rPr>
      </w:pPr>
      <w:r>
        <w:rPr>
          <w:sz w:val="28"/>
          <w:szCs w:val="28"/>
          <w:lang w:bidi="ru-RU"/>
        </w:rPr>
        <w:t>• 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развитии, продолжения рода;</w:t>
      </w:r>
    </w:p>
    <w:p w:rsidR="007F7D54" w:rsidRDefault="007F7D54" w:rsidP="007F7D54">
      <w:pPr>
        <w:ind w:firstLine="454"/>
        <w:jc w:val="both"/>
        <w:rPr>
          <w:sz w:val="28"/>
          <w:szCs w:val="28"/>
          <w:lang w:bidi="ru-RU"/>
        </w:rPr>
      </w:pPr>
      <w:r>
        <w:rPr>
          <w:sz w:val="28"/>
          <w:szCs w:val="28"/>
          <w:lang w:bidi="ru-RU"/>
        </w:rPr>
        <w:t xml:space="preserve">• ценностное отношение к школе, своему селу, городу, народу, России, к героическому прошлому и настоящему нашего Отечества; </w:t>
      </w:r>
    </w:p>
    <w:p w:rsidR="007F7D54" w:rsidRDefault="007F7D54" w:rsidP="007F7D54">
      <w:pPr>
        <w:ind w:firstLine="454"/>
        <w:jc w:val="both"/>
        <w:rPr>
          <w:sz w:val="28"/>
          <w:szCs w:val="28"/>
          <w:lang w:bidi="ru-RU"/>
        </w:rPr>
      </w:pPr>
      <w:r>
        <w:rPr>
          <w:sz w:val="28"/>
          <w:szCs w:val="28"/>
          <w:lang w:bidi="ru-RU"/>
        </w:rPr>
        <w:t>•  дружеского отношения к представителям всех национальностей Российской Федерации и других стран;</w:t>
      </w:r>
    </w:p>
    <w:p w:rsidR="007F7D54" w:rsidRDefault="007F7D54" w:rsidP="007F7D54">
      <w:pPr>
        <w:ind w:firstLine="814"/>
        <w:jc w:val="center"/>
        <w:rPr>
          <w:b/>
          <w:sz w:val="28"/>
          <w:szCs w:val="28"/>
        </w:rPr>
      </w:pPr>
    </w:p>
    <w:p w:rsidR="007F7D54" w:rsidRDefault="007F7D54" w:rsidP="007F7D54">
      <w:pPr>
        <w:ind w:firstLine="814"/>
        <w:jc w:val="center"/>
        <w:rPr>
          <w:b/>
          <w:sz w:val="28"/>
          <w:szCs w:val="28"/>
        </w:rPr>
      </w:pPr>
      <w:r>
        <w:rPr>
          <w:b/>
          <w:sz w:val="28"/>
          <w:szCs w:val="28"/>
        </w:rPr>
        <w:t>3 уровень</w:t>
      </w:r>
    </w:p>
    <w:p w:rsidR="007F7D54" w:rsidRDefault="007F7D54" w:rsidP="007F7D54">
      <w:pPr>
        <w:ind w:firstLine="454"/>
        <w:jc w:val="both"/>
        <w:rPr>
          <w:b/>
          <w:sz w:val="28"/>
          <w:szCs w:val="28"/>
        </w:rPr>
      </w:pPr>
      <w:r>
        <w:rPr>
          <w:b/>
          <w:sz w:val="28"/>
          <w:szCs w:val="28"/>
        </w:rPr>
        <w:t>применение в социуме</w:t>
      </w:r>
    </w:p>
    <w:p w:rsidR="007F7D54" w:rsidRDefault="007F7D54" w:rsidP="007F7D54">
      <w:pPr>
        <w:ind w:firstLine="454"/>
        <w:jc w:val="both"/>
        <w:rPr>
          <w:sz w:val="28"/>
          <w:szCs w:val="28"/>
          <w:lang w:bidi="ru-RU"/>
        </w:rPr>
      </w:pPr>
      <w:r>
        <w:rPr>
          <w:sz w:val="28"/>
          <w:szCs w:val="28"/>
          <w:lang w:bidi="ru-RU"/>
        </w:rPr>
        <w:t>• умение сочетать личные и общественные интересы, дорожить своей честью, честью своей семьи, школы; понимание отношений ответственной зависимости людей друг от друга; установление дружеских взаимоотношений в коллективе, основанных на взаимопомощи и взаимной поддержке;</w:t>
      </w:r>
    </w:p>
    <w:p w:rsidR="007F7D54" w:rsidRDefault="007F7D54" w:rsidP="007F7D54">
      <w:pPr>
        <w:widowControl w:val="0"/>
        <w:numPr>
          <w:ilvl w:val="0"/>
          <w:numId w:val="16"/>
        </w:numPr>
        <w:suppressAutoHyphens/>
        <w:autoSpaceDE w:val="0"/>
        <w:ind w:left="0" w:hanging="748"/>
        <w:jc w:val="both"/>
        <w:rPr>
          <w:sz w:val="28"/>
          <w:szCs w:val="28"/>
          <w:lang w:bidi="ru-RU"/>
        </w:rPr>
      </w:pPr>
      <w:r>
        <w:rPr>
          <w:sz w:val="28"/>
          <w:szCs w:val="28"/>
          <w:lang w:bidi="ru-RU"/>
        </w:rPr>
        <w:t>умение преодолевать конфликты в общении;</w:t>
      </w:r>
    </w:p>
    <w:p w:rsidR="007F7D54" w:rsidRDefault="007F7D54" w:rsidP="007F7D54">
      <w:pPr>
        <w:ind w:firstLine="426"/>
        <w:jc w:val="both"/>
        <w:rPr>
          <w:sz w:val="28"/>
          <w:szCs w:val="28"/>
          <w:lang w:bidi="ru-RU"/>
        </w:rPr>
      </w:pPr>
      <w:r>
        <w:rPr>
          <w:sz w:val="28"/>
          <w:szCs w:val="28"/>
          <w:lang w:bidi="ru-RU"/>
        </w:rPr>
        <w:lastRenderedPageBreak/>
        <w:t>• умение устанавливать со сверстниками другого пола дружеские, гуманные, искренние отношения, основанные на нравственных нормах; стремление к честности и скромности, красоте и благородству во взаимоотношениях; нравственное представление о дружбе и любви;</w:t>
      </w:r>
    </w:p>
    <w:p w:rsidR="007F7D54" w:rsidRDefault="007F7D54" w:rsidP="007F7D54">
      <w:pPr>
        <w:widowControl w:val="0"/>
        <w:numPr>
          <w:ilvl w:val="0"/>
          <w:numId w:val="16"/>
        </w:numPr>
        <w:suppressAutoHyphens/>
        <w:autoSpaceDE w:val="0"/>
        <w:ind w:left="0" w:firstLine="426"/>
        <w:jc w:val="both"/>
        <w:rPr>
          <w:sz w:val="28"/>
          <w:szCs w:val="28"/>
          <w:lang w:bidi="ru-RU"/>
        </w:rPr>
      </w:pPr>
      <w:r>
        <w:rPr>
          <w:sz w:val="28"/>
          <w:szCs w:val="28"/>
          <w:lang w:bidi="ru-RU"/>
        </w:rPr>
        <w:t>умение противодействовать разрушительному влиянию информационной среды;</w:t>
      </w:r>
    </w:p>
    <w:p w:rsidR="007F7D54" w:rsidRDefault="007F7D54" w:rsidP="007F7D54">
      <w:pPr>
        <w:widowControl w:val="0"/>
        <w:numPr>
          <w:ilvl w:val="0"/>
          <w:numId w:val="16"/>
        </w:numPr>
        <w:suppressAutoHyphens/>
        <w:autoSpaceDE w:val="0"/>
        <w:ind w:left="0" w:firstLine="426"/>
        <w:jc w:val="both"/>
        <w:rPr>
          <w:sz w:val="28"/>
          <w:szCs w:val="28"/>
          <w:lang w:bidi="ru-RU"/>
        </w:rPr>
      </w:pPr>
      <w:r>
        <w:rPr>
          <w:sz w:val="28"/>
          <w:szCs w:val="28"/>
          <w:lang w:bidi="ru-RU"/>
        </w:rPr>
        <w:t>умение сознательно выполнять правила для обучающихся, понимание необходимости самодисциплины;</w:t>
      </w:r>
    </w:p>
    <w:p w:rsidR="007F7D54" w:rsidRDefault="007F7D54" w:rsidP="007F7D54">
      <w:pPr>
        <w:widowControl w:val="0"/>
        <w:suppressAutoHyphens/>
        <w:autoSpaceDE w:val="0"/>
        <w:ind w:left="426"/>
        <w:rPr>
          <w:b/>
          <w:color w:val="0070C0"/>
          <w:sz w:val="28"/>
          <w:szCs w:val="28"/>
          <w:lang w:bidi="ru-RU"/>
        </w:rPr>
      </w:pPr>
      <w:r>
        <w:rPr>
          <w:b/>
          <w:color w:val="0070C0"/>
          <w:sz w:val="28"/>
          <w:szCs w:val="28"/>
          <w:lang w:bidi="ru-RU"/>
        </w:rPr>
        <w:t xml:space="preserve">                </w:t>
      </w:r>
    </w:p>
    <w:p w:rsidR="007F7D54" w:rsidRDefault="007F7D54" w:rsidP="007F7D54">
      <w:pPr>
        <w:widowControl w:val="0"/>
        <w:suppressAutoHyphens/>
        <w:autoSpaceDE w:val="0"/>
        <w:ind w:left="426"/>
        <w:jc w:val="center"/>
        <w:rPr>
          <w:b/>
          <w:color w:val="0070C0"/>
          <w:sz w:val="28"/>
          <w:szCs w:val="28"/>
          <w:lang w:bidi="ru-RU"/>
        </w:rPr>
      </w:pPr>
    </w:p>
    <w:p w:rsidR="007F7D54" w:rsidRDefault="007F7D54" w:rsidP="007F7D54">
      <w:pPr>
        <w:widowControl w:val="0"/>
        <w:suppressAutoHyphens/>
        <w:autoSpaceDE w:val="0"/>
        <w:ind w:left="426"/>
        <w:jc w:val="center"/>
        <w:rPr>
          <w:b/>
          <w:color w:val="0070C0"/>
          <w:sz w:val="28"/>
          <w:szCs w:val="28"/>
          <w:lang w:bidi="ru-RU"/>
        </w:rPr>
      </w:pPr>
    </w:p>
    <w:p w:rsidR="007F7D54" w:rsidRDefault="007F7D54" w:rsidP="007F7D54">
      <w:pPr>
        <w:widowControl w:val="0"/>
        <w:suppressAutoHyphens/>
        <w:autoSpaceDE w:val="0"/>
        <w:rPr>
          <w:b/>
          <w:color w:val="0070C0"/>
          <w:sz w:val="28"/>
          <w:szCs w:val="28"/>
          <w:lang w:bidi="ru-RU"/>
        </w:rPr>
      </w:pPr>
    </w:p>
    <w:p w:rsidR="007F7D54" w:rsidRDefault="007F7D54" w:rsidP="007F7D54">
      <w:pPr>
        <w:widowControl w:val="0"/>
        <w:suppressAutoHyphens/>
        <w:autoSpaceDE w:val="0"/>
        <w:ind w:left="426"/>
        <w:jc w:val="center"/>
        <w:rPr>
          <w:b/>
          <w:color w:val="0070C0"/>
          <w:sz w:val="28"/>
          <w:szCs w:val="28"/>
          <w:lang w:bidi="ru-RU"/>
        </w:rPr>
      </w:pPr>
      <w:r>
        <w:rPr>
          <w:b/>
          <w:color w:val="0070C0"/>
          <w:sz w:val="28"/>
          <w:szCs w:val="28"/>
          <w:lang w:bidi="ru-RU"/>
        </w:rPr>
        <w:t>Фомы  реализации:</w:t>
      </w:r>
    </w:p>
    <w:p w:rsidR="007F7D54" w:rsidRDefault="007F7D54" w:rsidP="007F7D54">
      <w:pPr>
        <w:spacing w:line="360" w:lineRule="auto"/>
        <w:jc w:val="center"/>
        <w:rPr>
          <w:b/>
          <w:color w:val="0070C0"/>
          <w:sz w:val="28"/>
          <w:szCs w:val="28"/>
        </w:rPr>
      </w:pPr>
    </w:p>
    <w:tbl>
      <w:tblPr>
        <w:tblW w:w="10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59"/>
        <w:gridCol w:w="2829"/>
        <w:gridCol w:w="5251"/>
      </w:tblGrid>
      <w:tr w:rsidR="007F7D54" w:rsidTr="00A77FAC">
        <w:trPr>
          <w:trHeight w:val="608"/>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spacing w:line="360" w:lineRule="auto"/>
              <w:jc w:val="center"/>
              <w:rPr>
                <w:b/>
                <w:color w:val="0070C0"/>
                <w:sz w:val="28"/>
                <w:szCs w:val="28"/>
              </w:rPr>
            </w:pPr>
            <w:r>
              <w:rPr>
                <w:b/>
                <w:bCs/>
                <w:color w:val="0070C0"/>
                <w:sz w:val="28"/>
                <w:szCs w:val="28"/>
              </w:rPr>
              <w:t>Задачи</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spacing w:line="360" w:lineRule="auto"/>
              <w:jc w:val="center"/>
              <w:rPr>
                <w:b/>
                <w:color w:val="0070C0"/>
                <w:sz w:val="28"/>
                <w:szCs w:val="28"/>
              </w:rPr>
            </w:pPr>
            <w:r>
              <w:rPr>
                <w:b/>
                <w:bCs/>
                <w:color w:val="0070C0"/>
                <w:sz w:val="28"/>
                <w:szCs w:val="28"/>
              </w:rPr>
              <w:t>Форма</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spacing w:line="360" w:lineRule="auto"/>
              <w:jc w:val="center"/>
              <w:rPr>
                <w:b/>
                <w:color w:val="0070C0"/>
                <w:sz w:val="28"/>
                <w:szCs w:val="28"/>
              </w:rPr>
            </w:pPr>
            <w:r>
              <w:rPr>
                <w:b/>
                <w:bCs/>
                <w:color w:val="0070C0"/>
                <w:sz w:val="28"/>
                <w:szCs w:val="28"/>
              </w:rPr>
              <w:t>Ключевые дела</w:t>
            </w:r>
          </w:p>
        </w:tc>
      </w:tr>
      <w:tr w:rsidR="007F7D54" w:rsidTr="00A77FAC">
        <w:trPr>
          <w:trHeight w:val="1051"/>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Получение первоначального представления о базовых ценностях отечественной культуры, традиционных моральных нормах российских народов.</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Учебные инвариантные и вариативные предметы, беседы, экскурсии, заочные путешествия, участие в творческой деятельности, такой, как театральные постановки, литературно-музыкальные композиции, художественные выставки и др., отражающие культурные и духовные традиции народов России, Кубани</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Фестиваль «Радуга друзей»</w:t>
            </w:r>
          </w:p>
          <w:p w:rsidR="007F7D54" w:rsidRDefault="007F7D54">
            <w:pPr>
              <w:rPr>
                <w:sz w:val="28"/>
                <w:szCs w:val="28"/>
              </w:rPr>
            </w:pPr>
            <w:r>
              <w:rPr>
                <w:sz w:val="28"/>
                <w:szCs w:val="28"/>
              </w:rPr>
              <w:t>Праздник «Кубанские посиделки»</w:t>
            </w:r>
          </w:p>
          <w:p w:rsidR="007F7D54" w:rsidRDefault="00FE0AFB">
            <w:pPr>
              <w:rPr>
                <w:sz w:val="28"/>
                <w:szCs w:val="28"/>
              </w:rPr>
            </w:pPr>
            <w:r>
              <w:rPr>
                <w:sz w:val="28"/>
                <w:szCs w:val="28"/>
              </w:rPr>
              <w:t>ЛМК «Мой многонациональный поселок</w:t>
            </w:r>
            <w:r w:rsidR="007F7D54">
              <w:rPr>
                <w:sz w:val="28"/>
                <w:szCs w:val="28"/>
              </w:rPr>
              <w:t>»</w:t>
            </w:r>
          </w:p>
          <w:p w:rsidR="007F7D54" w:rsidRDefault="007F7D54">
            <w:pPr>
              <w:rPr>
                <w:sz w:val="28"/>
                <w:szCs w:val="28"/>
              </w:rPr>
            </w:pPr>
            <w:r>
              <w:rPr>
                <w:sz w:val="28"/>
                <w:szCs w:val="28"/>
              </w:rPr>
              <w:t>Выставка поделок «Дары Кубани»</w:t>
            </w:r>
          </w:p>
          <w:p w:rsidR="007F7D54" w:rsidRDefault="007F7D54">
            <w:pPr>
              <w:rPr>
                <w:sz w:val="28"/>
                <w:szCs w:val="28"/>
              </w:rPr>
            </w:pPr>
            <w:r>
              <w:rPr>
                <w:sz w:val="28"/>
                <w:szCs w:val="28"/>
              </w:rPr>
              <w:t>Осенний бал</w:t>
            </w:r>
          </w:p>
        </w:tc>
      </w:tr>
      <w:tr w:rsidR="007F7D54" w:rsidTr="00A77FAC">
        <w:trPr>
          <w:trHeight w:val="1512"/>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Формирование представлений о нормах морально-нравственного поведения.</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Уроки этики, игровые программы, позволяющие школьникам</w:t>
            </w:r>
          </w:p>
          <w:p w:rsidR="007F7D54" w:rsidRDefault="007F7D54">
            <w:pPr>
              <w:rPr>
                <w:sz w:val="28"/>
                <w:szCs w:val="28"/>
              </w:rPr>
            </w:pPr>
            <w:r>
              <w:rPr>
                <w:sz w:val="28"/>
                <w:szCs w:val="28"/>
              </w:rPr>
              <w:t xml:space="preserve">приобретать опыт  ролевого </w:t>
            </w:r>
            <w:r>
              <w:rPr>
                <w:sz w:val="28"/>
                <w:szCs w:val="28"/>
              </w:rPr>
              <w:lastRenderedPageBreak/>
              <w:t>нравственного взаимодействия</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lastRenderedPageBreak/>
              <w:t>Цикл информационно-аналитических программ «Правовой час»</w:t>
            </w:r>
          </w:p>
          <w:p w:rsidR="007F7D54" w:rsidRDefault="007F7D54">
            <w:pPr>
              <w:rPr>
                <w:sz w:val="28"/>
                <w:szCs w:val="28"/>
              </w:rPr>
            </w:pPr>
            <w:r>
              <w:rPr>
                <w:sz w:val="28"/>
                <w:szCs w:val="28"/>
              </w:rPr>
              <w:t>Брейн – ринг «Что? Где? Когда?»</w:t>
            </w:r>
          </w:p>
        </w:tc>
      </w:tr>
      <w:tr w:rsidR="007F7D54" w:rsidTr="00A77FAC">
        <w:trPr>
          <w:trHeight w:val="1800"/>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Ознакомление с основными правилами поведения в школе, общественных местах, обучение распознаванию хороших и плохих поступков.</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Беседы, классные часы, просмотр учебных фильмов, наблюдения и обсуждения в педагогически организованной ситуации поступков, поведения разных людей.</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Час</w:t>
            </w:r>
            <w:r w:rsidR="00FE0AFB">
              <w:rPr>
                <w:sz w:val="28"/>
                <w:szCs w:val="28"/>
              </w:rPr>
              <w:t>ы</w:t>
            </w:r>
            <w:r>
              <w:rPr>
                <w:sz w:val="28"/>
                <w:szCs w:val="28"/>
              </w:rPr>
              <w:t xml:space="preserve"> общения </w:t>
            </w:r>
          </w:p>
          <w:p w:rsidR="007F7D54" w:rsidRDefault="007F7D54">
            <w:pPr>
              <w:rPr>
                <w:sz w:val="28"/>
                <w:szCs w:val="28"/>
              </w:rPr>
            </w:pPr>
            <w:r>
              <w:rPr>
                <w:sz w:val="28"/>
                <w:szCs w:val="28"/>
              </w:rPr>
              <w:t>Ролевая  игра «Я на улице»</w:t>
            </w:r>
          </w:p>
        </w:tc>
      </w:tr>
      <w:tr w:rsidR="007F7D54" w:rsidTr="00A77FAC">
        <w:trPr>
          <w:trHeight w:val="626"/>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Усвоение первоначального опыта нравственных взаимоотношений в коллективе класса и  школы— овладение навыками вежливого, приветливого, внимательного отношения к сверстникам, старшим и младшим детям, взрослым.</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Игровая деятельность, участие в КТД, приобретение опыта совместной деятельности через все формы взаимодействия в школе.</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Акции «Забота», «</w:t>
            </w:r>
            <w:r w:rsidR="00FE0AFB">
              <w:rPr>
                <w:sz w:val="28"/>
                <w:szCs w:val="28"/>
              </w:rPr>
              <w:t>Бережливые</w:t>
            </w:r>
            <w:r>
              <w:rPr>
                <w:sz w:val="28"/>
                <w:szCs w:val="28"/>
              </w:rPr>
              <w:t>», «Согреем сердца ветеранов»</w:t>
            </w:r>
          </w:p>
          <w:p w:rsidR="007F7D54" w:rsidRDefault="007F7D54">
            <w:pPr>
              <w:rPr>
                <w:sz w:val="28"/>
                <w:szCs w:val="28"/>
              </w:rPr>
            </w:pPr>
            <w:r>
              <w:rPr>
                <w:sz w:val="28"/>
                <w:szCs w:val="28"/>
              </w:rPr>
              <w:t>Операция «Золотой возраст»</w:t>
            </w:r>
          </w:p>
          <w:p w:rsidR="007F7D54" w:rsidRDefault="007F7D54">
            <w:pPr>
              <w:rPr>
                <w:sz w:val="28"/>
                <w:szCs w:val="28"/>
              </w:rPr>
            </w:pPr>
            <w:r>
              <w:rPr>
                <w:sz w:val="28"/>
                <w:szCs w:val="28"/>
              </w:rPr>
              <w:t>Уроки вежливости и этикета</w:t>
            </w:r>
          </w:p>
          <w:p w:rsidR="007F7D54" w:rsidRDefault="007F7D54">
            <w:pPr>
              <w:rPr>
                <w:sz w:val="28"/>
                <w:szCs w:val="28"/>
              </w:rPr>
            </w:pPr>
            <w:r>
              <w:rPr>
                <w:sz w:val="28"/>
                <w:szCs w:val="28"/>
              </w:rPr>
              <w:t>Классный час «Бабушкин сундучок»</w:t>
            </w:r>
          </w:p>
          <w:p w:rsidR="007F7D54" w:rsidRDefault="007F7D54" w:rsidP="00FE0AFB">
            <w:pPr>
              <w:rPr>
                <w:sz w:val="28"/>
                <w:szCs w:val="28"/>
              </w:rPr>
            </w:pPr>
            <w:r>
              <w:rPr>
                <w:sz w:val="28"/>
                <w:szCs w:val="28"/>
              </w:rPr>
              <w:t>Соц.проект «</w:t>
            </w:r>
            <w:r w:rsidR="00FE0AFB">
              <w:rPr>
                <w:sz w:val="28"/>
                <w:szCs w:val="28"/>
              </w:rPr>
              <w:t>Сохраним свой поселок</w:t>
            </w:r>
            <w:r>
              <w:rPr>
                <w:sz w:val="28"/>
                <w:szCs w:val="28"/>
              </w:rPr>
              <w:t>»</w:t>
            </w:r>
          </w:p>
        </w:tc>
      </w:tr>
      <w:tr w:rsidR="007F7D54" w:rsidTr="00A77FAC">
        <w:trPr>
          <w:trHeight w:val="626"/>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 xml:space="preserve">Воспитание милосердия, заботливого, </w:t>
            </w:r>
          </w:p>
          <w:p w:rsidR="007F7D54" w:rsidRDefault="007F7D54">
            <w:pPr>
              <w:rPr>
                <w:sz w:val="28"/>
                <w:szCs w:val="28"/>
              </w:rPr>
            </w:pPr>
            <w:r>
              <w:rPr>
                <w:sz w:val="28"/>
                <w:szCs w:val="28"/>
              </w:rPr>
              <w:t xml:space="preserve">бережного, гуманного отношения ко всему </w:t>
            </w:r>
          </w:p>
          <w:p w:rsidR="007F7D54" w:rsidRDefault="007F7D54">
            <w:pPr>
              <w:rPr>
                <w:sz w:val="28"/>
                <w:szCs w:val="28"/>
              </w:rPr>
            </w:pPr>
            <w:r>
              <w:rPr>
                <w:sz w:val="28"/>
                <w:szCs w:val="28"/>
              </w:rPr>
              <w:t xml:space="preserve">живому. </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 xml:space="preserve">Благотворительные акции, отряды тимуровцев,  волонтеров, посильное участие в оказании помощи нуждающимся, заботе о животных, других живых существах, природе. </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Акции «Цветик-семицветик», «Парки России»</w:t>
            </w:r>
            <w:r>
              <w:rPr>
                <w:sz w:val="28"/>
                <w:szCs w:val="28"/>
              </w:rPr>
              <w:br/>
              <w:t>Операция «Школьный двор»</w:t>
            </w:r>
          </w:p>
          <w:p w:rsidR="007F7D54" w:rsidRDefault="007F7D54">
            <w:pPr>
              <w:rPr>
                <w:sz w:val="28"/>
                <w:szCs w:val="28"/>
              </w:rPr>
            </w:pPr>
            <w:r>
              <w:rPr>
                <w:sz w:val="28"/>
                <w:szCs w:val="28"/>
              </w:rPr>
              <w:t>Соцпроект «</w:t>
            </w:r>
            <w:r w:rsidR="00FE0AFB">
              <w:rPr>
                <w:sz w:val="28"/>
                <w:szCs w:val="28"/>
              </w:rPr>
              <w:t>Сохраним свой поселок</w:t>
            </w:r>
            <w:r>
              <w:rPr>
                <w:sz w:val="28"/>
                <w:szCs w:val="28"/>
              </w:rPr>
              <w:t>»</w:t>
            </w:r>
          </w:p>
          <w:p w:rsidR="007F7D54" w:rsidRDefault="007F7D54" w:rsidP="00FE0AFB">
            <w:pPr>
              <w:rPr>
                <w:sz w:val="28"/>
                <w:szCs w:val="28"/>
              </w:rPr>
            </w:pPr>
            <w:r>
              <w:rPr>
                <w:sz w:val="28"/>
                <w:szCs w:val="28"/>
              </w:rPr>
              <w:t>Акция «</w:t>
            </w:r>
            <w:r w:rsidR="00FE0AFB">
              <w:rPr>
                <w:sz w:val="28"/>
                <w:szCs w:val="28"/>
              </w:rPr>
              <w:t xml:space="preserve">Золотые </w:t>
            </w:r>
            <w:r>
              <w:rPr>
                <w:sz w:val="28"/>
                <w:szCs w:val="28"/>
              </w:rPr>
              <w:t xml:space="preserve">руки» </w:t>
            </w:r>
          </w:p>
        </w:tc>
      </w:tr>
      <w:tr w:rsidR="007F7D54" w:rsidTr="00A77FAC">
        <w:trPr>
          <w:trHeight w:val="626"/>
        </w:trPr>
        <w:tc>
          <w:tcPr>
            <w:tcW w:w="255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lastRenderedPageBreak/>
              <w:t xml:space="preserve">Получение первоначальных представлений о нравственных взаимоотношениях в семье, </w:t>
            </w:r>
          </w:p>
          <w:p w:rsidR="007F7D54" w:rsidRDefault="007F7D54">
            <w:pPr>
              <w:rPr>
                <w:sz w:val="28"/>
                <w:szCs w:val="28"/>
              </w:rPr>
            </w:pPr>
            <w:r>
              <w:rPr>
                <w:sz w:val="28"/>
                <w:szCs w:val="28"/>
              </w:rPr>
              <w:t xml:space="preserve">расширение опыта позитивного взаимодействия в семье. </w:t>
            </w:r>
          </w:p>
        </w:tc>
        <w:tc>
          <w:tcPr>
            <w:tcW w:w="2829"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 xml:space="preserve">Семейные праздники, беседы о семье, о родителях и прародителях, выполнение мультимедийных  </w:t>
            </w:r>
          </w:p>
          <w:p w:rsidR="007F7D54" w:rsidRDefault="007F7D54">
            <w:pPr>
              <w:rPr>
                <w:sz w:val="28"/>
                <w:szCs w:val="28"/>
              </w:rPr>
            </w:pPr>
            <w:r>
              <w:rPr>
                <w:sz w:val="28"/>
                <w:szCs w:val="28"/>
              </w:rPr>
              <w:t xml:space="preserve">презентаций совместно с родителями (законными </w:t>
            </w:r>
          </w:p>
          <w:p w:rsidR="007F7D54" w:rsidRDefault="007F7D54">
            <w:pPr>
              <w:rPr>
                <w:sz w:val="28"/>
                <w:szCs w:val="28"/>
              </w:rPr>
            </w:pPr>
            <w:r>
              <w:rPr>
                <w:sz w:val="28"/>
                <w:szCs w:val="28"/>
              </w:rPr>
              <w:t xml:space="preserve">представителями) творческих  исследовательских проектов, проведение </w:t>
            </w:r>
          </w:p>
          <w:p w:rsidR="007F7D54" w:rsidRDefault="007F7D54">
            <w:pPr>
              <w:rPr>
                <w:sz w:val="28"/>
                <w:szCs w:val="28"/>
              </w:rPr>
            </w:pPr>
            <w:r>
              <w:rPr>
                <w:sz w:val="28"/>
                <w:szCs w:val="28"/>
              </w:rPr>
              <w:t xml:space="preserve">других мероприятий, раскрывающих историю семьи, </w:t>
            </w:r>
          </w:p>
          <w:p w:rsidR="007F7D54" w:rsidRDefault="007F7D54">
            <w:pPr>
              <w:rPr>
                <w:sz w:val="28"/>
                <w:szCs w:val="28"/>
              </w:rPr>
            </w:pPr>
            <w:r>
              <w:rPr>
                <w:sz w:val="28"/>
                <w:szCs w:val="28"/>
              </w:rPr>
              <w:t xml:space="preserve">воспитывающих уважение к старшему поколению, </w:t>
            </w:r>
          </w:p>
          <w:p w:rsidR="007F7D54" w:rsidRDefault="007F7D54">
            <w:pPr>
              <w:rPr>
                <w:sz w:val="28"/>
                <w:szCs w:val="28"/>
              </w:rPr>
            </w:pPr>
            <w:r>
              <w:rPr>
                <w:sz w:val="28"/>
                <w:szCs w:val="28"/>
              </w:rPr>
              <w:t xml:space="preserve">укрепляющих преемственность между поколениями. </w:t>
            </w:r>
          </w:p>
        </w:tc>
        <w:tc>
          <w:tcPr>
            <w:tcW w:w="5251"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rPr>
                <w:sz w:val="28"/>
                <w:szCs w:val="28"/>
              </w:rPr>
            </w:pPr>
            <w:r>
              <w:rPr>
                <w:sz w:val="28"/>
                <w:szCs w:val="28"/>
              </w:rPr>
              <w:t>Праздник «Петр и Февронья»</w:t>
            </w:r>
            <w:r>
              <w:rPr>
                <w:sz w:val="28"/>
                <w:szCs w:val="28"/>
              </w:rPr>
              <w:br/>
              <w:t>Акция «Спасибо деду за Победу»</w:t>
            </w:r>
          </w:p>
          <w:p w:rsidR="007F7D54" w:rsidRDefault="007F7D54">
            <w:pPr>
              <w:rPr>
                <w:sz w:val="28"/>
                <w:szCs w:val="28"/>
              </w:rPr>
            </w:pPr>
            <w:r>
              <w:rPr>
                <w:sz w:val="28"/>
                <w:szCs w:val="28"/>
              </w:rPr>
              <w:t>Акция «Пятерка для мамы»</w:t>
            </w:r>
          </w:p>
          <w:p w:rsidR="007F7D54" w:rsidRDefault="007F7D54">
            <w:pPr>
              <w:rPr>
                <w:sz w:val="28"/>
                <w:szCs w:val="28"/>
              </w:rPr>
            </w:pPr>
            <w:r>
              <w:rPr>
                <w:sz w:val="28"/>
                <w:szCs w:val="28"/>
              </w:rPr>
              <w:t>Социальные видеоролики «Моя семья»</w:t>
            </w:r>
          </w:p>
          <w:p w:rsidR="007F7D54" w:rsidRDefault="007F7D54">
            <w:pPr>
              <w:rPr>
                <w:sz w:val="28"/>
                <w:szCs w:val="28"/>
              </w:rPr>
            </w:pPr>
            <w:r>
              <w:rPr>
                <w:sz w:val="28"/>
                <w:szCs w:val="28"/>
              </w:rPr>
              <w:t>Соцпроект «Генеологическое дерево моей семьи»</w:t>
            </w:r>
          </w:p>
          <w:p w:rsidR="007F7D54" w:rsidRDefault="007F7D54">
            <w:pPr>
              <w:rPr>
                <w:sz w:val="28"/>
                <w:szCs w:val="28"/>
              </w:rPr>
            </w:pPr>
            <w:r>
              <w:rPr>
                <w:sz w:val="28"/>
                <w:szCs w:val="28"/>
              </w:rPr>
              <w:t>День открытых дверей для родителей «Добро пожаловать»</w:t>
            </w:r>
          </w:p>
          <w:p w:rsidR="007F7D54" w:rsidRDefault="007F7D54">
            <w:pPr>
              <w:rPr>
                <w:sz w:val="28"/>
                <w:szCs w:val="28"/>
              </w:rPr>
            </w:pPr>
            <w:r>
              <w:rPr>
                <w:sz w:val="28"/>
                <w:szCs w:val="28"/>
              </w:rPr>
              <w:t>Диспут «В школе я совсем другой»</w:t>
            </w:r>
          </w:p>
          <w:p w:rsidR="007F7D54" w:rsidRDefault="007F7D54">
            <w:pPr>
              <w:rPr>
                <w:sz w:val="28"/>
                <w:szCs w:val="28"/>
              </w:rPr>
            </w:pPr>
            <w:r>
              <w:rPr>
                <w:sz w:val="28"/>
                <w:szCs w:val="28"/>
              </w:rPr>
              <w:t>Социалогический опрос «В содружестве со школой»</w:t>
            </w:r>
          </w:p>
          <w:p w:rsidR="007F7D54" w:rsidRDefault="007F7D54">
            <w:pPr>
              <w:rPr>
                <w:sz w:val="28"/>
                <w:szCs w:val="28"/>
              </w:rPr>
            </w:pPr>
            <w:r>
              <w:rPr>
                <w:sz w:val="28"/>
                <w:szCs w:val="28"/>
              </w:rPr>
              <w:t>Консультативный пункт «В семье растет сын»</w:t>
            </w:r>
          </w:p>
          <w:p w:rsidR="007F7D54" w:rsidRDefault="007F7D54">
            <w:pPr>
              <w:rPr>
                <w:sz w:val="28"/>
                <w:szCs w:val="28"/>
              </w:rPr>
            </w:pPr>
            <w:r>
              <w:rPr>
                <w:sz w:val="28"/>
                <w:szCs w:val="28"/>
              </w:rPr>
              <w:t xml:space="preserve">«В семье растет дочь» </w:t>
            </w:r>
          </w:p>
        </w:tc>
      </w:tr>
    </w:tbl>
    <w:p w:rsidR="007F7D54" w:rsidRDefault="007F7D54" w:rsidP="007F7D54">
      <w:pPr>
        <w:spacing w:line="360" w:lineRule="auto"/>
        <w:jc w:val="both"/>
        <w:rPr>
          <w:b/>
          <w:sz w:val="28"/>
          <w:szCs w:val="28"/>
        </w:rPr>
      </w:pPr>
    </w:p>
    <w:p w:rsidR="007F7D54" w:rsidRDefault="007F7D54" w:rsidP="007F7D54">
      <w:pPr>
        <w:rPr>
          <w:b/>
          <w:bCs/>
          <w:color w:val="0070C0"/>
          <w:sz w:val="28"/>
          <w:szCs w:val="28"/>
        </w:rPr>
      </w:pPr>
    </w:p>
    <w:p w:rsidR="007F7D54" w:rsidRDefault="007F7D54" w:rsidP="007F7D54">
      <w:pPr>
        <w:ind w:firstLine="454"/>
        <w:jc w:val="center"/>
        <w:rPr>
          <w:b/>
          <w:bCs/>
          <w:color w:val="0070C0"/>
          <w:sz w:val="28"/>
          <w:szCs w:val="28"/>
        </w:rPr>
      </w:pPr>
      <w:r>
        <w:rPr>
          <w:b/>
          <w:bCs/>
          <w:color w:val="0070C0"/>
          <w:sz w:val="28"/>
          <w:szCs w:val="28"/>
        </w:rPr>
        <w:t>Совместная педагогическая деятельность семьи и школы</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970"/>
        <w:gridCol w:w="4812"/>
      </w:tblGrid>
      <w:tr w:rsidR="007F7D54" w:rsidTr="00A77FAC">
        <w:trPr>
          <w:trHeight w:val="584"/>
        </w:trPr>
        <w:tc>
          <w:tcPr>
            <w:tcW w:w="497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ind w:firstLine="454"/>
              <w:jc w:val="center"/>
              <w:rPr>
                <w:b/>
                <w:color w:val="0070C0"/>
                <w:sz w:val="28"/>
                <w:szCs w:val="28"/>
              </w:rPr>
            </w:pPr>
            <w:r>
              <w:rPr>
                <w:b/>
                <w:bCs/>
                <w:color w:val="0070C0"/>
                <w:sz w:val="28"/>
                <w:szCs w:val="28"/>
              </w:rPr>
              <w:t xml:space="preserve">Формы </w:t>
            </w:r>
          </w:p>
        </w:tc>
        <w:tc>
          <w:tcPr>
            <w:tcW w:w="4812"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ind w:firstLine="454"/>
              <w:jc w:val="center"/>
              <w:rPr>
                <w:b/>
                <w:color w:val="0070C0"/>
                <w:sz w:val="28"/>
                <w:szCs w:val="28"/>
              </w:rPr>
            </w:pPr>
            <w:r>
              <w:rPr>
                <w:b/>
                <w:bCs/>
                <w:color w:val="0070C0"/>
                <w:sz w:val="28"/>
                <w:szCs w:val="28"/>
              </w:rPr>
              <w:t xml:space="preserve">Ключевые дела </w:t>
            </w:r>
          </w:p>
        </w:tc>
      </w:tr>
      <w:tr w:rsidR="007F7D54" w:rsidTr="00A77FAC">
        <w:trPr>
          <w:trHeight w:val="584"/>
        </w:trPr>
        <w:tc>
          <w:tcPr>
            <w:tcW w:w="4970"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ind w:firstLine="454"/>
              <w:rPr>
                <w:sz w:val="28"/>
                <w:szCs w:val="28"/>
              </w:rPr>
            </w:pPr>
            <w:r>
              <w:rPr>
                <w:sz w:val="28"/>
                <w:szCs w:val="28"/>
              </w:rPr>
              <w:t>оформление информационных стендов;</w:t>
            </w:r>
          </w:p>
          <w:p w:rsidR="007F7D54" w:rsidRDefault="007F7D54">
            <w:pPr>
              <w:tabs>
                <w:tab w:val="left" w:pos="4818"/>
              </w:tabs>
              <w:rPr>
                <w:sz w:val="28"/>
                <w:szCs w:val="28"/>
              </w:rPr>
            </w:pPr>
            <w:r>
              <w:rPr>
                <w:sz w:val="28"/>
                <w:szCs w:val="28"/>
              </w:rPr>
              <w:t>тематические общешкольные родительские собрания;</w:t>
            </w:r>
          </w:p>
          <w:p w:rsidR="007F7D54" w:rsidRDefault="007F7D54">
            <w:pPr>
              <w:ind w:firstLine="454"/>
              <w:rPr>
                <w:sz w:val="28"/>
                <w:szCs w:val="28"/>
              </w:rPr>
            </w:pPr>
            <w:r>
              <w:rPr>
                <w:sz w:val="28"/>
                <w:szCs w:val="28"/>
              </w:rPr>
              <w:t>участие родителей в работе управляющего совета школы, попечительского совета;</w:t>
            </w:r>
          </w:p>
          <w:p w:rsidR="007F7D54" w:rsidRDefault="007F7D54">
            <w:pPr>
              <w:ind w:firstLine="454"/>
              <w:rPr>
                <w:sz w:val="28"/>
                <w:szCs w:val="28"/>
              </w:rPr>
            </w:pPr>
            <w:r>
              <w:rPr>
                <w:sz w:val="28"/>
                <w:szCs w:val="28"/>
              </w:rPr>
              <w:t>организация субботников по благоустройству территории;</w:t>
            </w:r>
          </w:p>
          <w:p w:rsidR="007F7D54" w:rsidRDefault="007F7D54">
            <w:pPr>
              <w:ind w:firstLine="454"/>
              <w:rPr>
                <w:sz w:val="28"/>
                <w:szCs w:val="28"/>
              </w:rPr>
            </w:pPr>
            <w:r>
              <w:rPr>
                <w:sz w:val="28"/>
                <w:szCs w:val="28"/>
              </w:rPr>
              <w:t>организация и проведение совместных праздников, экскурсионных походов, посещение театров, музеев:</w:t>
            </w:r>
          </w:p>
          <w:p w:rsidR="007F7D54" w:rsidRDefault="007F7D54">
            <w:pPr>
              <w:ind w:firstLine="454"/>
              <w:rPr>
                <w:sz w:val="28"/>
                <w:szCs w:val="28"/>
              </w:rPr>
            </w:pPr>
            <w:r>
              <w:rPr>
                <w:sz w:val="28"/>
                <w:szCs w:val="28"/>
              </w:rPr>
              <w:lastRenderedPageBreak/>
              <w:t>- семейный праздники</w:t>
            </w:r>
          </w:p>
          <w:p w:rsidR="007F7D54" w:rsidRDefault="007F7D54">
            <w:pPr>
              <w:ind w:firstLine="454"/>
              <w:rPr>
                <w:sz w:val="28"/>
                <w:szCs w:val="28"/>
              </w:rPr>
            </w:pPr>
            <w:r>
              <w:rPr>
                <w:sz w:val="28"/>
                <w:szCs w:val="28"/>
              </w:rPr>
              <w:t>- участие родителей в конкурсах, акциях</w:t>
            </w:r>
          </w:p>
          <w:p w:rsidR="007F7D54" w:rsidRDefault="007F7D54">
            <w:pPr>
              <w:ind w:firstLine="454"/>
              <w:rPr>
                <w:sz w:val="28"/>
                <w:szCs w:val="28"/>
              </w:rPr>
            </w:pPr>
            <w:r>
              <w:rPr>
                <w:sz w:val="28"/>
                <w:szCs w:val="28"/>
              </w:rPr>
              <w:t>- благотворительная акции</w:t>
            </w:r>
          </w:p>
          <w:p w:rsidR="007F7D54" w:rsidRDefault="007F7D54">
            <w:pPr>
              <w:ind w:firstLine="454"/>
              <w:rPr>
                <w:sz w:val="28"/>
                <w:szCs w:val="28"/>
              </w:rPr>
            </w:pPr>
            <w:r>
              <w:rPr>
                <w:sz w:val="28"/>
                <w:szCs w:val="28"/>
              </w:rPr>
              <w:t>индивидуальные консультации (психологическая, логопедическая, педагогическая и медицинская помощь)</w:t>
            </w:r>
          </w:p>
          <w:p w:rsidR="007F7D54" w:rsidRDefault="007F7D54">
            <w:pPr>
              <w:ind w:firstLine="454"/>
              <w:rPr>
                <w:sz w:val="28"/>
                <w:szCs w:val="28"/>
              </w:rPr>
            </w:pPr>
            <w:r>
              <w:rPr>
                <w:sz w:val="28"/>
                <w:szCs w:val="28"/>
              </w:rPr>
              <w:t>изучение мотивов и потребностей родителей.</w:t>
            </w:r>
          </w:p>
        </w:tc>
        <w:tc>
          <w:tcPr>
            <w:tcW w:w="4812" w:type="dxa"/>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rsidR="007F7D54" w:rsidRDefault="007F7D54">
            <w:pPr>
              <w:ind w:firstLine="454"/>
              <w:rPr>
                <w:sz w:val="28"/>
                <w:szCs w:val="28"/>
              </w:rPr>
            </w:pPr>
            <w:r>
              <w:rPr>
                <w:sz w:val="28"/>
                <w:szCs w:val="28"/>
              </w:rPr>
              <w:lastRenderedPageBreak/>
              <w:t>Праздник «Кубанские посиделки»</w:t>
            </w:r>
          </w:p>
          <w:p w:rsidR="007F7D54" w:rsidRDefault="007F7D54">
            <w:pPr>
              <w:ind w:firstLine="454"/>
              <w:rPr>
                <w:sz w:val="28"/>
                <w:szCs w:val="28"/>
              </w:rPr>
            </w:pPr>
            <w:r>
              <w:rPr>
                <w:sz w:val="28"/>
                <w:szCs w:val="28"/>
              </w:rPr>
              <w:t>ЛМК «Моя многонациональная станица»</w:t>
            </w:r>
          </w:p>
          <w:p w:rsidR="007F7D54" w:rsidRDefault="007F7D54">
            <w:pPr>
              <w:ind w:firstLine="454"/>
              <w:rPr>
                <w:sz w:val="28"/>
                <w:szCs w:val="28"/>
              </w:rPr>
            </w:pPr>
            <w:r>
              <w:rPr>
                <w:sz w:val="28"/>
                <w:szCs w:val="28"/>
              </w:rPr>
              <w:t>Осенний бал</w:t>
            </w:r>
          </w:p>
          <w:p w:rsidR="007F7D54" w:rsidRDefault="007F7D54">
            <w:pPr>
              <w:ind w:firstLine="454"/>
              <w:rPr>
                <w:sz w:val="28"/>
                <w:szCs w:val="28"/>
              </w:rPr>
            </w:pPr>
            <w:r>
              <w:rPr>
                <w:sz w:val="28"/>
                <w:szCs w:val="28"/>
              </w:rPr>
              <w:t>Акции «Цветик-семицветик»</w:t>
            </w:r>
          </w:p>
          <w:p w:rsidR="007F7D54" w:rsidRDefault="007F7D54">
            <w:pPr>
              <w:ind w:firstLine="454"/>
              <w:rPr>
                <w:sz w:val="28"/>
                <w:szCs w:val="28"/>
              </w:rPr>
            </w:pPr>
            <w:r>
              <w:rPr>
                <w:sz w:val="28"/>
                <w:szCs w:val="28"/>
              </w:rPr>
              <w:t>Акция «</w:t>
            </w:r>
            <w:r w:rsidR="00FE0AFB">
              <w:rPr>
                <w:sz w:val="28"/>
                <w:szCs w:val="28"/>
              </w:rPr>
              <w:t xml:space="preserve">Золотые </w:t>
            </w:r>
            <w:r>
              <w:rPr>
                <w:sz w:val="28"/>
                <w:szCs w:val="28"/>
              </w:rPr>
              <w:t xml:space="preserve">руки» </w:t>
            </w:r>
          </w:p>
          <w:p w:rsidR="007F7D54" w:rsidRDefault="007F7D54">
            <w:pPr>
              <w:ind w:firstLine="454"/>
              <w:rPr>
                <w:sz w:val="28"/>
                <w:szCs w:val="28"/>
              </w:rPr>
            </w:pPr>
            <w:r>
              <w:rPr>
                <w:sz w:val="28"/>
                <w:szCs w:val="28"/>
              </w:rPr>
              <w:t>Праздник «Петр и Февронья»</w:t>
            </w:r>
          </w:p>
          <w:p w:rsidR="007F7D54" w:rsidRDefault="007F7D54">
            <w:pPr>
              <w:ind w:firstLine="454"/>
              <w:rPr>
                <w:sz w:val="28"/>
                <w:szCs w:val="28"/>
              </w:rPr>
            </w:pPr>
            <w:r>
              <w:rPr>
                <w:sz w:val="28"/>
                <w:szCs w:val="28"/>
              </w:rPr>
              <w:t>Соцпроект «Генеологическое дерево моей семьи»</w:t>
            </w:r>
          </w:p>
          <w:p w:rsidR="007F7D54" w:rsidRDefault="007F7D54">
            <w:pPr>
              <w:ind w:firstLine="454"/>
              <w:rPr>
                <w:sz w:val="28"/>
                <w:szCs w:val="28"/>
              </w:rPr>
            </w:pPr>
            <w:r>
              <w:rPr>
                <w:sz w:val="28"/>
                <w:szCs w:val="28"/>
              </w:rPr>
              <w:t>День открытых дверей для родителей «Добро пожаловать»</w:t>
            </w:r>
          </w:p>
          <w:p w:rsidR="007F7D54" w:rsidRDefault="007F7D54">
            <w:pPr>
              <w:ind w:firstLine="454"/>
              <w:rPr>
                <w:sz w:val="28"/>
                <w:szCs w:val="28"/>
              </w:rPr>
            </w:pPr>
            <w:r>
              <w:rPr>
                <w:sz w:val="28"/>
                <w:szCs w:val="28"/>
              </w:rPr>
              <w:t>День Учителя</w:t>
            </w:r>
          </w:p>
          <w:p w:rsidR="007F7D54" w:rsidRDefault="007F7D54">
            <w:pPr>
              <w:ind w:firstLine="454"/>
              <w:rPr>
                <w:sz w:val="28"/>
                <w:szCs w:val="28"/>
              </w:rPr>
            </w:pPr>
            <w:r>
              <w:rPr>
                <w:sz w:val="28"/>
                <w:szCs w:val="28"/>
              </w:rPr>
              <w:lastRenderedPageBreak/>
              <w:t>Диспут «В школе я совсем другой</w:t>
            </w:r>
          </w:p>
          <w:p w:rsidR="007F7D54" w:rsidRDefault="007F7D54">
            <w:pPr>
              <w:ind w:firstLine="454"/>
              <w:rPr>
                <w:sz w:val="28"/>
                <w:szCs w:val="28"/>
              </w:rPr>
            </w:pPr>
            <w:r>
              <w:rPr>
                <w:sz w:val="28"/>
                <w:szCs w:val="28"/>
              </w:rPr>
              <w:t>Социалогический опрос «В содружестве со школой»</w:t>
            </w:r>
          </w:p>
          <w:p w:rsidR="007F7D54" w:rsidRDefault="007F7D54">
            <w:pPr>
              <w:ind w:firstLine="454"/>
              <w:rPr>
                <w:sz w:val="28"/>
                <w:szCs w:val="28"/>
              </w:rPr>
            </w:pPr>
            <w:r>
              <w:rPr>
                <w:sz w:val="28"/>
                <w:szCs w:val="28"/>
              </w:rPr>
              <w:t xml:space="preserve">Консультативный пункт «В семье растет сын» ,«В семье растет дочь» </w:t>
            </w:r>
          </w:p>
        </w:tc>
      </w:tr>
    </w:tbl>
    <w:p w:rsidR="007F7D54" w:rsidRDefault="007F7D54" w:rsidP="00A77FAC">
      <w:pPr>
        <w:rPr>
          <w:b/>
          <w:color w:val="0070C0"/>
          <w:sz w:val="28"/>
          <w:szCs w:val="28"/>
        </w:rPr>
      </w:pPr>
    </w:p>
    <w:p w:rsidR="007F7D54" w:rsidRDefault="007F7D54" w:rsidP="007F7D54">
      <w:pPr>
        <w:ind w:firstLine="454"/>
        <w:jc w:val="center"/>
        <w:rPr>
          <w:b/>
          <w:color w:val="0070C0"/>
          <w:sz w:val="28"/>
          <w:szCs w:val="28"/>
        </w:rPr>
      </w:pPr>
    </w:p>
    <w:p w:rsidR="007F7D54" w:rsidRDefault="007F7D54" w:rsidP="007F7D54">
      <w:pPr>
        <w:ind w:firstLine="454"/>
        <w:jc w:val="center"/>
        <w:rPr>
          <w:b/>
          <w:color w:val="0070C0"/>
          <w:sz w:val="28"/>
          <w:szCs w:val="28"/>
        </w:rPr>
      </w:pPr>
      <w:r>
        <w:rPr>
          <w:b/>
          <w:color w:val="0070C0"/>
          <w:sz w:val="28"/>
          <w:szCs w:val="28"/>
        </w:rPr>
        <w:t>Направление «Воспитание экологической культуры, культуры здорового и безопасного образа жизни»</w:t>
      </w:r>
    </w:p>
    <w:p w:rsidR="007F7D54" w:rsidRDefault="007F7D54" w:rsidP="007F7D54">
      <w:pPr>
        <w:shd w:val="clear" w:color="auto" w:fill="FFFFFF"/>
        <w:autoSpaceDE w:val="0"/>
        <w:autoSpaceDN w:val="0"/>
        <w:adjustRightInd w:val="0"/>
        <w:jc w:val="center"/>
        <w:rPr>
          <w:color w:val="FF0000"/>
          <w:sz w:val="28"/>
          <w:szCs w:val="28"/>
        </w:rPr>
      </w:pPr>
      <w:r>
        <w:rPr>
          <w:b/>
          <w:bCs/>
          <w:color w:val="FF0000"/>
          <w:sz w:val="28"/>
          <w:szCs w:val="28"/>
        </w:rPr>
        <w:t>Модуль «Я и здоровье»</w:t>
      </w:r>
    </w:p>
    <w:p w:rsidR="007F7D54" w:rsidRDefault="007F7D54" w:rsidP="007F7D54">
      <w:pPr>
        <w:shd w:val="clear" w:color="auto" w:fill="FFFFFF"/>
        <w:jc w:val="both"/>
        <w:rPr>
          <w:b/>
          <w:sz w:val="28"/>
          <w:szCs w:val="28"/>
        </w:rPr>
      </w:pPr>
      <w:r>
        <w:rPr>
          <w:bCs/>
          <w:sz w:val="28"/>
          <w:szCs w:val="28"/>
        </w:rPr>
        <w:t xml:space="preserve">       В результате реализации направления «Воспитание экологической культуры, культуры здорового и безопасного образа жизни» будут </w:t>
      </w:r>
      <w:r>
        <w:rPr>
          <w:b/>
          <w:bCs/>
          <w:sz w:val="28"/>
          <w:szCs w:val="28"/>
        </w:rPr>
        <w:t>сформированы следующие ценности:</w:t>
      </w:r>
      <w:r>
        <w:rPr>
          <w:b/>
          <w:sz w:val="28"/>
          <w:szCs w:val="28"/>
        </w:rPr>
        <w:t xml:space="preserve"> </w:t>
      </w:r>
    </w:p>
    <w:p w:rsidR="007F7D54" w:rsidRDefault="007F7D54" w:rsidP="007F7D54">
      <w:pPr>
        <w:shd w:val="clear" w:color="auto" w:fill="FFFFFF"/>
        <w:jc w:val="both"/>
        <w:rPr>
          <w:b/>
          <w:sz w:val="28"/>
          <w:szCs w:val="28"/>
        </w:rPr>
      </w:pPr>
    </w:p>
    <w:p w:rsidR="007F7D54" w:rsidRDefault="007F7D54" w:rsidP="007F7D54">
      <w:pPr>
        <w:pStyle w:val="af"/>
        <w:numPr>
          <w:ilvl w:val="0"/>
          <w:numId w:val="17"/>
        </w:numPr>
        <w:shd w:val="clear" w:color="auto" w:fill="FFFFFF"/>
        <w:suppressAutoHyphens/>
        <w:autoSpaceDE w:val="0"/>
        <w:ind w:left="0"/>
        <w:jc w:val="both"/>
        <w:rPr>
          <w:sz w:val="28"/>
          <w:szCs w:val="28"/>
        </w:rPr>
      </w:pPr>
      <w:r>
        <w:rPr>
          <w:sz w:val="28"/>
          <w:szCs w:val="28"/>
        </w:rPr>
        <w:t>ценностное отношение к своему здоровью, здоровью родителей, членов своей семьи, педагогов, сверстников;</w:t>
      </w:r>
    </w:p>
    <w:p w:rsidR="007F7D54" w:rsidRDefault="007F7D54" w:rsidP="007F7D54">
      <w:pPr>
        <w:jc w:val="both"/>
        <w:rPr>
          <w:sz w:val="28"/>
          <w:szCs w:val="28"/>
        </w:rPr>
      </w:pPr>
    </w:p>
    <w:p w:rsidR="007F7D54" w:rsidRDefault="007F7D54" w:rsidP="007F7D54">
      <w:pPr>
        <w:pStyle w:val="af"/>
        <w:numPr>
          <w:ilvl w:val="0"/>
          <w:numId w:val="18"/>
        </w:numPr>
        <w:shd w:val="clear" w:color="auto" w:fill="FFFFFF"/>
        <w:suppressAutoHyphens/>
        <w:autoSpaceDE w:val="0"/>
        <w:ind w:left="0"/>
        <w:jc w:val="both"/>
        <w:rPr>
          <w:sz w:val="28"/>
          <w:szCs w:val="28"/>
        </w:rPr>
      </w:pPr>
      <w:r>
        <w:rPr>
          <w:sz w:val="28"/>
          <w:szCs w:val="28"/>
        </w:rPr>
        <w:t>ценностное отношение к природе и всем формам жизни;</w:t>
      </w:r>
    </w:p>
    <w:p w:rsidR="007F7D54" w:rsidRDefault="007F7D54" w:rsidP="007F7D54">
      <w:pPr>
        <w:shd w:val="clear" w:color="auto" w:fill="FFFFFF"/>
        <w:jc w:val="both"/>
        <w:rPr>
          <w:b/>
          <w:sz w:val="28"/>
          <w:szCs w:val="28"/>
        </w:rPr>
      </w:pPr>
    </w:p>
    <w:p w:rsidR="007F7D54" w:rsidRDefault="007F7D54" w:rsidP="007F7D54">
      <w:pPr>
        <w:ind w:firstLine="454"/>
        <w:jc w:val="both"/>
        <w:rPr>
          <w:b/>
          <w:bCs/>
          <w:sz w:val="28"/>
          <w:szCs w:val="28"/>
        </w:rPr>
      </w:pPr>
      <w:r>
        <w:rPr>
          <w:b/>
          <w:bCs/>
          <w:sz w:val="28"/>
          <w:szCs w:val="28"/>
        </w:rPr>
        <w:t>раскрыты и развиты способности:</w:t>
      </w:r>
    </w:p>
    <w:p w:rsidR="007F7D54" w:rsidRDefault="007F7D54" w:rsidP="007F7D54">
      <w:pPr>
        <w:ind w:firstLine="454"/>
        <w:jc w:val="both"/>
        <w:rPr>
          <w:sz w:val="28"/>
          <w:szCs w:val="28"/>
        </w:rPr>
      </w:pPr>
      <w:r>
        <w:rPr>
          <w:sz w:val="28"/>
          <w:szCs w:val="28"/>
        </w:rPr>
        <w:t xml:space="preserve">• 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 </w:t>
      </w:r>
    </w:p>
    <w:p w:rsidR="007F7D54" w:rsidRDefault="007F7D54" w:rsidP="007F7D54">
      <w:pPr>
        <w:ind w:firstLine="454"/>
        <w:jc w:val="both"/>
        <w:rPr>
          <w:sz w:val="28"/>
          <w:szCs w:val="28"/>
        </w:rPr>
      </w:pPr>
      <w:r>
        <w:rPr>
          <w:sz w:val="28"/>
          <w:szCs w:val="28"/>
        </w:rPr>
        <w:t>• понимание взаимосвязи здоровья, экологического качества окружающей среды и экологической культуры человека;</w:t>
      </w:r>
    </w:p>
    <w:p w:rsidR="007F7D54" w:rsidRDefault="007F7D54" w:rsidP="007F7D54">
      <w:pPr>
        <w:ind w:firstLine="454"/>
        <w:jc w:val="both"/>
        <w:rPr>
          <w:sz w:val="28"/>
          <w:szCs w:val="28"/>
        </w:rPr>
      </w:pPr>
      <w:r>
        <w:rPr>
          <w:sz w:val="28"/>
          <w:szCs w:val="28"/>
        </w:rPr>
        <w:sym w:font="Times New Roman" w:char="F0B7"/>
      </w:r>
      <w:r>
        <w:rPr>
          <w:sz w:val="28"/>
          <w:szCs w:val="28"/>
        </w:rPr>
        <w:t> осознание единства и взаимовлияния различных видов здоровья человека: физического, физиологического</w:t>
      </w:r>
      <w:r>
        <w:rPr>
          <w:spacing w:val="-6"/>
          <w:sz w:val="28"/>
          <w:szCs w:val="28"/>
        </w:rPr>
        <w:t>, психическог</w:t>
      </w:r>
      <w:r>
        <w:rPr>
          <w:sz w:val="28"/>
          <w:szCs w:val="28"/>
        </w:rPr>
        <w:t>о, социально-психологического, репродуктивного; их зависимости от экологической культуры, культуры здорового и безопасного образа жизни человека;</w:t>
      </w:r>
    </w:p>
    <w:p w:rsidR="007F7D54" w:rsidRDefault="007F7D54" w:rsidP="007F7D54">
      <w:pPr>
        <w:ind w:firstLine="454"/>
        <w:jc w:val="both"/>
        <w:rPr>
          <w:sz w:val="28"/>
          <w:szCs w:val="28"/>
        </w:rPr>
      </w:pPr>
      <w:r>
        <w:rPr>
          <w:sz w:val="28"/>
          <w:szCs w:val="28"/>
        </w:rPr>
        <w:t>•  умение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7F7D54" w:rsidRDefault="007F7D54" w:rsidP="007F7D54">
      <w:pPr>
        <w:ind w:firstLine="454"/>
        <w:jc w:val="both"/>
        <w:rPr>
          <w:sz w:val="28"/>
          <w:szCs w:val="28"/>
        </w:rPr>
      </w:pPr>
      <w:r>
        <w:rPr>
          <w:sz w:val="28"/>
          <w:szCs w:val="28"/>
        </w:rPr>
        <w:t>•умение оценивать личный вклад в ресурсосбережение, сохранение качества окружающей среды, биоразнообразия, экологическую безопасность;</w:t>
      </w:r>
    </w:p>
    <w:p w:rsidR="007F7D54" w:rsidRDefault="007F7D54" w:rsidP="007F7D54">
      <w:pPr>
        <w:ind w:firstLine="454"/>
        <w:jc w:val="both"/>
        <w:rPr>
          <w:sz w:val="28"/>
          <w:szCs w:val="28"/>
        </w:rPr>
      </w:pPr>
      <w:r>
        <w:rPr>
          <w:sz w:val="28"/>
          <w:szCs w:val="28"/>
        </w:rPr>
        <w:t xml:space="preserve"> • умение выбирать способы деятельности, позволяющие обеспечить профориентацию, с учётом представлений о вкладе разных профессий в решение проблем экологии, здоровья, устойчивого развития общества.</w:t>
      </w:r>
    </w:p>
    <w:p w:rsidR="007F7D54" w:rsidRDefault="007F7D54" w:rsidP="007F7D54">
      <w:pPr>
        <w:shd w:val="clear" w:color="auto" w:fill="FFFFFF"/>
        <w:autoSpaceDE w:val="0"/>
        <w:autoSpaceDN w:val="0"/>
        <w:adjustRightInd w:val="0"/>
        <w:ind w:firstLine="360"/>
        <w:jc w:val="both"/>
        <w:rPr>
          <w:sz w:val="28"/>
          <w:szCs w:val="28"/>
        </w:rPr>
      </w:pPr>
      <w:r>
        <w:rPr>
          <w:b/>
          <w:color w:val="000000"/>
          <w:sz w:val="28"/>
          <w:szCs w:val="28"/>
        </w:rPr>
        <w:t>Участники:</w:t>
      </w:r>
      <w:r>
        <w:rPr>
          <w:sz w:val="28"/>
          <w:szCs w:val="28"/>
        </w:rPr>
        <w:t xml:space="preserve"> учащиеся 5</w:t>
      </w:r>
      <w:r w:rsidR="00FE0AFB">
        <w:rPr>
          <w:sz w:val="28"/>
          <w:szCs w:val="28"/>
        </w:rPr>
        <w:t>-9</w:t>
      </w:r>
      <w:r>
        <w:rPr>
          <w:sz w:val="28"/>
          <w:szCs w:val="28"/>
        </w:rPr>
        <w:t xml:space="preserve"> классов, педагоги, классные руководители, родители, представители общественных организаций, библиотекари.</w:t>
      </w:r>
    </w:p>
    <w:p w:rsidR="007F7D54" w:rsidRDefault="007F7D54" w:rsidP="007F7D54">
      <w:pPr>
        <w:jc w:val="both"/>
        <w:rPr>
          <w:sz w:val="28"/>
          <w:szCs w:val="28"/>
        </w:rPr>
      </w:pPr>
      <w:r>
        <w:rPr>
          <w:b/>
          <w:sz w:val="28"/>
          <w:szCs w:val="28"/>
        </w:rPr>
        <w:lastRenderedPageBreak/>
        <w:t>Сроки реализации модуля</w:t>
      </w:r>
      <w:r w:rsidR="00FE0AFB">
        <w:rPr>
          <w:sz w:val="28"/>
          <w:szCs w:val="28"/>
        </w:rPr>
        <w:t>:  5 лет</w:t>
      </w:r>
    </w:p>
    <w:p w:rsidR="00A77FAC" w:rsidRDefault="00A77FAC" w:rsidP="007F7D54">
      <w:pPr>
        <w:jc w:val="both"/>
        <w:rPr>
          <w:b/>
          <w:sz w:val="28"/>
          <w:szCs w:val="28"/>
        </w:rPr>
      </w:pPr>
    </w:p>
    <w:p w:rsidR="007F7D54" w:rsidRDefault="007F7D54" w:rsidP="007F7D54">
      <w:pPr>
        <w:jc w:val="center"/>
        <w:rPr>
          <w:b/>
          <w:color w:val="0070C0"/>
          <w:sz w:val="28"/>
          <w:szCs w:val="28"/>
        </w:rPr>
      </w:pPr>
      <w:r>
        <w:rPr>
          <w:b/>
          <w:color w:val="0070C0"/>
          <w:sz w:val="28"/>
          <w:szCs w:val="28"/>
        </w:rPr>
        <w:t>Планируемые результаты воспитания и социализации обучающихся</w:t>
      </w:r>
    </w:p>
    <w:p w:rsidR="007F7D54" w:rsidRDefault="007F7D54" w:rsidP="007F7D54">
      <w:pPr>
        <w:jc w:val="center"/>
        <w:rPr>
          <w:b/>
          <w:sz w:val="28"/>
          <w:szCs w:val="28"/>
        </w:rPr>
      </w:pPr>
      <w:r>
        <w:rPr>
          <w:b/>
          <w:sz w:val="28"/>
          <w:szCs w:val="28"/>
        </w:rPr>
        <w:t xml:space="preserve">1 уровень </w:t>
      </w:r>
    </w:p>
    <w:p w:rsidR="007F7D54" w:rsidRDefault="007F7D54" w:rsidP="007F7D54">
      <w:pPr>
        <w:jc w:val="both"/>
        <w:rPr>
          <w:sz w:val="28"/>
          <w:szCs w:val="28"/>
        </w:rPr>
      </w:pPr>
      <w:r>
        <w:rPr>
          <w:sz w:val="28"/>
          <w:szCs w:val="28"/>
        </w:rPr>
        <w:t> </w:t>
      </w:r>
      <w:r>
        <w:rPr>
          <w:b/>
          <w:sz w:val="28"/>
          <w:szCs w:val="28"/>
        </w:rPr>
        <w:t>приобретение знаний</w:t>
      </w:r>
      <w:r>
        <w:rPr>
          <w:sz w:val="28"/>
          <w:szCs w:val="28"/>
        </w:rPr>
        <w:t xml:space="preserve"> </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о единстве и взаимовлиянии различных видов здоровья человека: физического, физиологического, психического, социально-психологического, духовного, репродуктивного, их обусловленности внутренними и внешними факторами;</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об основных социальных моделях, правилах экологического поведения, вариантах здорового образа жизни;</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 xml:space="preserve">о нормах и правилах экологической этики, законодательстве в области экологии и здоровья; </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о традициях нравственно-этического отношения к природе и здоровью в культуре народов России;</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о глобальной взаимосвязи и взаимозависимости природных и социальных явлений;</w:t>
      </w:r>
    </w:p>
    <w:p w:rsidR="007F7D54" w:rsidRDefault="00FE0AFB" w:rsidP="007F7D54">
      <w:pPr>
        <w:pStyle w:val="af"/>
        <w:numPr>
          <w:ilvl w:val="0"/>
          <w:numId w:val="19"/>
        </w:numPr>
        <w:suppressAutoHyphens/>
        <w:ind w:left="0"/>
        <w:jc w:val="both"/>
        <w:rPr>
          <w:sz w:val="28"/>
          <w:szCs w:val="28"/>
        </w:rPr>
      </w:pPr>
      <w:r>
        <w:rPr>
          <w:sz w:val="28"/>
          <w:szCs w:val="28"/>
        </w:rPr>
        <w:t xml:space="preserve">- </w:t>
      </w:r>
      <w:r w:rsidR="007F7D54">
        <w:rPr>
          <w:sz w:val="28"/>
          <w:szCs w:val="28"/>
        </w:rPr>
        <w:t>о возможном негативном влиянии компьютерных игр, телевидения, рекламы на здоровье человека;</w:t>
      </w:r>
    </w:p>
    <w:p w:rsidR="007F7D54" w:rsidRDefault="007F7D54" w:rsidP="007F7D54">
      <w:pPr>
        <w:rPr>
          <w:b/>
          <w:sz w:val="28"/>
          <w:szCs w:val="28"/>
        </w:rPr>
      </w:pPr>
    </w:p>
    <w:p w:rsidR="007F7D54" w:rsidRDefault="007F7D54" w:rsidP="007F7D54">
      <w:pPr>
        <w:jc w:val="center"/>
        <w:rPr>
          <w:b/>
          <w:sz w:val="28"/>
          <w:szCs w:val="28"/>
        </w:rPr>
      </w:pPr>
      <w:r>
        <w:rPr>
          <w:b/>
          <w:sz w:val="28"/>
          <w:szCs w:val="28"/>
        </w:rPr>
        <w:t>2 уровень</w:t>
      </w:r>
    </w:p>
    <w:p w:rsidR="007F7D54" w:rsidRDefault="007F7D54" w:rsidP="007F7D54">
      <w:pPr>
        <w:rPr>
          <w:b/>
          <w:sz w:val="28"/>
          <w:szCs w:val="28"/>
        </w:rPr>
      </w:pPr>
      <w:r>
        <w:rPr>
          <w:b/>
          <w:sz w:val="28"/>
          <w:szCs w:val="28"/>
        </w:rPr>
        <w:t>приобретение опыта</w:t>
      </w:r>
    </w:p>
    <w:p w:rsidR="007F7D54" w:rsidRDefault="00FE0AFB" w:rsidP="007F7D54">
      <w:pPr>
        <w:pStyle w:val="af"/>
        <w:numPr>
          <w:ilvl w:val="0"/>
          <w:numId w:val="20"/>
        </w:numPr>
        <w:suppressAutoHyphens/>
        <w:ind w:left="0"/>
        <w:jc w:val="both"/>
        <w:rPr>
          <w:sz w:val="28"/>
          <w:szCs w:val="28"/>
        </w:rPr>
      </w:pPr>
      <w:r>
        <w:rPr>
          <w:sz w:val="28"/>
          <w:szCs w:val="28"/>
        </w:rPr>
        <w:t>Ц</w:t>
      </w:r>
      <w:r w:rsidR="007F7D54">
        <w:rPr>
          <w:sz w:val="28"/>
          <w:szCs w:val="28"/>
        </w:rPr>
        <w:t>енностного отношения к жизни во всех её проявлениях, качеству окружающей среды, своему здоровью, здоровью родителей, членов своей семьи, педагогов, сверстников; начальный опыт участия в пропаганде экологически целесообразного поведения, в создании экологически безопасного уклада школьной жизни;</w:t>
      </w:r>
    </w:p>
    <w:p w:rsidR="007F7D54" w:rsidRDefault="00FE0AFB" w:rsidP="007F7D54">
      <w:pPr>
        <w:pStyle w:val="af"/>
        <w:numPr>
          <w:ilvl w:val="0"/>
          <w:numId w:val="20"/>
        </w:numPr>
        <w:suppressAutoHyphens/>
        <w:ind w:left="0"/>
        <w:jc w:val="both"/>
        <w:rPr>
          <w:sz w:val="28"/>
          <w:szCs w:val="28"/>
        </w:rPr>
      </w:pPr>
      <w:r>
        <w:rPr>
          <w:sz w:val="28"/>
          <w:szCs w:val="28"/>
        </w:rPr>
        <w:t>О</w:t>
      </w:r>
      <w:r w:rsidR="007F7D54">
        <w:rPr>
          <w:sz w:val="28"/>
          <w:szCs w:val="28"/>
        </w:rPr>
        <w:t>сознания ценности экологически целесообразного, здорового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
    <w:p w:rsidR="007F7D54" w:rsidRDefault="00FE0AFB" w:rsidP="007F7D54">
      <w:pPr>
        <w:pStyle w:val="af"/>
        <w:numPr>
          <w:ilvl w:val="0"/>
          <w:numId w:val="20"/>
        </w:numPr>
        <w:suppressAutoHyphens/>
        <w:ind w:left="0"/>
        <w:jc w:val="both"/>
        <w:rPr>
          <w:sz w:val="28"/>
          <w:szCs w:val="28"/>
        </w:rPr>
      </w:pPr>
      <w:r>
        <w:rPr>
          <w:sz w:val="28"/>
          <w:szCs w:val="28"/>
        </w:rPr>
        <w:t>В</w:t>
      </w:r>
      <w:r w:rsidR="007F7D54">
        <w:rPr>
          <w:sz w:val="28"/>
          <w:szCs w:val="28"/>
        </w:rPr>
        <w:t>ыделения ценности экологической культуры, экологического качества окружающей среды, здоровья, здорового и безопасного образа жизни как целевой приоритет при организации собственной жизнедеятельности, при взаимодействии с людьми; адекватного использования  знаний о позитивных и негативных факторах, влияющих на здоровье человека; анализировать изменения в окружающей среде и прогнозировать последствия этих изменений для природы и здоровья человека; устанавливать причинно-следственные связи возникновения и развития явлений в экосистемах.</w:t>
      </w:r>
    </w:p>
    <w:p w:rsidR="007F7D54" w:rsidRDefault="007F7D54" w:rsidP="007F7D54">
      <w:pPr>
        <w:jc w:val="both"/>
        <w:rPr>
          <w:sz w:val="28"/>
          <w:szCs w:val="28"/>
        </w:rPr>
      </w:pPr>
      <w:r>
        <w:rPr>
          <w:sz w:val="28"/>
          <w:szCs w:val="28"/>
        </w:rPr>
        <w:t xml:space="preserve"> </w:t>
      </w:r>
    </w:p>
    <w:p w:rsidR="007F7D54" w:rsidRDefault="007F7D54" w:rsidP="007F7D54">
      <w:pPr>
        <w:jc w:val="center"/>
        <w:rPr>
          <w:b/>
          <w:sz w:val="28"/>
          <w:szCs w:val="28"/>
        </w:rPr>
      </w:pPr>
      <w:r>
        <w:rPr>
          <w:b/>
          <w:sz w:val="28"/>
          <w:szCs w:val="28"/>
        </w:rPr>
        <w:t>3 уровень</w:t>
      </w:r>
    </w:p>
    <w:p w:rsidR="007F7D54" w:rsidRDefault="007F7D54" w:rsidP="007F7D54">
      <w:pPr>
        <w:rPr>
          <w:b/>
          <w:sz w:val="28"/>
          <w:szCs w:val="28"/>
        </w:rPr>
      </w:pPr>
      <w:r>
        <w:rPr>
          <w:b/>
          <w:sz w:val="28"/>
          <w:szCs w:val="28"/>
        </w:rPr>
        <w:t>применение в социуме</w:t>
      </w:r>
    </w:p>
    <w:p w:rsidR="007F7D54" w:rsidRDefault="007F7D54" w:rsidP="007F7D54">
      <w:pPr>
        <w:pStyle w:val="af"/>
        <w:numPr>
          <w:ilvl w:val="0"/>
          <w:numId w:val="21"/>
        </w:numPr>
        <w:suppressAutoHyphens/>
        <w:ind w:left="0"/>
        <w:jc w:val="both"/>
        <w:rPr>
          <w:sz w:val="28"/>
          <w:szCs w:val="28"/>
        </w:rPr>
      </w:pPr>
      <w:r>
        <w:rPr>
          <w:sz w:val="28"/>
          <w:szCs w:val="28"/>
        </w:rPr>
        <w:t xml:space="preserve">умения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 строить свою деятельность и </w:t>
      </w:r>
      <w:r>
        <w:rPr>
          <w:sz w:val="28"/>
          <w:szCs w:val="28"/>
        </w:rPr>
        <w:lastRenderedPageBreak/>
        <w:t>проекты с учётом создаваемой нагрузки на социоприродное окружение; противостоять негативным факторам, способствующим ухудшению здоровья;</w:t>
      </w:r>
    </w:p>
    <w:p w:rsidR="007F7D54" w:rsidRDefault="007F7D54" w:rsidP="007F7D54">
      <w:pPr>
        <w:pStyle w:val="af"/>
        <w:numPr>
          <w:ilvl w:val="0"/>
          <w:numId w:val="21"/>
        </w:numPr>
        <w:suppressAutoHyphens/>
        <w:ind w:left="0"/>
        <w:jc w:val="both"/>
        <w:rPr>
          <w:sz w:val="28"/>
          <w:szCs w:val="28"/>
        </w:rPr>
      </w:pPr>
      <w:r>
        <w:rPr>
          <w:sz w:val="28"/>
          <w:szCs w:val="28"/>
        </w:rPr>
        <w:t>личного опыта здоровьесберегающей деятельности; санитарно-гигиенических правил, соблюдение здоровьесберегающего режима дня;</w:t>
      </w:r>
    </w:p>
    <w:p w:rsidR="007F7D54" w:rsidRDefault="007F7D54" w:rsidP="007F7D54">
      <w:pPr>
        <w:pStyle w:val="af"/>
        <w:numPr>
          <w:ilvl w:val="0"/>
          <w:numId w:val="21"/>
        </w:numPr>
        <w:suppressAutoHyphens/>
        <w:ind w:left="0"/>
        <w:jc w:val="both"/>
        <w:rPr>
          <w:sz w:val="28"/>
          <w:szCs w:val="28"/>
        </w:rPr>
      </w:pPr>
      <w:r>
        <w:rPr>
          <w:sz w:val="28"/>
          <w:szCs w:val="28"/>
        </w:rPr>
        <w:t>рационально организовать физическую и интеллектуальную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FE0AFB" w:rsidRDefault="00FE0AFB" w:rsidP="007F7D54">
      <w:pPr>
        <w:pStyle w:val="af"/>
        <w:suppressAutoHyphens/>
        <w:jc w:val="both"/>
        <w:rPr>
          <w:sz w:val="28"/>
          <w:szCs w:val="28"/>
        </w:rPr>
      </w:pPr>
    </w:p>
    <w:p w:rsidR="007F7D54" w:rsidRDefault="007F7D54" w:rsidP="007F7D54">
      <w:pPr>
        <w:pStyle w:val="af"/>
        <w:suppressAutoHyphens/>
        <w:jc w:val="both"/>
        <w:rPr>
          <w:sz w:val="28"/>
          <w:szCs w:val="28"/>
        </w:rPr>
      </w:pPr>
    </w:p>
    <w:p w:rsidR="007F7D54" w:rsidRDefault="007F7D54" w:rsidP="007F7D54">
      <w:pPr>
        <w:shd w:val="clear" w:color="auto" w:fill="FFFFFF"/>
        <w:jc w:val="center"/>
        <w:rPr>
          <w:b/>
          <w:bCs/>
          <w:color w:val="0070C0"/>
          <w:sz w:val="28"/>
          <w:szCs w:val="28"/>
        </w:rPr>
      </w:pPr>
      <w:r>
        <w:rPr>
          <w:b/>
          <w:bCs/>
          <w:color w:val="0070C0"/>
          <w:sz w:val="28"/>
          <w:szCs w:val="28"/>
        </w:rPr>
        <w:t>Пути реализации направления</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4A0" w:firstRow="1" w:lastRow="0" w:firstColumn="1" w:lastColumn="0" w:noHBand="0" w:noVBand="1"/>
      </w:tblPr>
      <w:tblGrid>
        <w:gridCol w:w="3263"/>
        <w:gridCol w:w="3986"/>
        <w:gridCol w:w="2674"/>
      </w:tblGrid>
      <w:tr w:rsidR="007F7D54" w:rsidTr="00A77FAC">
        <w:tc>
          <w:tcPr>
            <w:tcW w:w="3263" w:type="dxa"/>
            <w:tcBorders>
              <w:top w:val="single" w:sz="4" w:space="0" w:color="auto"/>
              <w:left w:val="single" w:sz="4" w:space="0" w:color="auto"/>
              <w:bottom w:val="single" w:sz="4" w:space="0" w:color="auto"/>
              <w:right w:val="single" w:sz="4" w:space="0" w:color="auto"/>
            </w:tcBorders>
            <w:hideMark/>
          </w:tcPr>
          <w:p w:rsidR="007F7D54" w:rsidRDefault="007F7D54">
            <w:pPr>
              <w:snapToGrid w:val="0"/>
              <w:ind w:hanging="360"/>
              <w:jc w:val="center"/>
              <w:rPr>
                <w:rStyle w:val="af2"/>
              </w:rPr>
            </w:pPr>
            <w:r>
              <w:rPr>
                <w:rStyle w:val="af2"/>
                <w:color w:val="0070C0"/>
                <w:sz w:val="28"/>
                <w:szCs w:val="28"/>
              </w:rPr>
              <w:t>Воспитательные задачи</w:t>
            </w:r>
          </w:p>
        </w:tc>
        <w:tc>
          <w:tcPr>
            <w:tcW w:w="3986" w:type="dxa"/>
            <w:tcBorders>
              <w:top w:val="single" w:sz="4" w:space="0" w:color="auto"/>
              <w:left w:val="single" w:sz="4" w:space="0" w:color="auto"/>
              <w:bottom w:val="single" w:sz="4" w:space="0" w:color="auto"/>
              <w:right w:val="single" w:sz="4" w:space="0" w:color="auto"/>
            </w:tcBorders>
            <w:hideMark/>
          </w:tcPr>
          <w:p w:rsidR="007F7D54" w:rsidRDefault="007F7D54">
            <w:pPr>
              <w:shd w:val="clear" w:color="auto" w:fill="FFFFFF"/>
              <w:snapToGrid w:val="0"/>
              <w:ind w:hanging="360"/>
              <w:jc w:val="center"/>
            </w:pPr>
            <w:r>
              <w:rPr>
                <w:b/>
                <w:color w:val="0070C0"/>
                <w:sz w:val="28"/>
                <w:szCs w:val="28"/>
              </w:rPr>
              <w:t>Ключевые дела</w:t>
            </w:r>
          </w:p>
        </w:tc>
        <w:tc>
          <w:tcPr>
            <w:tcW w:w="2674" w:type="dxa"/>
            <w:tcBorders>
              <w:top w:val="single" w:sz="4" w:space="0" w:color="auto"/>
              <w:left w:val="single" w:sz="4" w:space="0" w:color="auto"/>
              <w:bottom w:val="single" w:sz="4" w:space="0" w:color="auto"/>
              <w:right w:val="single" w:sz="4" w:space="0" w:color="auto"/>
            </w:tcBorders>
            <w:hideMark/>
          </w:tcPr>
          <w:p w:rsidR="007F7D54" w:rsidRDefault="007F7D54">
            <w:pPr>
              <w:shd w:val="clear" w:color="auto" w:fill="FFFFFF"/>
              <w:snapToGrid w:val="0"/>
              <w:ind w:hanging="360"/>
              <w:jc w:val="center"/>
              <w:rPr>
                <w:b/>
                <w:color w:val="0070C0"/>
                <w:sz w:val="28"/>
                <w:szCs w:val="28"/>
              </w:rPr>
            </w:pPr>
            <w:r>
              <w:rPr>
                <w:b/>
                <w:color w:val="0070C0"/>
                <w:sz w:val="28"/>
                <w:szCs w:val="28"/>
              </w:rPr>
              <w:t>Формы работы</w:t>
            </w:r>
          </w:p>
        </w:tc>
      </w:tr>
      <w:tr w:rsidR="007F7D54" w:rsidTr="00A77FAC">
        <w:trPr>
          <w:trHeight w:val="3576"/>
        </w:trPr>
        <w:tc>
          <w:tcPr>
            <w:tcW w:w="3263" w:type="dxa"/>
            <w:vMerge w:val="restart"/>
            <w:tcBorders>
              <w:top w:val="single" w:sz="4" w:space="0" w:color="auto"/>
              <w:left w:val="single" w:sz="4" w:space="0" w:color="auto"/>
              <w:bottom w:val="single" w:sz="4" w:space="0" w:color="auto"/>
              <w:right w:val="single" w:sz="4" w:space="0" w:color="auto"/>
            </w:tcBorders>
          </w:tcPr>
          <w:p w:rsidR="007F7D54" w:rsidRDefault="007F7D54">
            <w:pPr>
              <w:snapToGrid w:val="0"/>
              <w:rPr>
                <w:sz w:val="28"/>
                <w:szCs w:val="28"/>
              </w:rPr>
            </w:pPr>
            <w:r>
              <w:rPr>
                <w:sz w:val="28"/>
                <w:szCs w:val="28"/>
              </w:rPr>
              <w:t>- Создание условий для сохранения физического, психического, духовного и нравственного здоровья учащихся;</w:t>
            </w:r>
          </w:p>
          <w:p w:rsidR="007F7D54" w:rsidRDefault="007F7D54">
            <w:pPr>
              <w:pStyle w:val="af"/>
              <w:ind w:left="0"/>
              <w:rPr>
                <w:sz w:val="28"/>
                <w:szCs w:val="28"/>
              </w:rPr>
            </w:pPr>
            <w:r>
              <w:rPr>
                <w:sz w:val="28"/>
                <w:szCs w:val="28"/>
              </w:rPr>
              <w:t>- Пропаганда физической культуры и здорового образа жизни.</w:t>
            </w:r>
          </w:p>
          <w:p w:rsidR="007F7D54" w:rsidRDefault="007F7D54">
            <w:pPr>
              <w:rPr>
                <w:sz w:val="28"/>
                <w:szCs w:val="28"/>
              </w:rPr>
            </w:pPr>
            <w:r>
              <w:rPr>
                <w:sz w:val="28"/>
                <w:szCs w:val="28"/>
              </w:rPr>
              <w:t>- Воспитание понимания взаимосвязей между человеком, обществом, природой;</w:t>
            </w:r>
          </w:p>
          <w:p w:rsidR="007F7D54" w:rsidRDefault="007F7D54">
            <w:pPr>
              <w:rPr>
                <w:sz w:val="28"/>
                <w:szCs w:val="28"/>
              </w:rPr>
            </w:pPr>
            <w:r>
              <w:rPr>
                <w:sz w:val="28"/>
                <w:szCs w:val="28"/>
              </w:rPr>
              <w:t>- Воспитание гуманистического отношения к людям;</w:t>
            </w:r>
          </w:p>
          <w:p w:rsidR="007F7D54" w:rsidRDefault="007F7D54">
            <w:pPr>
              <w:rPr>
                <w:sz w:val="28"/>
                <w:szCs w:val="28"/>
              </w:rPr>
            </w:pPr>
            <w:r>
              <w:rPr>
                <w:sz w:val="28"/>
                <w:szCs w:val="28"/>
              </w:rPr>
              <w:t>- Формирование эстетического отношения учащихся к окружающей среде и труду как источнику радости и творчества людей;</w:t>
            </w:r>
          </w:p>
          <w:p w:rsidR="007F7D54" w:rsidRDefault="007F7D54">
            <w:pPr>
              <w:rPr>
                <w:sz w:val="28"/>
                <w:szCs w:val="28"/>
              </w:rPr>
            </w:pPr>
            <w:r>
              <w:rPr>
                <w:sz w:val="28"/>
                <w:szCs w:val="28"/>
              </w:rPr>
              <w:t>- Воспитание экологической  грамотности.</w:t>
            </w:r>
          </w:p>
          <w:p w:rsidR="007F7D54" w:rsidRDefault="007F7D54">
            <w:pPr>
              <w:rPr>
                <w:sz w:val="28"/>
                <w:szCs w:val="28"/>
              </w:rPr>
            </w:pPr>
          </w:p>
        </w:tc>
        <w:tc>
          <w:tcPr>
            <w:tcW w:w="3986" w:type="dxa"/>
            <w:tcBorders>
              <w:top w:val="single" w:sz="4" w:space="0" w:color="auto"/>
              <w:left w:val="single" w:sz="4" w:space="0" w:color="auto"/>
              <w:bottom w:val="single" w:sz="4" w:space="0" w:color="auto"/>
              <w:right w:val="single" w:sz="4" w:space="0" w:color="auto"/>
            </w:tcBorders>
          </w:tcPr>
          <w:p w:rsidR="007F7D54" w:rsidRDefault="007F7D54">
            <w:pPr>
              <w:shd w:val="clear" w:color="auto" w:fill="FFFFFF"/>
              <w:snapToGrid w:val="0"/>
              <w:rPr>
                <w:sz w:val="28"/>
                <w:szCs w:val="28"/>
              </w:rPr>
            </w:pPr>
            <w:r>
              <w:rPr>
                <w:sz w:val="28"/>
                <w:szCs w:val="28"/>
              </w:rPr>
              <w:t>- День Здоровья;</w:t>
            </w:r>
          </w:p>
          <w:p w:rsidR="007F7D54" w:rsidRDefault="007F7D54">
            <w:pPr>
              <w:shd w:val="clear" w:color="auto" w:fill="FFFFFF"/>
              <w:rPr>
                <w:sz w:val="28"/>
                <w:szCs w:val="28"/>
              </w:rPr>
            </w:pPr>
            <w:r>
              <w:rPr>
                <w:sz w:val="28"/>
                <w:szCs w:val="28"/>
              </w:rPr>
              <w:t>- Система профилактических мер по ПДД и ОБЖ;</w:t>
            </w:r>
          </w:p>
          <w:p w:rsidR="007F7D54" w:rsidRDefault="007F7D54">
            <w:pPr>
              <w:shd w:val="clear" w:color="auto" w:fill="FFFFFF"/>
              <w:rPr>
                <w:sz w:val="28"/>
                <w:szCs w:val="28"/>
              </w:rPr>
            </w:pPr>
            <w:r>
              <w:rPr>
                <w:sz w:val="28"/>
                <w:szCs w:val="28"/>
              </w:rPr>
              <w:t>- Профилактическая программа «За здоровый образ жизни»,       «Профилактика наркомании»;</w:t>
            </w:r>
          </w:p>
          <w:p w:rsidR="007F7D54" w:rsidRDefault="007F7D54">
            <w:pPr>
              <w:shd w:val="clear" w:color="auto" w:fill="FFFFFF"/>
              <w:rPr>
                <w:sz w:val="28"/>
                <w:szCs w:val="28"/>
              </w:rPr>
            </w:pPr>
            <w:r>
              <w:rPr>
                <w:sz w:val="28"/>
                <w:szCs w:val="28"/>
              </w:rPr>
              <w:t>- Акции, «Чистый поселок», «Чистая пятница», сбор макулатуры</w:t>
            </w:r>
          </w:p>
          <w:p w:rsidR="007F7D54" w:rsidRDefault="007F7D54">
            <w:pPr>
              <w:shd w:val="clear" w:color="auto" w:fill="FFFFFF"/>
              <w:rPr>
                <w:sz w:val="28"/>
                <w:szCs w:val="28"/>
              </w:rPr>
            </w:pPr>
            <w:r>
              <w:rPr>
                <w:sz w:val="28"/>
                <w:szCs w:val="28"/>
              </w:rPr>
              <w:t xml:space="preserve">- Система исследований экологических условий и статистики Кубани </w:t>
            </w:r>
          </w:p>
          <w:p w:rsidR="007F7D54" w:rsidRDefault="007F7D54">
            <w:pPr>
              <w:shd w:val="clear" w:color="auto" w:fill="FFFFFF"/>
              <w:rPr>
                <w:sz w:val="28"/>
                <w:szCs w:val="28"/>
              </w:rPr>
            </w:pPr>
          </w:p>
          <w:p w:rsidR="007F7D54" w:rsidRDefault="007F7D54">
            <w:pPr>
              <w:shd w:val="clear" w:color="auto" w:fill="FFFFFF"/>
              <w:rPr>
                <w:sz w:val="28"/>
                <w:szCs w:val="28"/>
              </w:rPr>
            </w:pPr>
          </w:p>
        </w:tc>
        <w:tc>
          <w:tcPr>
            <w:tcW w:w="2674" w:type="dxa"/>
            <w:vMerge w:val="restart"/>
            <w:tcBorders>
              <w:top w:val="single" w:sz="4" w:space="0" w:color="auto"/>
              <w:left w:val="single" w:sz="4" w:space="0" w:color="auto"/>
              <w:bottom w:val="single" w:sz="4" w:space="0" w:color="auto"/>
              <w:right w:val="single" w:sz="4" w:space="0" w:color="auto"/>
            </w:tcBorders>
          </w:tcPr>
          <w:p w:rsidR="007F7D54" w:rsidRDefault="007F7D54">
            <w:pPr>
              <w:shd w:val="clear" w:color="auto" w:fill="FFFFFF"/>
              <w:snapToGrid w:val="0"/>
              <w:rPr>
                <w:sz w:val="28"/>
                <w:szCs w:val="28"/>
              </w:rPr>
            </w:pPr>
            <w:r>
              <w:rPr>
                <w:sz w:val="28"/>
                <w:szCs w:val="28"/>
              </w:rPr>
              <w:t>беседа, просмотр учебных фильмов, игровые и тренинговые программы, уроки, проектная деятельность, научное общество, акции, устный журнал, пробы, походы, туристический слёт, экскурсии, исследовательская работа, кружки, клубы, факультативы, элективный курс, тематические игры, театрализованные представления для младших школьников, сверстников, населения, школьных конференций</w:t>
            </w:r>
          </w:p>
          <w:p w:rsidR="007F7D54" w:rsidRDefault="007F7D54">
            <w:pPr>
              <w:shd w:val="clear" w:color="auto" w:fill="FFFFFF"/>
              <w:rPr>
                <w:sz w:val="28"/>
                <w:szCs w:val="28"/>
              </w:rPr>
            </w:pPr>
          </w:p>
          <w:p w:rsidR="007F7D54" w:rsidRDefault="007F7D54">
            <w:pPr>
              <w:shd w:val="clear" w:color="auto" w:fill="FFFFFF"/>
              <w:rPr>
                <w:sz w:val="28"/>
                <w:szCs w:val="28"/>
              </w:rPr>
            </w:pPr>
          </w:p>
        </w:tc>
      </w:tr>
      <w:tr w:rsidR="007F7D54" w:rsidTr="00A77FAC">
        <w:tc>
          <w:tcPr>
            <w:tcW w:w="3263" w:type="dxa"/>
            <w:vMerge/>
            <w:tcBorders>
              <w:top w:val="single" w:sz="4" w:space="0" w:color="auto"/>
              <w:left w:val="single" w:sz="4" w:space="0" w:color="auto"/>
              <w:bottom w:val="single" w:sz="4" w:space="0" w:color="auto"/>
              <w:right w:val="single" w:sz="4" w:space="0" w:color="auto"/>
            </w:tcBorders>
            <w:vAlign w:val="center"/>
            <w:hideMark/>
          </w:tcPr>
          <w:p w:rsidR="007F7D54" w:rsidRDefault="007F7D54">
            <w:pPr>
              <w:rPr>
                <w:sz w:val="28"/>
                <w:szCs w:val="28"/>
              </w:rPr>
            </w:pPr>
          </w:p>
        </w:tc>
        <w:tc>
          <w:tcPr>
            <w:tcW w:w="3986" w:type="dxa"/>
            <w:tcBorders>
              <w:top w:val="single" w:sz="4" w:space="0" w:color="auto"/>
              <w:left w:val="single" w:sz="4" w:space="0" w:color="auto"/>
              <w:bottom w:val="single" w:sz="4" w:space="0" w:color="auto"/>
              <w:right w:val="single" w:sz="4" w:space="0" w:color="auto"/>
            </w:tcBorders>
            <w:hideMark/>
          </w:tcPr>
          <w:p w:rsidR="007F7D54" w:rsidRDefault="007F7D54">
            <w:pPr>
              <w:shd w:val="clear" w:color="auto" w:fill="FFFFFF"/>
              <w:snapToGrid w:val="0"/>
              <w:rPr>
                <w:sz w:val="28"/>
                <w:szCs w:val="28"/>
              </w:rPr>
            </w:pPr>
            <w:r>
              <w:rPr>
                <w:sz w:val="28"/>
                <w:szCs w:val="28"/>
              </w:rPr>
              <w:t>- Всероссийская акция «Спорт вместо наркотиков», «Я выбираю спорт, как альтернативу пагубным привычкам»;</w:t>
            </w:r>
          </w:p>
          <w:p w:rsidR="007F7D54" w:rsidRDefault="007F7D54">
            <w:pPr>
              <w:rPr>
                <w:sz w:val="28"/>
                <w:szCs w:val="28"/>
              </w:rPr>
            </w:pPr>
            <w:r>
              <w:rPr>
                <w:sz w:val="28"/>
                <w:szCs w:val="28"/>
              </w:rPr>
              <w:t>- Игра «Мы выбираем здоровье»;</w:t>
            </w:r>
          </w:p>
          <w:p w:rsidR="007F7D54" w:rsidRDefault="007F7D54">
            <w:pPr>
              <w:shd w:val="clear" w:color="auto" w:fill="FFFFFF"/>
              <w:rPr>
                <w:sz w:val="28"/>
                <w:szCs w:val="28"/>
              </w:rPr>
            </w:pPr>
            <w:r>
              <w:rPr>
                <w:sz w:val="28"/>
                <w:szCs w:val="28"/>
              </w:rPr>
              <w:t>спортивные мероприятия;</w:t>
            </w:r>
          </w:p>
          <w:p w:rsidR="007F7D54" w:rsidRDefault="007F7D54">
            <w:pPr>
              <w:shd w:val="clear" w:color="auto" w:fill="FFFFFF"/>
              <w:rPr>
                <w:sz w:val="28"/>
                <w:szCs w:val="28"/>
              </w:rPr>
            </w:pPr>
            <w:r>
              <w:rPr>
                <w:sz w:val="28"/>
                <w:szCs w:val="28"/>
              </w:rPr>
              <w:t>- Беседы врача с обучающимися «Здоровый образ жизни», «Профилактика простудных заболеваний»;</w:t>
            </w:r>
          </w:p>
          <w:p w:rsidR="007F7D54" w:rsidRDefault="007F7D54">
            <w:pPr>
              <w:shd w:val="clear" w:color="auto" w:fill="FFFFFF"/>
              <w:rPr>
                <w:sz w:val="28"/>
                <w:szCs w:val="28"/>
              </w:rPr>
            </w:pPr>
            <w:r>
              <w:rPr>
                <w:sz w:val="28"/>
                <w:szCs w:val="28"/>
              </w:rPr>
              <w:t>- Участие в массовых мероприятиях «День памяти жертв ДТП», «День защиты детей»;</w:t>
            </w:r>
          </w:p>
          <w:p w:rsidR="007F7D54" w:rsidRDefault="007F7D54">
            <w:pPr>
              <w:shd w:val="clear" w:color="auto" w:fill="FFFFFF"/>
              <w:rPr>
                <w:sz w:val="28"/>
                <w:szCs w:val="28"/>
              </w:rPr>
            </w:pPr>
            <w:r>
              <w:rPr>
                <w:sz w:val="28"/>
                <w:szCs w:val="28"/>
              </w:rPr>
              <w:lastRenderedPageBreak/>
              <w:t>- Акция «Внимание – дети!» по профилактике дорожно-транспортного травматизма;</w:t>
            </w:r>
          </w:p>
          <w:p w:rsidR="007F7D54" w:rsidRDefault="007F7D54">
            <w:pPr>
              <w:shd w:val="clear" w:color="auto" w:fill="FFFFFF"/>
              <w:rPr>
                <w:sz w:val="28"/>
                <w:szCs w:val="28"/>
              </w:rPr>
            </w:pPr>
            <w:r>
              <w:rPr>
                <w:sz w:val="28"/>
                <w:szCs w:val="28"/>
              </w:rPr>
              <w:t>- Мероприятия, посвященные Всемирному дню борьбы со СПИДом;</w:t>
            </w:r>
          </w:p>
          <w:p w:rsidR="007F7D54" w:rsidRDefault="007F7D54">
            <w:pPr>
              <w:shd w:val="clear" w:color="auto" w:fill="FFFFFF"/>
              <w:rPr>
                <w:sz w:val="28"/>
                <w:szCs w:val="28"/>
              </w:rPr>
            </w:pPr>
            <w:r>
              <w:rPr>
                <w:sz w:val="28"/>
                <w:szCs w:val="28"/>
              </w:rPr>
              <w:t>- Вовлечение учащихся в детские объединения, секции, клубы по интересам;</w:t>
            </w:r>
          </w:p>
          <w:p w:rsidR="007F7D54" w:rsidRDefault="007F7D54">
            <w:pPr>
              <w:shd w:val="clear" w:color="auto" w:fill="FFFFFF"/>
              <w:rPr>
                <w:sz w:val="28"/>
                <w:szCs w:val="28"/>
              </w:rPr>
            </w:pPr>
            <w:r>
              <w:rPr>
                <w:sz w:val="28"/>
                <w:szCs w:val="28"/>
              </w:rPr>
              <w:t>- Конкурс «Домик для птиц»;</w:t>
            </w:r>
          </w:p>
          <w:p w:rsidR="007F7D54" w:rsidRDefault="00FE0AFB" w:rsidP="00FE0AFB">
            <w:pPr>
              <w:shd w:val="clear" w:color="auto" w:fill="FFFFFF"/>
              <w:rPr>
                <w:sz w:val="28"/>
                <w:szCs w:val="28"/>
              </w:rPr>
            </w:pPr>
            <w:r>
              <w:rPr>
                <w:sz w:val="28"/>
                <w:szCs w:val="28"/>
              </w:rPr>
              <w:t>- Кружок «Я - исследователь»</w:t>
            </w:r>
          </w:p>
        </w:tc>
        <w:tc>
          <w:tcPr>
            <w:tcW w:w="2674" w:type="dxa"/>
            <w:vMerge/>
            <w:tcBorders>
              <w:top w:val="single" w:sz="4" w:space="0" w:color="auto"/>
              <w:left w:val="single" w:sz="4" w:space="0" w:color="auto"/>
              <w:bottom w:val="single" w:sz="4" w:space="0" w:color="auto"/>
              <w:right w:val="single" w:sz="4" w:space="0" w:color="auto"/>
            </w:tcBorders>
            <w:vAlign w:val="center"/>
            <w:hideMark/>
          </w:tcPr>
          <w:p w:rsidR="007F7D54" w:rsidRDefault="007F7D54">
            <w:pPr>
              <w:rPr>
                <w:sz w:val="28"/>
                <w:szCs w:val="28"/>
              </w:rPr>
            </w:pPr>
          </w:p>
        </w:tc>
      </w:tr>
    </w:tbl>
    <w:p w:rsidR="007F7D54" w:rsidRDefault="007F7D54" w:rsidP="007F7D54">
      <w:pPr>
        <w:rPr>
          <w:b/>
          <w:sz w:val="28"/>
          <w:szCs w:val="28"/>
        </w:rPr>
      </w:pPr>
    </w:p>
    <w:p w:rsidR="007F7D54" w:rsidRDefault="007F7D54" w:rsidP="007F7D54">
      <w:pPr>
        <w:shd w:val="clear" w:color="auto" w:fill="FFFFFF"/>
        <w:autoSpaceDE w:val="0"/>
        <w:autoSpaceDN w:val="0"/>
        <w:adjustRightInd w:val="0"/>
        <w:jc w:val="both"/>
        <w:rPr>
          <w:color w:val="0070C0"/>
          <w:sz w:val="28"/>
          <w:szCs w:val="28"/>
        </w:rPr>
      </w:pPr>
      <w:r>
        <w:rPr>
          <w:b/>
          <w:bCs/>
          <w:color w:val="0070C0"/>
          <w:sz w:val="28"/>
          <w:szCs w:val="28"/>
        </w:rPr>
        <w:t>Совместная педагогическая деятельность семьи и школы:</w:t>
      </w:r>
    </w:p>
    <w:p w:rsidR="007F7D54" w:rsidRDefault="007F7D54" w:rsidP="007F7D54">
      <w:pPr>
        <w:numPr>
          <w:ilvl w:val="0"/>
          <w:numId w:val="22"/>
        </w:numPr>
        <w:shd w:val="clear" w:color="auto" w:fill="FFFFFF"/>
        <w:autoSpaceDE w:val="0"/>
        <w:autoSpaceDN w:val="0"/>
        <w:adjustRightInd w:val="0"/>
        <w:ind w:left="0"/>
        <w:jc w:val="both"/>
        <w:rPr>
          <w:sz w:val="28"/>
          <w:szCs w:val="28"/>
        </w:rPr>
      </w:pPr>
      <w:r>
        <w:rPr>
          <w:sz w:val="28"/>
          <w:szCs w:val="28"/>
        </w:rPr>
        <w:t>родительские собрания по профилактике табакокурения, наркомании, сквернословия, детского дорожно-транспортного травматизма;</w:t>
      </w:r>
    </w:p>
    <w:p w:rsidR="007F7D54" w:rsidRDefault="007F7D54" w:rsidP="007F7D54">
      <w:pPr>
        <w:numPr>
          <w:ilvl w:val="0"/>
          <w:numId w:val="22"/>
        </w:numPr>
        <w:shd w:val="clear" w:color="auto" w:fill="FFFFFF"/>
        <w:autoSpaceDE w:val="0"/>
        <w:autoSpaceDN w:val="0"/>
        <w:adjustRightInd w:val="0"/>
        <w:ind w:left="0"/>
        <w:jc w:val="both"/>
        <w:rPr>
          <w:sz w:val="28"/>
          <w:szCs w:val="28"/>
        </w:rPr>
      </w:pPr>
      <w:r>
        <w:rPr>
          <w:sz w:val="28"/>
          <w:szCs w:val="28"/>
        </w:rPr>
        <w:t>беседы на тему:</w:t>
      </w:r>
    </w:p>
    <w:p w:rsidR="007F7D54" w:rsidRDefault="007F7D54" w:rsidP="007F7D54">
      <w:pPr>
        <w:shd w:val="clear" w:color="auto" w:fill="FFFFFF"/>
        <w:autoSpaceDE w:val="0"/>
        <w:autoSpaceDN w:val="0"/>
        <w:adjustRightInd w:val="0"/>
        <w:jc w:val="both"/>
        <w:rPr>
          <w:sz w:val="28"/>
          <w:szCs w:val="28"/>
        </w:rPr>
      </w:pPr>
      <w:r>
        <w:rPr>
          <w:sz w:val="28"/>
          <w:szCs w:val="28"/>
        </w:rPr>
        <w:t>- информационной безопасности и духовного здоровья детей;</w:t>
      </w:r>
    </w:p>
    <w:p w:rsidR="007F7D54" w:rsidRDefault="007F7D54" w:rsidP="007F7D54">
      <w:pPr>
        <w:shd w:val="clear" w:color="auto" w:fill="FFFFFF"/>
        <w:autoSpaceDE w:val="0"/>
        <w:autoSpaceDN w:val="0"/>
        <w:adjustRightInd w:val="0"/>
        <w:jc w:val="both"/>
        <w:rPr>
          <w:sz w:val="28"/>
          <w:szCs w:val="28"/>
        </w:rPr>
      </w:pPr>
      <w:r>
        <w:rPr>
          <w:sz w:val="28"/>
          <w:szCs w:val="28"/>
        </w:rPr>
        <w:t>- укрепления детско-родительских отношений, профилактики внутрисемейных конфликтов, создание безопасной и благоприятной обстановки в семье;</w:t>
      </w:r>
    </w:p>
    <w:p w:rsidR="007F7D54" w:rsidRDefault="007F7D54" w:rsidP="007F7D54">
      <w:pPr>
        <w:shd w:val="clear" w:color="auto" w:fill="FFFFFF"/>
        <w:autoSpaceDE w:val="0"/>
        <w:autoSpaceDN w:val="0"/>
        <w:adjustRightInd w:val="0"/>
        <w:jc w:val="both"/>
        <w:rPr>
          <w:sz w:val="28"/>
          <w:szCs w:val="28"/>
        </w:rPr>
      </w:pPr>
      <w:r>
        <w:rPr>
          <w:sz w:val="28"/>
          <w:szCs w:val="28"/>
        </w:rPr>
        <w:t>- безопасности детей в лесу, на водоемах и т.д.;</w:t>
      </w:r>
    </w:p>
    <w:p w:rsidR="007F7D54" w:rsidRDefault="007F7D54" w:rsidP="007F7D54">
      <w:pPr>
        <w:numPr>
          <w:ilvl w:val="0"/>
          <w:numId w:val="22"/>
        </w:numPr>
        <w:shd w:val="clear" w:color="auto" w:fill="FFFFFF"/>
        <w:autoSpaceDE w:val="0"/>
        <w:autoSpaceDN w:val="0"/>
        <w:adjustRightInd w:val="0"/>
        <w:ind w:left="0"/>
        <w:jc w:val="both"/>
        <w:rPr>
          <w:sz w:val="28"/>
          <w:szCs w:val="28"/>
        </w:rPr>
      </w:pPr>
      <w:r>
        <w:rPr>
          <w:sz w:val="28"/>
          <w:szCs w:val="28"/>
        </w:rPr>
        <w:t>консультации психолога, логопеда, учителя физической культуры по вопросам здоровьесбережения обучающихся;</w:t>
      </w:r>
    </w:p>
    <w:p w:rsidR="007F7D54" w:rsidRDefault="007F7D54" w:rsidP="007F7D54">
      <w:pPr>
        <w:numPr>
          <w:ilvl w:val="0"/>
          <w:numId w:val="22"/>
        </w:numPr>
        <w:shd w:val="clear" w:color="auto" w:fill="FFFFFF"/>
        <w:autoSpaceDE w:val="0"/>
        <w:autoSpaceDN w:val="0"/>
        <w:adjustRightInd w:val="0"/>
        <w:ind w:left="0"/>
        <w:jc w:val="both"/>
        <w:rPr>
          <w:sz w:val="28"/>
          <w:szCs w:val="28"/>
        </w:rPr>
      </w:pPr>
      <w:r>
        <w:rPr>
          <w:sz w:val="28"/>
          <w:szCs w:val="28"/>
        </w:rPr>
        <w:t>распространение буклетов для родители по вопросам наркопрофилактики «Это необходимо знать»;</w:t>
      </w:r>
    </w:p>
    <w:p w:rsidR="007F7D54" w:rsidRDefault="007F7D54" w:rsidP="007F7D54">
      <w:pPr>
        <w:numPr>
          <w:ilvl w:val="0"/>
          <w:numId w:val="22"/>
        </w:numPr>
        <w:shd w:val="clear" w:color="auto" w:fill="FFFFFF"/>
        <w:autoSpaceDE w:val="0"/>
        <w:autoSpaceDN w:val="0"/>
        <w:adjustRightInd w:val="0"/>
        <w:ind w:left="0"/>
        <w:jc w:val="both"/>
        <w:rPr>
          <w:sz w:val="28"/>
          <w:szCs w:val="28"/>
        </w:rPr>
      </w:pPr>
      <w:r>
        <w:rPr>
          <w:sz w:val="28"/>
          <w:szCs w:val="28"/>
        </w:rPr>
        <w:t>совместный праздник для детей и родителей «Мама, папа, я – спортивная семья».</w:t>
      </w:r>
    </w:p>
    <w:p w:rsidR="007F7D54" w:rsidRDefault="007F7D54" w:rsidP="007F7D54">
      <w:pPr>
        <w:ind w:firstLine="454"/>
        <w:jc w:val="center"/>
        <w:rPr>
          <w:b/>
          <w:sz w:val="28"/>
          <w:szCs w:val="28"/>
        </w:rPr>
      </w:pPr>
    </w:p>
    <w:p w:rsidR="007F7D54" w:rsidRDefault="007F7D54" w:rsidP="007F7D54">
      <w:pPr>
        <w:ind w:firstLine="454"/>
        <w:jc w:val="center"/>
        <w:rPr>
          <w:b/>
          <w:sz w:val="28"/>
          <w:szCs w:val="28"/>
        </w:rPr>
      </w:pPr>
    </w:p>
    <w:p w:rsidR="007F7D54" w:rsidRDefault="007F7D54" w:rsidP="007F7D54">
      <w:pPr>
        <w:ind w:firstLine="454"/>
        <w:jc w:val="center"/>
        <w:rPr>
          <w:b/>
          <w:color w:val="0070C0"/>
          <w:sz w:val="28"/>
          <w:szCs w:val="28"/>
        </w:rPr>
      </w:pPr>
      <w:r>
        <w:rPr>
          <w:b/>
          <w:color w:val="0070C0"/>
          <w:sz w:val="28"/>
          <w:szCs w:val="28"/>
        </w:rPr>
        <w:t>Направление «Воспитание трудолюбия, сознательного, творческого отношения к образованию, труду и жизни, подготовка к сознательному выбору профессии»</w:t>
      </w:r>
    </w:p>
    <w:p w:rsidR="007F7D54" w:rsidRDefault="007F7D54" w:rsidP="007F7D54">
      <w:pPr>
        <w:ind w:firstLine="454"/>
        <w:jc w:val="center"/>
        <w:rPr>
          <w:b/>
          <w:color w:val="FF0000"/>
          <w:sz w:val="28"/>
          <w:szCs w:val="28"/>
        </w:rPr>
      </w:pPr>
      <w:r>
        <w:rPr>
          <w:b/>
          <w:color w:val="FF0000"/>
          <w:sz w:val="28"/>
          <w:szCs w:val="28"/>
        </w:rPr>
        <w:t xml:space="preserve">Модуль  </w:t>
      </w:r>
      <w:r>
        <w:rPr>
          <w:b/>
          <w:bCs/>
          <w:color w:val="FF0000"/>
          <w:sz w:val="28"/>
          <w:szCs w:val="28"/>
        </w:rPr>
        <w:t>«Я – и труд»</w:t>
      </w:r>
    </w:p>
    <w:p w:rsidR="007F7D54" w:rsidRDefault="007F7D54" w:rsidP="007F7D54">
      <w:pPr>
        <w:ind w:firstLine="454"/>
        <w:rPr>
          <w:bCs/>
          <w:sz w:val="28"/>
          <w:szCs w:val="28"/>
          <w:lang w:bidi="ru-RU"/>
        </w:rPr>
      </w:pPr>
    </w:p>
    <w:p w:rsidR="007F7D54" w:rsidRDefault="007F7D54" w:rsidP="007F7D54">
      <w:pPr>
        <w:ind w:firstLine="454"/>
        <w:jc w:val="both"/>
        <w:rPr>
          <w:b/>
          <w:sz w:val="28"/>
          <w:szCs w:val="28"/>
        </w:rPr>
      </w:pPr>
      <w:r>
        <w:rPr>
          <w:bCs/>
          <w:sz w:val="28"/>
          <w:szCs w:val="28"/>
        </w:rPr>
        <w:t xml:space="preserve">       В результате реализации направления </w:t>
      </w:r>
      <w:r>
        <w:rPr>
          <w:sz w:val="28"/>
          <w:szCs w:val="28"/>
        </w:rPr>
        <w:t>«Воспитание трудолюбия, сознательного, творческого отношения к образованию, труду и жизни, подготовка к сознательному выбору профессии»</w:t>
      </w:r>
      <w:r>
        <w:rPr>
          <w:bCs/>
          <w:sz w:val="28"/>
          <w:szCs w:val="28"/>
        </w:rPr>
        <w:t xml:space="preserve"> будут </w:t>
      </w:r>
      <w:r>
        <w:rPr>
          <w:b/>
          <w:bCs/>
          <w:sz w:val="28"/>
          <w:szCs w:val="28"/>
        </w:rPr>
        <w:t>сформированы следующие ценности:</w:t>
      </w:r>
      <w:r>
        <w:rPr>
          <w:b/>
          <w:sz w:val="28"/>
          <w:szCs w:val="28"/>
        </w:rPr>
        <w:t xml:space="preserve"> </w:t>
      </w:r>
    </w:p>
    <w:p w:rsidR="007F7D54" w:rsidRDefault="007F7D54" w:rsidP="007F7D54">
      <w:pPr>
        <w:widowControl w:val="0"/>
        <w:numPr>
          <w:ilvl w:val="0"/>
          <w:numId w:val="18"/>
        </w:numPr>
        <w:suppressAutoHyphens/>
        <w:autoSpaceDE w:val="0"/>
        <w:ind w:left="0"/>
        <w:jc w:val="both"/>
        <w:rPr>
          <w:i/>
          <w:iCs/>
          <w:sz w:val="28"/>
          <w:szCs w:val="28"/>
          <w:lang w:bidi="ru-RU"/>
        </w:rPr>
      </w:pPr>
      <w:r>
        <w:rPr>
          <w:i/>
          <w:iCs/>
          <w:sz w:val="28"/>
          <w:szCs w:val="28"/>
          <w:lang w:bidi="ru-RU"/>
        </w:rPr>
        <w:t>уважительное отношение к труду и людям труда;</w:t>
      </w:r>
    </w:p>
    <w:p w:rsidR="007F7D54" w:rsidRDefault="007F7D54" w:rsidP="007F7D54">
      <w:pPr>
        <w:widowControl w:val="0"/>
        <w:numPr>
          <w:ilvl w:val="0"/>
          <w:numId w:val="18"/>
        </w:numPr>
        <w:suppressAutoHyphens/>
        <w:autoSpaceDE w:val="0"/>
        <w:ind w:left="0"/>
        <w:jc w:val="both"/>
        <w:rPr>
          <w:b/>
          <w:sz w:val="28"/>
          <w:szCs w:val="28"/>
        </w:rPr>
      </w:pPr>
      <w:r>
        <w:rPr>
          <w:b/>
          <w:sz w:val="28"/>
          <w:szCs w:val="28"/>
        </w:rPr>
        <w:t>осмысленное отношение к учебе, понимание необходимости образования и самообразования;</w:t>
      </w:r>
    </w:p>
    <w:p w:rsidR="007F7D54" w:rsidRDefault="007F7D54" w:rsidP="007F7D54">
      <w:pPr>
        <w:widowControl w:val="0"/>
        <w:numPr>
          <w:ilvl w:val="0"/>
          <w:numId w:val="18"/>
        </w:numPr>
        <w:suppressAutoHyphens/>
        <w:autoSpaceDE w:val="0"/>
        <w:ind w:left="0"/>
        <w:jc w:val="both"/>
        <w:rPr>
          <w:b/>
          <w:sz w:val="28"/>
          <w:szCs w:val="28"/>
        </w:rPr>
      </w:pPr>
      <w:r>
        <w:rPr>
          <w:b/>
          <w:sz w:val="28"/>
          <w:szCs w:val="28"/>
        </w:rPr>
        <w:t>формирование целеустремленности и настойчивости.</w:t>
      </w:r>
    </w:p>
    <w:p w:rsidR="007F7D54" w:rsidRDefault="007F7D54" w:rsidP="007F7D54">
      <w:pPr>
        <w:ind w:firstLine="454"/>
        <w:jc w:val="both"/>
        <w:rPr>
          <w:b/>
          <w:bCs/>
          <w:sz w:val="28"/>
          <w:szCs w:val="28"/>
        </w:rPr>
      </w:pPr>
      <w:r>
        <w:rPr>
          <w:b/>
          <w:bCs/>
          <w:sz w:val="28"/>
          <w:szCs w:val="28"/>
        </w:rPr>
        <w:t>раскрыты и развиты способности:</w:t>
      </w:r>
    </w:p>
    <w:p w:rsidR="007F7D54" w:rsidRDefault="007F7D54" w:rsidP="007F7D54">
      <w:pPr>
        <w:ind w:firstLine="454"/>
        <w:jc w:val="both"/>
        <w:rPr>
          <w:b/>
          <w:bCs/>
          <w:sz w:val="28"/>
          <w:szCs w:val="28"/>
        </w:rPr>
      </w:pPr>
    </w:p>
    <w:p w:rsidR="007F7D54" w:rsidRDefault="007F7D54" w:rsidP="007F7D54">
      <w:pPr>
        <w:ind w:firstLine="454"/>
        <w:jc w:val="both"/>
        <w:rPr>
          <w:sz w:val="28"/>
          <w:szCs w:val="28"/>
          <w:lang w:bidi="ru-RU"/>
        </w:rPr>
      </w:pPr>
      <w:r>
        <w:rPr>
          <w:sz w:val="28"/>
          <w:szCs w:val="28"/>
          <w:lang w:bidi="ru-RU"/>
        </w:rPr>
        <w:lastRenderedPageBreak/>
        <w:t>• понимание необходимости научных знаний для развития личности и общества, их роли в жизни, труде, творчестве;</w:t>
      </w:r>
    </w:p>
    <w:p w:rsidR="007F7D54" w:rsidRDefault="007F7D54" w:rsidP="007F7D54">
      <w:pPr>
        <w:ind w:firstLine="454"/>
        <w:jc w:val="both"/>
        <w:rPr>
          <w:sz w:val="28"/>
          <w:szCs w:val="28"/>
          <w:lang w:bidi="ru-RU"/>
        </w:rPr>
      </w:pPr>
      <w:r>
        <w:rPr>
          <w:sz w:val="28"/>
          <w:szCs w:val="28"/>
          <w:lang w:bidi="ru-RU"/>
        </w:rPr>
        <w:t>• осознание важности непрерывного образования и самообразования в течение всей жизни;</w:t>
      </w:r>
    </w:p>
    <w:p w:rsidR="007F7D54" w:rsidRDefault="007F7D54" w:rsidP="007F7D54">
      <w:pPr>
        <w:ind w:firstLine="454"/>
        <w:jc w:val="both"/>
        <w:rPr>
          <w:sz w:val="28"/>
          <w:szCs w:val="28"/>
          <w:lang w:bidi="ru-RU"/>
        </w:rPr>
      </w:pPr>
      <w:r>
        <w:rPr>
          <w:sz w:val="28"/>
          <w:szCs w:val="28"/>
          <w:lang w:bidi="ru-RU"/>
        </w:rPr>
        <w:t>•  уважать трудовые традиции своей семьи, трудовые подвиги старших поколений;</w:t>
      </w:r>
    </w:p>
    <w:p w:rsidR="007F7D54" w:rsidRDefault="007F7D54" w:rsidP="007F7D54">
      <w:pPr>
        <w:ind w:firstLine="454"/>
        <w:jc w:val="both"/>
        <w:rPr>
          <w:sz w:val="28"/>
          <w:szCs w:val="28"/>
          <w:lang w:bidi="ru-RU"/>
        </w:rPr>
      </w:pPr>
      <w:r>
        <w:rPr>
          <w:sz w:val="28"/>
          <w:szCs w:val="28"/>
          <w:lang w:bidi="ru-RU"/>
        </w:rPr>
        <w:t>•  планировать трудовую деятельность, рационально использовать время, информацию,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7F7D54" w:rsidRDefault="007F7D54" w:rsidP="007F7D54">
      <w:pPr>
        <w:ind w:firstLine="454"/>
        <w:jc w:val="both"/>
        <w:rPr>
          <w:sz w:val="28"/>
          <w:szCs w:val="28"/>
          <w:lang w:bidi="ru-RU"/>
        </w:rPr>
      </w:pPr>
      <w:r>
        <w:rPr>
          <w:sz w:val="28"/>
          <w:szCs w:val="28"/>
          <w:lang w:bidi="ru-RU"/>
        </w:rPr>
        <w:t>•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отвечать за качество;</w:t>
      </w:r>
    </w:p>
    <w:p w:rsidR="007F7D54" w:rsidRDefault="007F7D54" w:rsidP="007F7D54">
      <w:pPr>
        <w:ind w:firstLine="454"/>
        <w:jc w:val="both"/>
        <w:rPr>
          <w:sz w:val="28"/>
          <w:szCs w:val="28"/>
          <w:lang w:bidi="ru-RU"/>
        </w:rPr>
      </w:pPr>
      <w:r>
        <w:rPr>
          <w:sz w:val="28"/>
          <w:szCs w:val="28"/>
          <w:lang w:bidi="ru-RU"/>
        </w:rPr>
        <w:t>•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7F7D54" w:rsidRDefault="007F7D54" w:rsidP="007F7D54">
      <w:pPr>
        <w:ind w:firstLine="454"/>
        <w:jc w:val="both"/>
        <w:rPr>
          <w:sz w:val="28"/>
          <w:szCs w:val="28"/>
          <w:lang w:bidi="ru-RU"/>
        </w:rPr>
      </w:pPr>
      <w:r>
        <w:rPr>
          <w:sz w:val="28"/>
          <w:szCs w:val="28"/>
          <w:lang w:bidi="ru-RU"/>
        </w:rPr>
        <w:t>• 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7F7D54" w:rsidRDefault="007F7D54" w:rsidP="007F7D54">
      <w:pPr>
        <w:ind w:firstLine="454"/>
        <w:jc w:val="both"/>
        <w:rPr>
          <w:sz w:val="28"/>
          <w:szCs w:val="28"/>
          <w:lang w:bidi="ru-RU"/>
        </w:rPr>
      </w:pPr>
      <w:r>
        <w:rPr>
          <w:sz w:val="28"/>
          <w:szCs w:val="28"/>
          <w:lang w:bidi="ru-RU"/>
        </w:rPr>
        <w:t>•  знакомство с трудовым законодательством;</w:t>
      </w:r>
    </w:p>
    <w:p w:rsidR="007F7D54" w:rsidRDefault="007F7D54" w:rsidP="007F7D54">
      <w:pPr>
        <w:ind w:firstLine="454"/>
        <w:jc w:val="both"/>
        <w:rPr>
          <w:sz w:val="28"/>
          <w:szCs w:val="28"/>
          <w:lang w:bidi="ru-RU"/>
        </w:rPr>
      </w:pPr>
      <w:r>
        <w:rPr>
          <w:sz w:val="28"/>
          <w:szCs w:val="28"/>
          <w:lang w:bidi="ru-RU"/>
        </w:rPr>
        <w:t>• нетерпимое отношение к лени, безответственности и пассивности в образовании и труде.</w:t>
      </w:r>
    </w:p>
    <w:p w:rsidR="007F7D54" w:rsidRDefault="007F7D54" w:rsidP="007F7D54">
      <w:pPr>
        <w:shd w:val="clear" w:color="auto" w:fill="FFFFFF"/>
        <w:autoSpaceDE w:val="0"/>
        <w:autoSpaceDN w:val="0"/>
        <w:adjustRightInd w:val="0"/>
        <w:ind w:firstLine="360"/>
        <w:rPr>
          <w:sz w:val="28"/>
          <w:szCs w:val="28"/>
        </w:rPr>
      </w:pPr>
      <w:r>
        <w:rPr>
          <w:b/>
          <w:color w:val="000000"/>
          <w:sz w:val="28"/>
          <w:szCs w:val="28"/>
        </w:rPr>
        <w:t>Участники:</w:t>
      </w:r>
      <w:r>
        <w:rPr>
          <w:sz w:val="28"/>
          <w:szCs w:val="28"/>
        </w:rPr>
        <w:t xml:space="preserve"> учащиеся 5</w:t>
      </w:r>
      <w:r w:rsidR="00FE0AFB">
        <w:rPr>
          <w:sz w:val="28"/>
          <w:szCs w:val="28"/>
        </w:rPr>
        <w:t>-9</w:t>
      </w:r>
      <w:r>
        <w:rPr>
          <w:sz w:val="28"/>
          <w:szCs w:val="28"/>
        </w:rPr>
        <w:t xml:space="preserve"> классов, педагоги, классные руководители, родители, представители общественных организаций, библиотекари.</w:t>
      </w:r>
    </w:p>
    <w:p w:rsidR="007F7D54" w:rsidRDefault="007F7D54" w:rsidP="007F7D54">
      <w:pPr>
        <w:rPr>
          <w:b/>
          <w:color w:val="0070C0"/>
          <w:sz w:val="28"/>
          <w:szCs w:val="28"/>
        </w:rPr>
      </w:pPr>
      <w:r>
        <w:rPr>
          <w:b/>
          <w:sz w:val="28"/>
          <w:szCs w:val="28"/>
        </w:rPr>
        <w:t>Сроки реализации модуля</w:t>
      </w:r>
      <w:r w:rsidR="00FE0AFB">
        <w:rPr>
          <w:sz w:val="28"/>
          <w:szCs w:val="28"/>
        </w:rPr>
        <w:t>:  5 лет</w:t>
      </w:r>
    </w:p>
    <w:p w:rsidR="007F7D54" w:rsidRDefault="007F7D54" w:rsidP="007F7D54">
      <w:pPr>
        <w:jc w:val="center"/>
        <w:rPr>
          <w:b/>
          <w:color w:val="0070C0"/>
          <w:sz w:val="28"/>
          <w:szCs w:val="28"/>
        </w:rPr>
      </w:pPr>
      <w:r>
        <w:rPr>
          <w:b/>
          <w:color w:val="0070C0"/>
          <w:sz w:val="28"/>
          <w:szCs w:val="28"/>
        </w:rPr>
        <w:t>Планируемые результаты воспитания и социализации обучающихся</w:t>
      </w:r>
    </w:p>
    <w:p w:rsidR="007F7D54" w:rsidRDefault="007F7D54" w:rsidP="007F7D54">
      <w:pPr>
        <w:jc w:val="center"/>
        <w:rPr>
          <w:b/>
          <w:sz w:val="28"/>
          <w:szCs w:val="28"/>
        </w:rPr>
      </w:pPr>
      <w:r>
        <w:rPr>
          <w:b/>
          <w:sz w:val="28"/>
          <w:szCs w:val="28"/>
        </w:rPr>
        <w:t xml:space="preserve">1 уровень </w:t>
      </w:r>
    </w:p>
    <w:p w:rsidR="007F7D54" w:rsidRDefault="007F7D54" w:rsidP="007F7D54">
      <w:pPr>
        <w:jc w:val="both"/>
        <w:rPr>
          <w:sz w:val="28"/>
          <w:szCs w:val="28"/>
        </w:rPr>
      </w:pPr>
      <w:r>
        <w:rPr>
          <w:sz w:val="28"/>
          <w:szCs w:val="28"/>
        </w:rPr>
        <w:t> </w:t>
      </w:r>
      <w:r w:rsidR="00A77FAC">
        <w:rPr>
          <w:sz w:val="28"/>
          <w:szCs w:val="28"/>
        </w:rPr>
        <w:t xml:space="preserve">                                               </w:t>
      </w:r>
      <w:r>
        <w:rPr>
          <w:b/>
          <w:sz w:val="28"/>
          <w:szCs w:val="28"/>
        </w:rPr>
        <w:t>приобретение знаний</w:t>
      </w:r>
      <w:r>
        <w:rPr>
          <w:sz w:val="28"/>
          <w:szCs w:val="28"/>
        </w:rPr>
        <w:t xml:space="preserve"> </w:t>
      </w:r>
    </w:p>
    <w:p w:rsidR="007F7D54" w:rsidRDefault="007F7D54" w:rsidP="007F7D54">
      <w:pPr>
        <w:ind w:firstLine="454"/>
        <w:jc w:val="both"/>
        <w:rPr>
          <w:sz w:val="28"/>
          <w:szCs w:val="28"/>
          <w:lang w:bidi="ru-RU"/>
        </w:rPr>
      </w:pPr>
      <w:r>
        <w:rPr>
          <w:sz w:val="28"/>
          <w:szCs w:val="28"/>
          <w:lang w:bidi="ru-RU"/>
        </w:rPr>
        <w:t>•  о трудовом законодательстве;</w:t>
      </w:r>
    </w:p>
    <w:p w:rsidR="007F7D54" w:rsidRDefault="007F7D54" w:rsidP="007F7D54">
      <w:pPr>
        <w:ind w:firstLine="454"/>
        <w:jc w:val="both"/>
        <w:rPr>
          <w:sz w:val="28"/>
          <w:szCs w:val="28"/>
          <w:lang w:bidi="ru-RU"/>
        </w:rPr>
      </w:pPr>
      <w:r>
        <w:rPr>
          <w:sz w:val="28"/>
          <w:szCs w:val="28"/>
          <w:lang w:bidi="ru-RU"/>
        </w:rPr>
        <w:t>• о важности непрерывного образования и самообразования в течение всей жизни;</w:t>
      </w:r>
    </w:p>
    <w:p w:rsidR="007F7D54" w:rsidRDefault="007F7D54" w:rsidP="007F7D54">
      <w:pPr>
        <w:ind w:firstLine="454"/>
        <w:jc w:val="both"/>
        <w:rPr>
          <w:sz w:val="28"/>
          <w:szCs w:val="28"/>
          <w:lang w:bidi="ru-RU"/>
        </w:rPr>
      </w:pPr>
      <w:r>
        <w:rPr>
          <w:sz w:val="28"/>
          <w:szCs w:val="28"/>
          <w:lang w:bidi="ru-RU"/>
        </w:rPr>
        <w:t>• знание и уважение трудовых традиций своей семьи, трудовых подвигов старших поколений;</w:t>
      </w:r>
    </w:p>
    <w:p w:rsidR="007F7D54" w:rsidRDefault="007F7D54" w:rsidP="007F7D54">
      <w:pPr>
        <w:ind w:firstLine="454"/>
        <w:jc w:val="both"/>
        <w:rPr>
          <w:sz w:val="28"/>
          <w:szCs w:val="28"/>
          <w:lang w:bidi="ru-RU"/>
        </w:rPr>
      </w:pPr>
      <w:r>
        <w:rPr>
          <w:sz w:val="28"/>
          <w:szCs w:val="28"/>
          <w:lang w:bidi="ru-RU"/>
        </w:rPr>
        <w:t>• знания о разных профессиях и их требованиях к здоровью, морально-психологическим качествам, знаниям и умениям человека;</w:t>
      </w:r>
    </w:p>
    <w:p w:rsidR="007F7D54" w:rsidRDefault="007F7D54" w:rsidP="007F7D54">
      <w:pPr>
        <w:rPr>
          <w:b/>
          <w:sz w:val="28"/>
          <w:szCs w:val="28"/>
        </w:rPr>
      </w:pPr>
    </w:p>
    <w:p w:rsidR="007F7D54" w:rsidRDefault="007F7D54" w:rsidP="007F7D54">
      <w:pPr>
        <w:jc w:val="center"/>
        <w:rPr>
          <w:b/>
          <w:sz w:val="28"/>
          <w:szCs w:val="28"/>
        </w:rPr>
      </w:pPr>
      <w:r>
        <w:rPr>
          <w:b/>
          <w:sz w:val="28"/>
          <w:szCs w:val="28"/>
        </w:rPr>
        <w:t>2 уровень</w:t>
      </w:r>
    </w:p>
    <w:p w:rsidR="007F7D54" w:rsidRDefault="00A77FAC" w:rsidP="007F7D54">
      <w:pPr>
        <w:rPr>
          <w:b/>
          <w:sz w:val="28"/>
          <w:szCs w:val="28"/>
        </w:rPr>
      </w:pPr>
      <w:r>
        <w:rPr>
          <w:b/>
          <w:sz w:val="28"/>
          <w:szCs w:val="28"/>
        </w:rPr>
        <w:t xml:space="preserve">                                              </w:t>
      </w:r>
      <w:r w:rsidR="007F7D54">
        <w:rPr>
          <w:b/>
          <w:sz w:val="28"/>
          <w:szCs w:val="28"/>
        </w:rPr>
        <w:t>приобретение опыта</w:t>
      </w:r>
    </w:p>
    <w:p w:rsidR="007F7D54" w:rsidRDefault="007F7D54" w:rsidP="007F7D54">
      <w:pPr>
        <w:ind w:firstLine="454"/>
        <w:jc w:val="both"/>
        <w:rPr>
          <w:sz w:val="28"/>
          <w:szCs w:val="28"/>
          <w:lang w:bidi="ru-RU"/>
        </w:rPr>
      </w:pPr>
      <w:r>
        <w:rPr>
          <w:sz w:val="28"/>
          <w:szCs w:val="28"/>
          <w:lang w:bidi="ru-RU"/>
        </w:rPr>
        <w:lastRenderedPageBreak/>
        <w:t>• начальный опыт применения знаний в труде, общественной жизни, в быту;</w:t>
      </w:r>
    </w:p>
    <w:p w:rsidR="007F7D54" w:rsidRDefault="007F7D54" w:rsidP="007F7D54">
      <w:pPr>
        <w:ind w:firstLine="454"/>
        <w:jc w:val="both"/>
        <w:rPr>
          <w:sz w:val="28"/>
          <w:szCs w:val="28"/>
          <w:lang w:bidi="ru-RU"/>
        </w:rPr>
      </w:pPr>
      <w:r>
        <w:rPr>
          <w:sz w:val="28"/>
          <w:szCs w:val="28"/>
          <w:lang w:bidi="ru-RU"/>
        </w:rPr>
        <w:t>• начальный опыт работы со сверстниками в проектных или учебно-исследовательских группах;</w:t>
      </w:r>
    </w:p>
    <w:p w:rsidR="007F7D54" w:rsidRDefault="007F7D54" w:rsidP="007F7D54">
      <w:pPr>
        <w:ind w:firstLine="454"/>
        <w:jc w:val="both"/>
        <w:rPr>
          <w:sz w:val="28"/>
          <w:szCs w:val="28"/>
          <w:lang w:bidi="ru-RU"/>
        </w:rPr>
      </w:pPr>
      <w:r>
        <w:rPr>
          <w:sz w:val="28"/>
          <w:szCs w:val="28"/>
          <w:lang w:bidi="ru-RU"/>
        </w:rPr>
        <w:t>• понимания необходимости научных знаний для развития личности и общества, их роли в жизни, труде, творчестве;</w:t>
      </w:r>
    </w:p>
    <w:p w:rsidR="007F7D54" w:rsidRDefault="007F7D54" w:rsidP="007F7D54">
      <w:pPr>
        <w:ind w:firstLine="454"/>
        <w:jc w:val="both"/>
        <w:rPr>
          <w:sz w:val="28"/>
          <w:szCs w:val="28"/>
          <w:lang w:bidi="ru-RU"/>
        </w:rPr>
      </w:pPr>
      <w:r>
        <w:rPr>
          <w:sz w:val="28"/>
          <w:szCs w:val="28"/>
          <w:lang w:bidi="ru-RU"/>
        </w:rPr>
        <w:t>•  в области своих познавательных интересов;</w:t>
      </w:r>
    </w:p>
    <w:p w:rsidR="007F7D54" w:rsidRDefault="007F7D54" w:rsidP="007F7D54">
      <w:pPr>
        <w:ind w:firstLine="454"/>
        <w:jc w:val="both"/>
        <w:rPr>
          <w:sz w:val="28"/>
          <w:szCs w:val="28"/>
          <w:lang w:bidi="ru-RU"/>
        </w:rPr>
      </w:pPr>
      <w:r>
        <w:rPr>
          <w:sz w:val="28"/>
          <w:szCs w:val="28"/>
          <w:lang w:bidi="ru-RU"/>
        </w:rPr>
        <w:t xml:space="preserve">• осознание роли труда в жизни человека и общества; </w:t>
      </w:r>
    </w:p>
    <w:p w:rsidR="007F7D54" w:rsidRDefault="007F7D54" w:rsidP="007F7D54">
      <w:pPr>
        <w:ind w:firstLine="454"/>
        <w:jc w:val="both"/>
        <w:rPr>
          <w:sz w:val="28"/>
          <w:szCs w:val="28"/>
          <w:lang w:bidi="ru-RU"/>
        </w:rPr>
      </w:pPr>
      <w:r>
        <w:rPr>
          <w:sz w:val="28"/>
          <w:szCs w:val="28"/>
          <w:lang w:bidi="ru-RU"/>
        </w:rPr>
        <w:t>• сформированность первоначальных профессиональных намерений и интересов;</w:t>
      </w:r>
    </w:p>
    <w:p w:rsidR="007F7D54" w:rsidRDefault="007F7D54" w:rsidP="007F7D54">
      <w:pPr>
        <w:ind w:firstLine="454"/>
        <w:jc w:val="both"/>
        <w:rPr>
          <w:sz w:val="28"/>
          <w:szCs w:val="28"/>
          <w:lang w:bidi="ru-RU"/>
        </w:rPr>
      </w:pPr>
      <w:r>
        <w:rPr>
          <w:sz w:val="28"/>
          <w:szCs w:val="28"/>
          <w:lang w:bidi="ru-RU"/>
        </w:rPr>
        <w:t>•  опыт участия в общественно значимых делах;</w:t>
      </w:r>
    </w:p>
    <w:p w:rsidR="007F7D54" w:rsidRDefault="007F7D54" w:rsidP="007F7D54">
      <w:pPr>
        <w:jc w:val="center"/>
        <w:rPr>
          <w:b/>
          <w:sz w:val="28"/>
          <w:szCs w:val="28"/>
        </w:rPr>
      </w:pPr>
      <w:r>
        <w:rPr>
          <w:b/>
          <w:sz w:val="28"/>
          <w:szCs w:val="28"/>
        </w:rPr>
        <w:t>3 уровень</w:t>
      </w:r>
    </w:p>
    <w:p w:rsidR="007F7D54" w:rsidRDefault="00A77FAC" w:rsidP="007F7D54">
      <w:pPr>
        <w:rPr>
          <w:b/>
          <w:sz w:val="28"/>
          <w:szCs w:val="28"/>
        </w:rPr>
      </w:pPr>
      <w:r>
        <w:rPr>
          <w:b/>
          <w:sz w:val="28"/>
          <w:szCs w:val="28"/>
        </w:rPr>
        <w:t xml:space="preserve">                                           </w:t>
      </w:r>
      <w:r w:rsidR="007F7D54">
        <w:rPr>
          <w:b/>
          <w:sz w:val="28"/>
          <w:szCs w:val="28"/>
        </w:rPr>
        <w:t>применение в социуме</w:t>
      </w:r>
    </w:p>
    <w:p w:rsidR="007F7D54" w:rsidRDefault="007F7D54" w:rsidP="007F7D54">
      <w:pPr>
        <w:ind w:firstLine="454"/>
        <w:jc w:val="both"/>
        <w:rPr>
          <w:sz w:val="28"/>
          <w:szCs w:val="28"/>
          <w:lang w:bidi="ru-RU"/>
        </w:rPr>
      </w:pPr>
    </w:p>
    <w:p w:rsidR="007F7D54" w:rsidRDefault="007F7D54" w:rsidP="007F7D54">
      <w:pPr>
        <w:ind w:firstLine="454"/>
        <w:jc w:val="both"/>
        <w:rPr>
          <w:sz w:val="28"/>
          <w:szCs w:val="28"/>
          <w:lang w:bidi="ru-RU"/>
        </w:rPr>
      </w:pPr>
      <w:r>
        <w:rPr>
          <w:sz w:val="28"/>
          <w:szCs w:val="28"/>
          <w:lang w:bidi="ru-RU"/>
        </w:rPr>
        <w:t>• умение применять знания, умения и навыки для решения проектных и учебно-исследовательских задач;</w:t>
      </w:r>
    </w:p>
    <w:p w:rsidR="007F7D54" w:rsidRDefault="007F7D54" w:rsidP="007F7D54">
      <w:pPr>
        <w:ind w:firstLine="454"/>
        <w:jc w:val="both"/>
        <w:rPr>
          <w:sz w:val="28"/>
          <w:szCs w:val="28"/>
          <w:lang w:bidi="ru-RU"/>
        </w:rPr>
      </w:pPr>
      <w:r>
        <w:rPr>
          <w:sz w:val="28"/>
          <w:szCs w:val="28"/>
          <w:lang w:bidi="ru-RU"/>
        </w:rPr>
        <w:t>• умение организовать процесс самообразования, творчески и критически работать с информацией из разных источников;</w:t>
      </w:r>
    </w:p>
    <w:p w:rsidR="007F7D54" w:rsidRDefault="007F7D54" w:rsidP="007F7D54">
      <w:pPr>
        <w:ind w:firstLine="454"/>
        <w:jc w:val="both"/>
        <w:rPr>
          <w:sz w:val="28"/>
          <w:szCs w:val="28"/>
          <w:lang w:bidi="ru-RU"/>
        </w:rPr>
      </w:pPr>
      <w:r>
        <w:rPr>
          <w:sz w:val="28"/>
          <w:szCs w:val="28"/>
          <w:lang w:bidi="ru-RU"/>
        </w:rPr>
        <w:t>• умение планировать трудовую деятельность, осуществлять коллективную работу;</w:t>
      </w:r>
    </w:p>
    <w:p w:rsidR="007F7D54" w:rsidRDefault="007F7D54" w:rsidP="007F7D54">
      <w:pPr>
        <w:ind w:firstLine="454"/>
        <w:jc w:val="both"/>
        <w:rPr>
          <w:sz w:val="28"/>
          <w:szCs w:val="28"/>
          <w:lang w:bidi="ru-RU"/>
        </w:rPr>
      </w:pPr>
      <w:r>
        <w:rPr>
          <w:sz w:val="28"/>
          <w:szCs w:val="28"/>
          <w:lang w:bidi="ru-RU"/>
        </w:rPr>
        <w:t>• навыков трудового творческого сотрудничества со сверстниками, младшими детьми и взрослыми.</w:t>
      </w:r>
    </w:p>
    <w:p w:rsidR="007F7D54" w:rsidRDefault="007F7D54" w:rsidP="007F7D54">
      <w:pPr>
        <w:shd w:val="clear" w:color="auto" w:fill="FFFFFF"/>
        <w:jc w:val="center"/>
        <w:rPr>
          <w:b/>
          <w:bCs/>
          <w:color w:val="0070C0"/>
          <w:sz w:val="28"/>
          <w:szCs w:val="28"/>
        </w:rPr>
      </w:pPr>
      <w:r>
        <w:rPr>
          <w:b/>
          <w:bCs/>
          <w:color w:val="0070C0"/>
          <w:sz w:val="28"/>
          <w:szCs w:val="28"/>
        </w:rPr>
        <w:t>Пути реализации направления</w:t>
      </w:r>
    </w:p>
    <w:p w:rsidR="007F7D54" w:rsidRDefault="007F7D54" w:rsidP="007F7D54">
      <w:pPr>
        <w:ind w:firstLine="454"/>
        <w:rPr>
          <w:sz w:val="28"/>
          <w:szCs w:val="28"/>
          <w:lang w:bidi="ru-RU"/>
        </w:rPr>
      </w:pPr>
    </w:p>
    <w:tbl>
      <w:tblPr>
        <w:tblW w:w="9503" w:type="dxa"/>
        <w:tblInd w:w="-10" w:type="dxa"/>
        <w:tblLayout w:type="fixed"/>
        <w:tblLook w:val="04A0" w:firstRow="1" w:lastRow="0" w:firstColumn="1" w:lastColumn="0" w:noHBand="0" w:noVBand="1"/>
      </w:tblPr>
      <w:tblGrid>
        <w:gridCol w:w="2954"/>
        <w:gridCol w:w="3681"/>
        <w:gridCol w:w="2868"/>
      </w:tblGrid>
      <w:tr w:rsidR="007F7D54" w:rsidTr="00A77FAC">
        <w:tc>
          <w:tcPr>
            <w:tcW w:w="2954"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Воспитательные задачи</w:t>
            </w:r>
          </w:p>
        </w:tc>
        <w:tc>
          <w:tcPr>
            <w:tcW w:w="3681"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Ключевые дела</w:t>
            </w:r>
          </w:p>
        </w:tc>
        <w:tc>
          <w:tcPr>
            <w:tcW w:w="2868" w:type="dxa"/>
            <w:tcBorders>
              <w:top w:val="single" w:sz="4" w:space="0" w:color="000000"/>
              <w:left w:val="single" w:sz="4" w:space="0" w:color="000000"/>
              <w:bottom w:val="single" w:sz="4" w:space="0" w:color="000000"/>
              <w:right w:val="single" w:sz="4" w:space="0" w:color="000000"/>
            </w:tcBorders>
            <w:hideMark/>
          </w:tcPr>
          <w:p w:rsidR="007F7D54" w:rsidRDefault="007F7D54">
            <w:pPr>
              <w:snapToGrid w:val="0"/>
              <w:jc w:val="center"/>
              <w:rPr>
                <w:b/>
                <w:color w:val="0070C0"/>
                <w:sz w:val="28"/>
                <w:szCs w:val="28"/>
              </w:rPr>
            </w:pPr>
            <w:r>
              <w:rPr>
                <w:b/>
                <w:color w:val="0070C0"/>
                <w:sz w:val="28"/>
                <w:szCs w:val="28"/>
              </w:rPr>
              <w:t>Формы работы</w:t>
            </w:r>
          </w:p>
        </w:tc>
      </w:tr>
      <w:tr w:rsidR="007F7D54" w:rsidTr="00A77FAC">
        <w:tc>
          <w:tcPr>
            <w:tcW w:w="2954" w:type="dxa"/>
            <w:tcBorders>
              <w:top w:val="single" w:sz="4" w:space="0" w:color="000000"/>
              <w:left w:val="single" w:sz="4" w:space="0" w:color="000000"/>
              <w:bottom w:val="single" w:sz="4" w:space="0" w:color="000000"/>
              <w:right w:val="nil"/>
            </w:tcBorders>
            <w:shd w:val="clear" w:color="auto" w:fill="FFFFFF"/>
            <w:hideMark/>
          </w:tcPr>
          <w:p w:rsidR="007F7D54" w:rsidRDefault="007F7D54" w:rsidP="007F7D54">
            <w:pPr>
              <w:numPr>
                <w:ilvl w:val="0"/>
                <w:numId w:val="23"/>
              </w:numPr>
              <w:autoSpaceDE w:val="0"/>
              <w:snapToGrid w:val="0"/>
              <w:ind w:left="0"/>
              <w:rPr>
                <w:sz w:val="28"/>
                <w:szCs w:val="28"/>
              </w:rPr>
            </w:pPr>
            <w:r>
              <w:rPr>
                <w:sz w:val="28"/>
                <w:szCs w:val="28"/>
              </w:rPr>
              <w:t>формирование у учащихся осознания принадлежности к школьному коллективу;</w:t>
            </w:r>
          </w:p>
          <w:p w:rsidR="007F7D54" w:rsidRDefault="007F7D54" w:rsidP="007F7D54">
            <w:pPr>
              <w:numPr>
                <w:ilvl w:val="0"/>
                <w:numId w:val="23"/>
              </w:numPr>
              <w:autoSpaceDE w:val="0"/>
              <w:ind w:left="0"/>
              <w:rPr>
                <w:sz w:val="28"/>
                <w:szCs w:val="28"/>
              </w:rPr>
            </w:pPr>
            <w:r>
              <w:rPr>
                <w:sz w:val="28"/>
                <w:szCs w:val="28"/>
              </w:rPr>
              <w:t xml:space="preserve">формирование умения сочетать личные и общественные интересы, </w:t>
            </w:r>
          </w:p>
          <w:p w:rsidR="007F7D54" w:rsidRDefault="007F7D54" w:rsidP="007F7D54">
            <w:pPr>
              <w:numPr>
                <w:ilvl w:val="0"/>
                <w:numId w:val="23"/>
              </w:numPr>
              <w:autoSpaceDE w:val="0"/>
              <w:ind w:left="0"/>
              <w:rPr>
                <w:sz w:val="28"/>
                <w:szCs w:val="28"/>
              </w:rPr>
            </w:pPr>
            <w:r>
              <w:rPr>
                <w:sz w:val="28"/>
                <w:szCs w:val="28"/>
              </w:rPr>
              <w:t>формирование атмосферы подлинного товарищества и дружбы в коллективе;</w:t>
            </w:r>
          </w:p>
          <w:p w:rsidR="007F7D54" w:rsidRDefault="007F7D54" w:rsidP="007F7D54">
            <w:pPr>
              <w:numPr>
                <w:ilvl w:val="0"/>
                <w:numId w:val="23"/>
              </w:numPr>
              <w:autoSpaceDE w:val="0"/>
              <w:ind w:left="0"/>
              <w:rPr>
                <w:sz w:val="28"/>
                <w:szCs w:val="28"/>
              </w:rPr>
            </w:pPr>
            <w:r>
              <w:rPr>
                <w:sz w:val="28"/>
                <w:szCs w:val="28"/>
              </w:rPr>
              <w:t>формирование сознательного отношения к учебе, труду;</w:t>
            </w:r>
          </w:p>
          <w:p w:rsidR="007F7D54" w:rsidRDefault="007F7D54" w:rsidP="007F7D54">
            <w:pPr>
              <w:numPr>
                <w:ilvl w:val="0"/>
                <w:numId w:val="23"/>
              </w:numPr>
              <w:autoSpaceDE w:val="0"/>
              <w:ind w:left="0"/>
              <w:rPr>
                <w:sz w:val="28"/>
                <w:szCs w:val="28"/>
              </w:rPr>
            </w:pPr>
            <w:r>
              <w:rPr>
                <w:sz w:val="28"/>
                <w:szCs w:val="28"/>
              </w:rPr>
              <w:lastRenderedPageBreak/>
              <w:t>развитие познавательной активности;</w:t>
            </w:r>
          </w:p>
          <w:p w:rsidR="007F7D54" w:rsidRDefault="007F7D54" w:rsidP="007F7D54">
            <w:pPr>
              <w:pStyle w:val="af0"/>
              <w:numPr>
                <w:ilvl w:val="0"/>
                <w:numId w:val="24"/>
              </w:numPr>
              <w:snapToGrid w:val="0"/>
              <w:ind w:left="0" w:hanging="426"/>
              <w:rPr>
                <w:sz w:val="28"/>
                <w:szCs w:val="28"/>
              </w:rPr>
            </w:pPr>
            <w:r>
              <w:rPr>
                <w:sz w:val="28"/>
                <w:szCs w:val="28"/>
              </w:rPr>
              <w:t>формирование готовности школьников к сознательному выбору профессии.</w:t>
            </w:r>
          </w:p>
        </w:tc>
        <w:tc>
          <w:tcPr>
            <w:tcW w:w="3681" w:type="dxa"/>
            <w:tcBorders>
              <w:top w:val="single" w:sz="4" w:space="0" w:color="000000"/>
              <w:left w:val="single" w:sz="4" w:space="0" w:color="000000"/>
              <w:bottom w:val="single" w:sz="4" w:space="0" w:color="000000"/>
              <w:right w:val="nil"/>
            </w:tcBorders>
          </w:tcPr>
          <w:p w:rsidR="007F7D54" w:rsidRDefault="007F7D54" w:rsidP="007F7D54">
            <w:pPr>
              <w:numPr>
                <w:ilvl w:val="0"/>
                <w:numId w:val="25"/>
              </w:numPr>
              <w:tabs>
                <w:tab w:val="left" w:pos="0"/>
              </w:tabs>
              <w:ind w:left="0"/>
              <w:rPr>
                <w:sz w:val="28"/>
                <w:szCs w:val="28"/>
              </w:rPr>
            </w:pPr>
            <w:r>
              <w:rPr>
                <w:sz w:val="28"/>
                <w:szCs w:val="28"/>
              </w:rPr>
              <w:lastRenderedPageBreak/>
              <w:t>Встреча с интересными людьми разных профессий;</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выставка «Дары осени»;</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Акции : « Чистый двор»,                          « Чистый поселок»; «Домик для птиц»;</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субботники  и санитарные пятницы по благоустройству территории школы;</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акция «Мастерская Деда Мороза»;</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оформление класса к Новому году;</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Акции: «Парки Кубани»,</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«Школьное лесничество»;</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«Соберем макулатуру- спасём лес»</w:t>
            </w:r>
          </w:p>
          <w:p w:rsidR="007F7D54" w:rsidRDefault="007F7D54" w:rsidP="007F7D54">
            <w:pPr>
              <w:numPr>
                <w:ilvl w:val="0"/>
                <w:numId w:val="25"/>
              </w:numPr>
              <w:shd w:val="clear" w:color="auto" w:fill="FFFFFF"/>
              <w:autoSpaceDE w:val="0"/>
              <w:autoSpaceDN w:val="0"/>
              <w:adjustRightInd w:val="0"/>
              <w:ind w:left="0"/>
              <w:rPr>
                <w:sz w:val="28"/>
                <w:szCs w:val="28"/>
              </w:rPr>
            </w:pPr>
            <w:r>
              <w:rPr>
                <w:b/>
              </w:rPr>
              <w:lastRenderedPageBreak/>
              <w:t>«</w:t>
            </w:r>
            <w:r>
              <w:rPr>
                <w:sz w:val="28"/>
                <w:szCs w:val="28"/>
              </w:rPr>
              <w:t>Адресная помощь ветеранам»;</w:t>
            </w:r>
          </w:p>
          <w:p w:rsidR="00FE0AFB" w:rsidRDefault="007F7D54" w:rsidP="007F7D54">
            <w:pPr>
              <w:numPr>
                <w:ilvl w:val="0"/>
                <w:numId w:val="25"/>
              </w:numPr>
              <w:shd w:val="clear" w:color="auto" w:fill="FFFFFF"/>
              <w:autoSpaceDE w:val="0"/>
              <w:autoSpaceDN w:val="0"/>
              <w:adjustRightInd w:val="0"/>
              <w:ind w:left="0"/>
              <w:rPr>
                <w:sz w:val="28"/>
                <w:szCs w:val="28"/>
              </w:rPr>
            </w:pPr>
            <w:r>
              <w:rPr>
                <w:sz w:val="28"/>
                <w:szCs w:val="28"/>
              </w:rPr>
              <w:t xml:space="preserve">экскурсии на </w:t>
            </w:r>
            <w:r w:rsidR="00FE0AFB">
              <w:rPr>
                <w:sz w:val="28"/>
                <w:szCs w:val="28"/>
              </w:rPr>
              <w:t xml:space="preserve"> предприятия района .</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 xml:space="preserve"> </w:t>
            </w:r>
            <w:r w:rsidR="00FE0AFB">
              <w:rPr>
                <w:sz w:val="28"/>
                <w:szCs w:val="28"/>
              </w:rPr>
              <w:t>Выставка  рисунков «Предприятия моего района</w:t>
            </w:r>
            <w:r>
              <w:rPr>
                <w:sz w:val="28"/>
                <w:szCs w:val="28"/>
              </w:rPr>
              <w:t>»,</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участие в проекте «Зеленый посёлок», «Создание этнического уголка «Казачье подворье»;</w:t>
            </w:r>
          </w:p>
          <w:p w:rsidR="007F7D54" w:rsidRDefault="007F7D54" w:rsidP="007F7D54">
            <w:pPr>
              <w:numPr>
                <w:ilvl w:val="0"/>
                <w:numId w:val="25"/>
              </w:numPr>
              <w:ind w:left="0"/>
              <w:rPr>
                <w:sz w:val="28"/>
                <w:szCs w:val="28"/>
              </w:rPr>
            </w:pPr>
            <w:r>
              <w:rPr>
                <w:sz w:val="28"/>
                <w:szCs w:val="28"/>
              </w:rPr>
              <w:t>выставки декоративно-прикладного творчества                                 « Кубанский сувенир»,                                   « Новогодняя елка» ,                                            « Подарок маме»; «Рождественский сувенир»;</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конкурсные, познавательно - развлекательные, сюжетно-ролевые и коллективно-творческие мероприятия  под девизом « Труд во благо»,</w:t>
            </w:r>
          </w:p>
          <w:p w:rsidR="00FE0AFB" w:rsidRDefault="007F7D54" w:rsidP="00A77FAC">
            <w:pPr>
              <w:numPr>
                <w:ilvl w:val="0"/>
                <w:numId w:val="25"/>
              </w:numPr>
              <w:shd w:val="clear" w:color="auto" w:fill="FFFFFF"/>
              <w:autoSpaceDE w:val="0"/>
              <w:autoSpaceDN w:val="0"/>
              <w:adjustRightInd w:val="0"/>
              <w:ind w:left="0"/>
              <w:rPr>
                <w:sz w:val="28"/>
                <w:szCs w:val="28"/>
              </w:rPr>
            </w:pPr>
            <w:r w:rsidRPr="00FE0AFB">
              <w:rPr>
                <w:sz w:val="28"/>
                <w:szCs w:val="28"/>
              </w:rPr>
              <w:t>вовлечение учащихся в детское школьное самоуправление «</w:t>
            </w:r>
            <w:r w:rsidR="00FE0AFB">
              <w:rPr>
                <w:sz w:val="28"/>
                <w:szCs w:val="28"/>
              </w:rPr>
              <w:t>Единство»,</w:t>
            </w:r>
          </w:p>
          <w:p w:rsidR="007F7D54" w:rsidRPr="00FE0AFB" w:rsidRDefault="007F7D54" w:rsidP="00A77FAC">
            <w:pPr>
              <w:numPr>
                <w:ilvl w:val="0"/>
                <w:numId w:val="25"/>
              </w:numPr>
              <w:shd w:val="clear" w:color="auto" w:fill="FFFFFF"/>
              <w:autoSpaceDE w:val="0"/>
              <w:autoSpaceDN w:val="0"/>
              <w:adjustRightInd w:val="0"/>
              <w:ind w:left="0"/>
              <w:rPr>
                <w:sz w:val="28"/>
                <w:szCs w:val="28"/>
              </w:rPr>
            </w:pPr>
            <w:r w:rsidRPr="00FE0AFB">
              <w:rPr>
                <w:sz w:val="28"/>
                <w:szCs w:val="28"/>
              </w:rPr>
              <w:t>проектная деятельность</w:t>
            </w:r>
            <w:r w:rsidR="00FE0AFB">
              <w:rPr>
                <w:sz w:val="28"/>
                <w:szCs w:val="28"/>
              </w:rPr>
              <w:t xml:space="preserve"> </w:t>
            </w:r>
            <w:r w:rsidRPr="00FE0AFB">
              <w:rPr>
                <w:sz w:val="28"/>
                <w:szCs w:val="28"/>
              </w:rPr>
              <w:t>«Герои труда»;</w:t>
            </w:r>
          </w:p>
          <w:p w:rsidR="007F7D54" w:rsidRDefault="007F7D54" w:rsidP="007F7D54">
            <w:pPr>
              <w:numPr>
                <w:ilvl w:val="0"/>
                <w:numId w:val="25"/>
              </w:numPr>
              <w:shd w:val="clear" w:color="auto" w:fill="FFFFFF"/>
              <w:autoSpaceDE w:val="0"/>
              <w:autoSpaceDN w:val="0"/>
              <w:adjustRightInd w:val="0"/>
              <w:ind w:left="0"/>
              <w:rPr>
                <w:sz w:val="28"/>
                <w:szCs w:val="28"/>
              </w:rPr>
            </w:pPr>
            <w:r>
              <w:rPr>
                <w:sz w:val="28"/>
                <w:szCs w:val="28"/>
              </w:rPr>
              <w:t>«Ветераны педагогического труда»,</w:t>
            </w:r>
          </w:p>
          <w:p w:rsidR="007F7D54" w:rsidRDefault="007F7D54">
            <w:pPr>
              <w:shd w:val="clear" w:color="auto" w:fill="FFFFFF"/>
              <w:snapToGrid w:val="0"/>
              <w:rPr>
                <w:sz w:val="28"/>
                <w:szCs w:val="28"/>
              </w:rPr>
            </w:pPr>
            <w:r>
              <w:rPr>
                <w:sz w:val="28"/>
                <w:szCs w:val="28"/>
              </w:rPr>
              <w:t>Летняя трудовая практика</w:t>
            </w:r>
          </w:p>
          <w:p w:rsidR="007F7D54" w:rsidRDefault="007F7D54">
            <w:pPr>
              <w:shd w:val="clear" w:color="auto" w:fill="FFFFFF"/>
              <w:rPr>
                <w:sz w:val="28"/>
                <w:szCs w:val="28"/>
              </w:rPr>
            </w:pPr>
            <w:r>
              <w:rPr>
                <w:sz w:val="28"/>
                <w:szCs w:val="28"/>
              </w:rPr>
              <w:t xml:space="preserve"> «Озелени родную школу»;</w:t>
            </w:r>
          </w:p>
          <w:p w:rsidR="007F7D54" w:rsidRDefault="007F7D54">
            <w:pPr>
              <w:shd w:val="clear" w:color="auto" w:fill="FFFFFF"/>
              <w:rPr>
                <w:sz w:val="28"/>
                <w:szCs w:val="28"/>
              </w:rPr>
            </w:pPr>
            <w:r>
              <w:rPr>
                <w:sz w:val="28"/>
                <w:szCs w:val="28"/>
              </w:rPr>
              <w:t>- Дежурство классов по школе и в классе;</w:t>
            </w:r>
          </w:p>
          <w:p w:rsidR="007F7D54" w:rsidRDefault="007F7D54">
            <w:pPr>
              <w:shd w:val="clear" w:color="auto" w:fill="FFFFFF"/>
              <w:rPr>
                <w:sz w:val="28"/>
                <w:szCs w:val="28"/>
              </w:rPr>
            </w:pPr>
            <w:r>
              <w:rPr>
                <w:sz w:val="28"/>
                <w:szCs w:val="28"/>
              </w:rPr>
              <w:t>- Оформление класса к праздникам;</w:t>
            </w:r>
          </w:p>
          <w:p w:rsidR="007F7D54" w:rsidRDefault="007F7D54">
            <w:pPr>
              <w:rPr>
                <w:sz w:val="28"/>
                <w:szCs w:val="28"/>
              </w:rPr>
            </w:pPr>
            <w:r>
              <w:rPr>
                <w:sz w:val="28"/>
                <w:szCs w:val="28"/>
              </w:rPr>
              <w:t>-выставки декоративно-прикладного творчества;</w:t>
            </w:r>
          </w:p>
          <w:p w:rsidR="007F7D54" w:rsidRDefault="007F7D54">
            <w:pPr>
              <w:shd w:val="clear" w:color="auto" w:fill="FFFFFF"/>
              <w:rPr>
                <w:sz w:val="28"/>
                <w:szCs w:val="28"/>
              </w:rPr>
            </w:pPr>
            <w:r>
              <w:rPr>
                <w:sz w:val="28"/>
                <w:szCs w:val="28"/>
              </w:rPr>
              <w:t>- Работа детских объединений, секций, клубов по интересам;</w:t>
            </w:r>
          </w:p>
          <w:p w:rsidR="007F7D54" w:rsidRDefault="007F7D54">
            <w:pPr>
              <w:pStyle w:val="21"/>
              <w:widowControl w:val="0"/>
              <w:spacing w:line="200" w:lineRule="atLeast"/>
              <w:ind w:firstLine="0"/>
              <w:rPr>
                <w:szCs w:val="28"/>
              </w:rPr>
            </w:pPr>
            <w:r>
              <w:rPr>
                <w:szCs w:val="28"/>
              </w:rPr>
              <w:t>- Деятельность отрядов ЮИД</w:t>
            </w:r>
          </w:p>
          <w:p w:rsidR="007F7D54" w:rsidRDefault="007F7D54">
            <w:pPr>
              <w:snapToGrid w:val="0"/>
              <w:rPr>
                <w:sz w:val="28"/>
                <w:szCs w:val="28"/>
              </w:rPr>
            </w:pPr>
            <w:r>
              <w:rPr>
                <w:sz w:val="28"/>
                <w:szCs w:val="28"/>
              </w:rPr>
              <w:lastRenderedPageBreak/>
              <w:t>- Предметные недели;</w:t>
            </w:r>
          </w:p>
          <w:p w:rsidR="007F7D54" w:rsidRDefault="007F7D54">
            <w:pPr>
              <w:snapToGrid w:val="0"/>
              <w:rPr>
                <w:sz w:val="28"/>
                <w:szCs w:val="28"/>
              </w:rPr>
            </w:pPr>
            <w:r>
              <w:rPr>
                <w:sz w:val="28"/>
                <w:szCs w:val="28"/>
              </w:rPr>
              <w:t>- Форум «Создай себя сам»;</w:t>
            </w:r>
          </w:p>
          <w:p w:rsidR="007F7D54" w:rsidRDefault="007F7D54">
            <w:pPr>
              <w:snapToGrid w:val="0"/>
              <w:rPr>
                <w:sz w:val="28"/>
                <w:szCs w:val="28"/>
              </w:rPr>
            </w:pPr>
          </w:p>
        </w:tc>
        <w:tc>
          <w:tcPr>
            <w:tcW w:w="2868" w:type="dxa"/>
            <w:tcBorders>
              <w:top w:val="single" w:sz="4" w:space="0" w:color="000000"/>
              <w:left w:val="single" w:sz="4" w:space="0" w:color="000000"/>
              <w:bottom w:val="single" w:sz="4" w:space="0" w:color="000000"/>
              <w:right w:val="single" w:sz="4" w:space="0" w:color="000000"/>
            </w:tcBorders>
            <w:shd w:val="clear" w:color="auto" w:fill="FFFFFF"/>
          </w:tcPr>
          <w:p w:rsidR="007F7D54" w:rsidRDefault="007F7D54" w:rsidP="007F7D54">
            <w:pPr>
              <w:numPr>
                <w:ilvl w:val="0"/>
                <w:numId w:val="26"/>
              </w:numPr>
              <w:shd w:val="clear" w:color="auto" w:fill="FFFFFF"/>
              <w:autoSpaceDE w:val="0"/>
              <w:snapToGrid w:val="0"/>
              <w:ind w:left="0"/>
              <w:rPr>
                <w:sz w:val="28"/>
                <w:szCs w:val="28"/>
              </w:rPr>
            </w:pPr>
            <w:r>
              <w:rPr>
                <w:sz w:val="28"/>
                <w:szCs w:val="28"/>
              </w:rPr>
              <w:lastRenderedPageBreak/>
              <w:t xml:space="preserve">конкурсы, </w:t>
            </w:r>
          </w:p>
          <w:p w:rsidR="007F7D54" w:rsidRDefault="007F7D54" w:rsidP="007F7D54">
            <w:pPr>
              <w:numPr>
                <w:ilvl w:val="0"/>
                <w:numId w:val="26"/>
              </w:numPr>
              <w:shd w:val="clear" w:color="auto" w:fill="FFFFFF"/>
              <w:autoSpaceDE w:val="0"/>
              <w:ind w:left="0"/>
              <w:rPr>
                <w:sz w:val="28"/>
                <w:szCs w:val="28"/>
              </w:rPr>
            </w:pPr>
            <w:r>
              <w:rPr>
                <w:sz w:val="28"/>
                <w:szCs w:val="28"/>
              </w:rPr>
              <w:t>презентации, акции конкурсные, познавательно развлекательные, сюжетно-ролевые и коллективно-творческие мероприятия;</w:t>
            </w:r>
          </w:p>
          <w:p w:rsidR="007F7D54" w:rsidRDefault="007F7D54" w:rsidP="007F7D54">
            <w:pPr>
              <w:pStyle w:val="21"/>
              <w:widowControl w:val="0"/>
              <w:numPr>
                <w:ilvl w:val="0"/>
                <w:numId w:val="24"/>
              </w:numPr>
              <w:spacing w:line="200" w:lineRule="atLeast"/>
              <w:ind w:left="0" w:hanging="283"/>
              <w:rPr>
                <w:szCs w:val="28"/>
              </w:rPr>
            </w:pPr>
            <w:r>
              <w:rPr>
                <w:szCs w:val="28"/>
              </w:rPr>
              <w:t>деятельность школьных производственных бригад;</w:t>
            </w:r>
          </w:p>
          <w:p w:rsidR="007F7D54" w:rsidRDefault="007F7D54" w:rsidP="007F7D54">
            <w:pPr>
              <w:numPr>
                <w:ilvl w:val="0"/>
                <w:numId w:val="26"/>
              </w:numPr>
              <w:shd w:val="clear" w:color="auto" w:fill="FFFFFF"/>
              <w:autoSpaceDE w:val="0"/>
              <w:ind w:left="0"/>
              <w:rPr>
                <w:sz w:val="28"/>
                <w:szCs w:val="28"/>
              </w:rPr>
            </w:pPr>
            <w:r>
              <w:rPr>
                <w:sz w:val="28"/>
                <w:szCs w:val="28"/>
              </w:rPr>
              <w:t>проекты;</w:t>
            </w:r>
          </w:p>
          <w:p w:rsidR="007F7D54" w:rsidRDefault="007F7D54" w:rsidP="007F7D54">
            <w:pPr>
              <w:numPr>
                <w:ilvl w:val="0"/>
                <w:numId w:val="26"/>
              </w:numPr>
              <w:shd w:val="clear" w:color="auto" w:fill="FFFFFF"/>
              <w:autoSpaceDE w:val="0"/>
              <w:ind w:left="0"/>
              <w:rPr>
                <w:sz w:val="28"/>
                <w:szCs w:val="28"/>
              </w:rPr>
            </w:pPr>
            <w:r>
              <w:rPr>
                <w:sz w:val="28"/>
                <w:szCs w:val="28"/>
              </w:rPr>
              <w:t>походы</w:t>
            </w:r>
          </w:p>
          <w:p w:rsidR="007F7D54" w:rsidRDefault="007F7D54">
            <w:pPr>
              <w:pStyle w:val="af0"/>
              <w:rPr>
                <w:sz w:val="28"/>
                <w:szCs w:val="28"/>
              </w:rPr>
            </w:pPr>
          </w:p>
        </w:tc>
      </w:tr>
    </w:tbl>
    <w:p w:rsidR="007F7D54" w:rsidRDefault="007F7D54" w:rsidP="007F7D54">
      <w:pPr>
        <w:shd w:val="clear" w:color="auto" w:fill="FFFFFF"/>
        <w:autoSpaceDE w:val="0"/>
        <w:autoSpaceDN w:val="0"/>
        <w:adjustRightInd w:val="0"/>
        <w:jc w:val="both"/>
        <w:rPr>
          <w:color w:val="0070C0"/>
          <w:sz w:val="28"/>
          <w:szCs w:val="28"/>
        </w:rPr>
      </w:pPr>
      <w:r>
        <w:rPr>
          <w:b/>
          <w:bCs/>
          <w:color w:val="0070C0"/>
          <w:sz w:val="28"/>
          <w:szCs w:val="28"/>
        </w:rPr>
        <w:lastRenderedPageBreak/>
        <w:t>Совместная педагогическая деятельность семьи и школы:</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участие родителей в выставке «Дары осени»;</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участие родителей в субботниках по благоустройству территории школы и школьного парка;</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организация экскурсий на производственные предприятия с привлечением родителей;</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совместные проекты с родителями «Зеленый посёлок», акция «Домик для птиц»;</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организация встреч-бесед с родителями – людьми различных профессий, прославившихся своим трудом, его результатами;</w:t>
      </w:r>
    </w:p>
    <w:p w:rsidR="007F7D54" w:rsidRDefault="007F7D54" w:rsidP="007F7D54">
      <w:pPr>
        <w:numPr>
          <w:ilvl w:val="0"/>
          <w:numId w:val="27"/>
        </w:numPr>
        <w:shd w:val="clear" w:color="auto" w:fill="FFFFFF"/>
        <w:autoSpaceDE w:val="0"/>
        <w:autoSpaceDN w:val="0"/>
        <w:adjustRightInd w:val="0"/>
        <w:ind w:left="0"/>
        <w:jc w:val="both"/>
        <w:rPr>
          <w:sz w:val="28"/>
          <w:szCs w:val="28"/>
        </w:rPr>
      </w:pPr>
      <w:r>
        <w:rPr>
          <w:sz w:val="28"/>
          <w:szCs w:val="28"/>
        </w:rPr>
        <w:t>участие в коллективно-творческих делах по подготовке трудовых праздников.</w:t>
      </w:r>
    </w:p>
    <w:p w:rsidR="007F7D54" w:rsidRDefault="007F7D54" w:rsidP="007F7D54">
      <w:pPr>
        <w:spacing w:line="360" w:lineRule="auto"/>
        <w:jc w:val="center"/>
        <w:rPr>
          <w:sz w:val="28"/>
          <w:szCs w:val="28"/>
        </w:rPr>
      </w:pPr>
    </w:p>
    <w:p w:rsidR="007F7D54" w:rsidRDefault="007F7D54" w:rsidP="007F7D54">
      <w:pPr>
        <w:ind w:firstLine="454"/>
        <w:jc w:val="center"/>
        <w:rPr>
          <w:b/>
          <w:bCs/>
          <w:color w:val="0070C0"/>
          <w:sz w:val="28"/>
          <w:szCs w:val="28"/>
          <w:lang w:bidi="ru-RU"/>
        </w:rPr>
      </w:pPr>
      <w:r>
        <w:rPr>
          <w:b/>
          <w:color w:val="0070C0"/>
          <w:sz w:val="28"/>
          <w:szCs w:val="28"/>
          <w:lang w:bidi="ru-RU"/>
        </w:rPr>
        <w:t>Направление «В</w:t>
      </w:r>
      <w:r>
        <w:rPr>
          <w:b/>
          <w:bCs/>
          <w:color w:val="0070C0"/>
          <w:sz w:val="28"/>
          <w:szCs w:val="28"/>
          <w:lang w:bidi="ru-RU"/>
        </w:rPr>
        <w:t xml:space="preserve">оспитание ценностного отношения к прекрасному, формирование основ эстетической культуры — эстетическое воспитание» </w:t>
      </w:r>
    </w:p>
    <w:p w:rsidR="007F7D54" w:rsidRDefault="007F7D54" w:rsidP="007F7D54">
      <w:pPr>
        <w:shd w:val="clear" w:color="auto" w:fill="FFFFFF"/>
        <w:autoSpaceDE w:val="0"/>
        <w:autoSpaceDN w:val="0"/>
        <w:adjustRightInd w:val="0"/>
        <w:jc w:val="center"/>
        <w:rPr>
          <w:color w:val="FF0000"/>
          <w:sz w:val="28"/>
          <w:szCs w:val="28"/>
        </w:rPr>
      </w:pPr>
      <w:r>
        <w:rPr>
          <w:b/>
          <w:bCs/>
          <w:color w:val="FF0000"/>
          <w:sz w:val="28"/>
          <w:szCs w:val="28"/>
        </w:rPr>
        <w:t>Модуль «Я и культура»</w:t>
      </w:r>
    </w:p>
    <w:p w:rsidR="007F7D54" w:rsidRDefault="007F7D54" w:rsidP="007F7D54">
      <w:pPr>
        <w:ind w:firstLine="454"/>
        <w:jc w:val="center"/>
        <w:rPr>
          <w:b/>
          <w:bCs/>
          <w:color w:val="0070C0"/>
          <w:sz w:val="28"/>
          <w:szCs w:val="28"/>
          <w:lang w:bidi="ru-RU"/>
        </w:rPr>
      </w:pPr>
    </w:p>
    <w:p w:rsidR="007F7D54" w:rsidRDefault="007F7D54" w:rsidP="007F7D54">
      <w:pPr>
        <w:ind w:firstLine="454"/>
        <w:jc w:val="both"/>
        <w:rPr>
          <w:b/>
          <w:sz w:val="28"/>
          <w:szCs w:val="28"/>
        </w:rPr>
      </w:pPr>
      <w:r>
        <w:rPr>
          <w:bCs/>
          <w:sz w:val="28"/>
          <w:szCs w:val="28"/>
        </w:rPr>
        <w:t xml:space="preserve">       В результате реализации направления </w:t>
      </w:r>
      <w:r>
        <w:rPr>
          <w:sz w:val="28"/>
          <w:szCs w:val="28"/>
          <w:lang w:bidi="ru-RU"/>
        </w:rPr>
        <w:t>«В</w:t>
      </w:r>
      <w:r>
        <w:rPr>
          <w:bCs/>
          <w:sz w:val="28"/>
          <w:szCs w:val="28"/>
          <w:lang w:bidi="ru-RU"/>
        </w:rPr>
        <w:t>оспитание ценностного отношения к прекрасному, формирование основ эстетической культуры — эстетическое воспитание»</w:t>
      </w:r>
      <w:r>
        <w:rPr>
          <w:b/>
          <w:bCs/>
          <w:sz w:val="28"/>
          <w:szCs w:val="28"/>
          <w:lang w:bidi="ru-RU"/>
        </w:rPr>
        <w:t xml:space="preserve"> </w:t>
      </w:r>
      <w:r>
        <w:rPr>
          <w:bCs/>
          <w:sz w:val="28"/>
          <w:szCs w:val="28"/>
        </w:rPr>
        <w:t xml:space="preserve"> будут </w:t>
      </w:r>
      <w:r>
        <w:rPr>
          <w:b/>
          <w:bCs/>
          <w:sz w:val="28"/>
          <w:szCs w:val="28"/>
        </w:rPr>
        <w:t>сформированы следующие ценности:</w:t>
      </w:r>
      <w:r>
        <w:rPr>
          <w:b/>
          <w:sz w:val="28"/>
          <w:szCs w:val="28"/>
        </w:rPr>
        <w:t xml:space="preserve"> </w:t>
      </w:r>
    </w:p>
    <w:p w:rsidR="007F7D54" w:rsidRDefault="007F7D54" w:rsidP="007F7D54">
      <w:pPr>
        <w:widowControl w:val="0"/>
        <w:numPr>
          <w:ilvl w:val="0"/>
          <w:numId w:val="28"/>
        </w:numPr>
        <w:suppressAutoHyphens/>
        <w:autoSpaceDE w:val="0"/>
        <w:ind w:left="0"/>
        <w:rPr>
          <w:sz w:val="28"/>
          <w:szCs w:val="28"/>
          <w:lang w:bidi="ru-RU"/>
        </w:rPr>
      </w:pPr>
      <w:r>
        <w:rPr>
          <w:sz w:val="28"/>
          <w:szCs w:val="28"/>
          <w:lang w:bidi="ru-RU"/>
        </w:rPr>
        <w:t>ценностное отношение к прекрасному, восприятие искусства как особой формы познания и преобразования мира.</w:t>
      </w:r>
    </w:p>
    <w:p w:rsidR="007F7D54" w:rsidRDefault="007F7D54" w:rsidP="007F7D54">
      <w:pPr>
        <w:ind w:firstLine="454"/>
        <w:jc w:val="both"/>
        <w:rPr>
          <w:i/>
          <w:iCs/>
          <w:color w:val="FF0000"/>
          <w:sz w:val="28"/>
          <w:szCs w:val="28"/>
          <w:lang w:bidi="ru-RU"/>
        </w:rPr>
      </w:pPr>
    </w:p>
    <w:p w:rsidR="007F7D54" w:rsidRDefault="007F7D54" w:rsidP="007F7D54">
      <w:pPr>
        <w:ind w:firstLine="454"/>
        <w:jc w:val="both"/>
        <w:rPr>
          <w:b/>
          <w:bCs/>
          <w:sz w:val="28"/>
          <w:szCs w:val="28"/>
        </w:rPr>
      </w:pPr>
      <w:r>
        <w:rPr>
          <w:b/>
          <w:bCs/>
          <w:sz w:val="28"/>
          <w:szCs w:val="28"/>
        </w:rPr>
        <w:t>раскрыты и развиты способности:</w:t>
      </w:r>
    </w:p>
    <w:p w:rsidR="007F7D54" w:rsidRDefault="007F7D54" w:rsidP="007F7D54">
      <w:pPr>
        <w:ind w:firstLine="454"/>
        <w:jc w:val="both"/>
        <w:rPr>
          <w:sz w:val="28"/>
          <w:szCs w:val="28"/>
        </w:rPr>
      </w:pPr>
    </w:p>
    <w:p w:rsidR="007F7D54" w:rsidRDefault="007F7D54" w:rsidP="007F7D54">
      <w:pPr>
        <w:ind w:firstLine="454"/>
        <w:jc w:val="both"/>
        <w:rPr>
          <w:sz w:val="28"/>
          <w:szCs w:val="28"/>
          <w:lang w:bidi="ru-RU"/>
        </w:rPr>
      </w:pPr>
      <w:r>
        <w:rPr>
          <w:sz w:val="28"/>
          <w:szCs w:val="28"/>
          <w:lang w:bidi="ru-RU"/>
        </w:rPr>
        <w:t xml:space="preserve">• эстетическое восприятие предметов и явлений действительности; </w:t>
      </w:r>
    </w:p>
    <w:p w:rsidR="007F7D54" w:rsidRDefault="007F7D54" w:rsidP="007F7D54">
      <w:pPr>
        <w:widowControl w:val="0"/>
        <w:numPr>
          <w:ilvl w:val="0"/>
          <w:numId w:val="29"/>
        </w:numPr>
        <w:suppressAutoHyphens/>
        <w:autoSpaceDE w:val="0"/>
        <w:ind w:left="0" w:firstLine="426"/>
        <w:jc w:val="both"/>
        <w:rPr>
          <w:sz w:val="28"/>
          <w:szCs w:val="28"/>
          <w:lang w:bidi="ru-RU"/>
        </w:rPr>
      </w:pPr>
      <w:r>
        <w:rPr>
          <w:sz w:val="28"/>
          <w:szCs w:val="28"/>
          <w:lang w:bidi="ru-RU"/>
        </w:rPr>
        <w:t>видеть и ценить прекрасное в природе, быту, труде, спорте и творчестве людей, общественной жизни;</w:t>
      </w:r>
    </w:p>
    <w:p w:rsidR="007F7D54" w:rsidRDefault="007F7D54" w:rsidP="007F7D54">
      <w:pPr>
        <w:ind w:firstLine="454"/>
        <w:jc w:val="both"/>
        <w:rPr>
          <w:sz w:val="28"/>
          <w:szCs w:val="28"/>
          <w:lang w:bidi="ru-RU"/>
        </w:rPr>
      </w:pPr>
      <w:r>
        <w:rPr>
          <w:sz w:val="28"/>
          <w:szCs w:val="28"/>
          <w:lang w:bidi="ru-RU"/>
        </w:rPr>
        <w:t>• представление об искусстве народов России.</w:t>
      </w:r>
    </w:p>
    <w:p w:rsidR="007F7D54" w:rsidRDefault="007F7D54" w:rsidP="007F7D54">
      <w:pPr>
        <w:shd w:val="clear" w:color="auto" w:fill="FFFFFF"/>
        <w:autoSpaceDE w:val="0"/>
        <w:autoSpaceDN w:val="0"/>
        <w:adjustRightInd w:val="0"/>
        <w:ind w:firstLine="360"/>
        <w:jc w:val="both"/>
        <w:rPr>
          <w:sz w:val="28"/>
          <w:szCs w:val="28"/>
        </w:rPr>
      </w:pPr>
      <w:r>
        <w:rPr>
          <w:b/>
          <w:color w:val="000000"/>
          <w:sz w:val="28"/>
          <w:szCs w:val="28"/>
        </w:rPr>
        <w:t>Участники:</w:t>
      </w:r>
      <w:r>
        <w:rPr>
          <w:sz w:val="28"/>
          <w:szCs w:val="28"/>
        </w:rPr>
        <w:t xml:space="preserve"> учащиеся 5</w:t>
      </w:r>
      <w:r w:rsidR="00FE0AFB">
        <w:rPr>
          <w:sz w:val="28"/>
          <w:szCs w:val="28"/>
        </w:rPr>
        <w:t>-9</w:t>
      </w:r>
      <w:r>
        <w:rPr>
          <w:sz w:val="28"/>
          <w:szCs w:val="28"/>
        </w:rPr>
        <w:t xml:space="preserve"> классов, педагоги, классные руководители, родители, представители общественных организаций, библиотекари.</w:t>
      </w:r>
    </w:p>
    <w:p w:rsidR="007F7D54" w:rsidRDefault="007F7D54" w:rsidP="007F7D54">
      <w:pPr>
        <w:spacing w:line="276" w:lineRule="auto"/>
        <w:ind w:firstLine="454"/>
        <w:jc w:val="both"/>
        <w:rPr>
          <w:sz w:val="28"/>
          <w:szCs w:val="28"/>
          <w:lang w:bidi="ru-RU"/>
        </w:rPr>
      </w:pPr>
      <w:r>
        <w:rPr>
          <w:b/>
          <w:sz w:val="28"/>
          <w:szCs w:val="28"/>
        </w:rPr>
        <w:t>Сроки реализации модуля</w:t>
      </w:r>
      <w:r w:rsidR="00FE0AFB">
        <w:rPr>
          <w:sz w:val="28"/>
          <w:szCs w:val="28"/>
        </w:rPr>
        <w:t>:  5 лет</w:t>
      </w:r>
    </w:p>
    <w:p w:rsidR="007F7D54" w:rsidRDefault="007F7D54" w:rsidP="00A77FAC">
      <w:pPr>
        <w:rPr>
          <w:b/>
          <w:color w:val="0070C0"/>
          <w:sz w:val="28"/>
          <w:szCs w:val="28"/>
        </w:rPr>
      </w:pPr>
    </w:p>
    <w:p w:rsidR="007F7D54" w:rsidRDefault="007F7D54" w:rsidP="007F7D54">
      <w:pPr>
        <w:jc w:val="center"/>
        <w:rPr>
          <w:b/>
          <w:color w:val="0070C0"/>
          <w:sz w:val="28"/>
          <w:szCs w:val="28"/>
        </w:rPr>
      </w:pPr>
    </w:p>
    <w:p w:rsidR="007F7D54" w:rsidRDefault="007F7D54" w:rsidP="007F7D54">
      <w:pPr>
        <w:jc w:val="center"/>
        <w:rPr>
          <w:b/>
          <w:color w:val="0070C0"/>
          <w:sz w:val="28"/>
          <w:szCs w:val="28"/>
        </w:rPr>
      </w:pPr>
      <w:r>
        <w:rPr>
          <w:b/>
          <w:color w:val="0070C0"/>
          <w:sz w:val="28"/>
          <w:szCs w:val="28"/>
        </w:rPr>
        <w:t>Планируемые результаты воспитания и социализации обучающихся</w:t>
      </w:r>
    </w:p>
    <w:p w:rsidR="007F7D54" w:rsidRDefault="007F7D54" w:rsidP="007F7D54">
      <w:pPr>
        <w:jc w:val="center"/>
        <w:rPr>
          <w:b/>
          <w:sz w:val="28"/>
          <w:szCs w:val="28"/>
        </w:rPr>
      </w:pPr>
      <w:r>
        <w:rPr>
          <w:b/>
          <w:sz w:val="28"/>
          <w:szCs w:val="28"/>
        </w:rPr>
        <w:t xml:space="preserve">1 уровень </w:t>
      </w:r>
    </w:p>
    <w:p w:rsidR="007F7D54" w:rsidRDefault="007F7D54" w:rsidP="007F7D54">
      <w:pPr>
        <w:jc w:val="both"/>
        <w:rPr>
          <w:sz w:val="28"/>
          <w:szCs w:val="28"/>
        </w:rPr>
      </w:pPr>
      <w:r>
        <w:rPr>
          <w:sz w:val="28"/>
          <w:szCs w:val="28"/>
        </w:rPr>
        <w:t> </w:t>
      </w:r>
      <w:r w:rsidR="00A77FAC">
        <w:rPr>
          <w:sz w:val="28"/>
          <w:szCs w:val="28"/>
        </w:rPr>
        <w:t xml:space="preserve">                                            </w:t>
      </w:r>
      <w:r>
        <w:rPr>
          <w:b/>
          <w:sz w:val="28"/>
          <w:szCs w:val="28"/>
        </w:rPr>
        <w:t>приобретение знаний</w:t>
      </w:r>
      <w:r>
        <w:rPr>
          <w:sz w:val="28"/>
          <w:szCs w:val="28"/>
        </w:rPr>
        <w:t xml:space="preserve"> </w:t>
      </w:r>
    </w:p>
    <w:p w:rsidR="007F7D54" w:rsidRDefault="007F7D54" w:rsidP="007F7D54">
      <w:pPr>
        <w:ind w:firstLine="454"/>
        <w:jc w:val="both"/>
        <w:rPr>
          <w:sz w:val="28"/>
          <w:szCs w:val="28"/>
          <w:lang w:bidi="ru-RU"/>
        </w:rPr>
      </w:pPr>
      <w:r>
        <w:rPr>
          <w:sz w:val="28"/>
          <w:szCs w:val="28"/>
          <w:lang w:bidi="ru-RU"/>
        </w:rPr>
        <w:t>•  об искусстве народов России;</w:t>
      </w:r>
    </w:p>
    <w:p w:rsidR="007F7D54" w:rsidRDefault="007F7D54" w:rsidP="007F7D54">
      <w:pPr>
        <w:rPr>
          <w:b/>
          <w:sz w:val="28"/>
          <w:szCs w:val="28"/>
        </w:rPr>
      </w:pPr>
    </w:p>
    <w:p w:rsidR="007F7D54" w:rsidRDefault="007F7D54" w:rsidP="007F7D54">
      <w:pPr>
        <w:jc w:val="center"/>
        <w:rPr>
          <w:b/>
          <w:sz w:val="28"/>
          <w:szCs w:val="28"/>
        </w:rPr>
      </w:pPr>
      <w:r>
        <w:rPr>
          <w:b/>
          <w:sz w:val="28"/>
          <w:szCs w:val="28"/>
        </w:rPr>
        <w:t>2 уровень</w:t>
      </w:r>
    </w:p>
    <w:p w:rsidR="007F7D54" w:rsidRDefault="00A77FAC" w:rsidP="007F7D54">
      <w:pPr>
        <w:rPr>
          <w:b/>
          <w:sz w:val="28"/>
          <w:szCs w:val="28"/>
        </w:rPr>
      </w:pPr>
      <w:r>
        <w:rPr>
          <w:b/>
          <w:sz w:val="28"/>
          <w:szCs w:val="28"/>
        </w:rPr>
        <w:t xml:space="preserve">                                                </w:t>
      </w:r>
      <w:r w:rsidR="007F7D54">
        <w:rPr>
          <w:b/>
          <w:sz w:val="28"/>
          <w:szCs w:val="28"/>
        </w:rPr>
        <w:t>приобретение опыта</w:t>
      </w:r>
    </w:p>
    <w:p w:rsidR="007F7D54" w:rsidRDefault="007F7D54" w:rsidP="007F7D54">
      <w:pPr>
        <w:ind w:firstLine="454"/>
        <w:jc w:val="both"/>
        <w:rPr>
          <w:sz w:val="28"/>
          <w:szCs w:val="28"/>
          <w:lang w:bidi="ru-RU"/>
        </w:rPr>
      </w:pPr>
      <w:r>
        <w:rPr>
          <w:sz w:val="28"/>
          <w:szCs w:val="28"/>
          <w:lang w:bidi="ru-RU"/>
        </w:rPr>
        <w:lastRenderedPageBreak/>
        <w:t>• ценностное отношение к прекрасному;</w:t>
      </w:r>
    </w:p>
    <w:p w:rsidR="007F7D54" w:rsidRDefault="007F7D54" w:rsidP="007F7D54">
      <w:pPr>
        <w:ind w:firstLine="454"/>
        <w:jc w:val="both"/>
        <w:rPr>
          <w:sz w:val="28"/>
          <w:szCs w:val="28"/>
          <w:lang w:bidi="ru-RU"/>
        </w:rPr>
      </w:pPr>
      <w:r>
        <w:rPr>
          <w:sz w:val="28"/>
          <w:szCs w:val="28"/>
          <w:lang w:bidi="ru-RU"/>
        </w:rPr>
        <w:t>• понимание искусства как особой формы познания и преобразования мира;</w:t>
      </w:r>
    </w:p>
    <w:p w:rsidR="007F7D54" w:rsidRDefault="007F7D54" w:rsidP="007F7D54">
      <w:pPr>
        <w:ind w:firstLine="454"/>
        <w:jc w:val="both"/>
        <w:rPr>
          <w:sz w:val="28"/>
          <w:szCs w:val="28"/>
          <w:lang w:bidi="ru-RU"/>
        </w:rPr>
      </w:pPr>
      <w:r>
        <w:rPr>
          <w:sz w:val="28"/>
          <w:szCs w:val="28"/>
          <w:lang w:bidi="ru-RU"/>
        </w:rPr>
        <w:t>•  видеть и ценить прекрасное в природе, быту, труде, спорте и творчестве людей, общественной жизни;</w:t>
      </w:r>
    </w:p>
    <w:p w:rsidR="007F7D54" w:rsidRDefault="007F7D54" w:rsidP="007F7D54">
      <w:pPr>
        <w:ind w:firstLine="454"/>
        <w:jc w:val="both"/>
        <w:rPr>
          <w:sz w:val="28"/>
          <w:szCs w:val="28"/>
          <w:lang w:bidi="ru-RU"/>
        </w:rPr>
      </w:pPr>
      <w:r>
        <w:rPr>
          <w:sz w:val="28"/>
          <w:szCs w:val="28"/>
          <w:lang w:bidi="ru-RU"/>
        </w:rPr>
        <w:t>•  эстетических переживаний, наблюдений эстетических объектов в природе и социуме;</w:t>
      </w:r>
    </w:p>
    <w:p w:rsidR="007F7D54" w:rsidRDefault="007F7D54" w:rsidP="007F7D54">
      <w:pPr>
        <w:ind w:firstLine="454"/>
        <w:jc w:val="both"/>
        <w:rPr>
          <w:sz w:val="28"/>
          <w:szCs w:val="28"/>
          <w:lang w:bidi="ru-RU"/>
        </w:rPr>
      </w:pPr>
      <w:r>
        <w:rPr>
          <w:sz w:val="28"/>
          <w:szCs w:val="28"/>
          <w:lang w:bidi="ru-RU"/>
        </w:rPr>
        <w:t>• эмоционального постижения народного творчества, этнокультурных традиций, фольклора народов России.</w:t>
      </w:r>
    </w:p>
    <w:p w:rsidR="007F7D54" w:rsidRDefault="007F7D54" w:rsidP="007F7D54">
      <w:pPr>
        <w:rPr>
          <w:b/>
          <w:sz w:val="28"/>
          <w:szCs w:val="28"/>
        </w:rPr>
      </w:pPr>
    </w:p>
    <w:p w:rsidR="007F7D54" w:rsidRDefault="007F7D54" w:rsidP="007F7D54">
      <w:pPr>
        <w:jc w:val="center"/>
        <w:rPr>
          <w:b/>
          <w:sz w:val="28"/>
          <w:szCs w:val="28"/>
        </w:rPr>
      </w:pPr>
      <w:r>
        <w:rPr>
          <w:b/>
          <w:sz w:val="28"/>
          <w:szCs w:val="28"/>
        </w:rPr>
        <w:t>3 уровень</w:t>
      </w:r>
    </w:p>
    <w:p w:rsidR="007F7D54" w:rsidRDefault="00A77FAC" w:rsidP="007F7D54">
      <w:pPr>
        <w:rPr>
          <w:b/>
          <w:sz w:val="28"/>
          <w:szCs w:val="28"/>
        </w:rPr>
      </w:pPr>
      <w:r>
        <w:rPr>
          <w:b/>
          <w:sz w:val="28"/>
          <w:szCs w:val="28"/>
        </w:rPr>
        <w:t xml:space="preserve">                                              </w:t>
      </w:r>
      <w:r w:rsidR="007F7D54">
        <w:rPr>
          <w:b/>
          <w:sz w:val="28"/>
          <w:szCs w:val="28"/>
        </w:rPr>
        <w:t>применение в социуме</w:t>
      </w:r>
    </w:p>
    <w:p w:rsidR="007F7D54" w:rsidRDefault="007F7D54" w:rsidP="007F7D54">
      <w:pPr>
        <w:ind w:firstLine="454"/>
        <w:jc w:val="both"/>
        <w:rPr>
          <w:sz w:val="28"/>
          <w:szCs w:val="28"/>
          <w:lang w:bidi="ru-RU"/>
        </w:rPr>
      </w:pPr>
      <w:r>
        <w:rPr>
          <w:sz w:val="28"/>
          <w:szCs w:val="28"/>
          <w:lang w:bidi="ru-RU"/>
        </w:rPr>
        <w:t xml:space="preserve">• интерес к занятиям творческого характера, различным видам искусства, художественной самодеятельности; </w:t>
      </w:r>
    </w:p>
    <w:p w:rsidR="007F7D54" w:rsidRDefault="007F7D54" w:rsidP="007F7D54">
      <w:pPr>
        <w:widowControl w:val="0"/>
        <w:numPr>
          <w:ilvl w:val="0"/>
          <w:numId w:val="29"/>
        </w:numPr>
        <w:suppressAutoHyphens/>
        <w:autoSpaceDE w:val="0"/>
        <w:ind w:left="0"/>
        <w:jc w:val="both"/>
        <w:rPr>
          <w:sz w:val="28"/>
          <w:szCs w:val="28"/>
          <w:lang w:bidi="ru-RU"/>
        </w:rPr>
      </w:pPr>
      <w:r>
        <w:rPr>
          <w:sz w:val="28"/>
          <w:szCs w:val="28"/>
          <w:lang w:bidi="ru-RU"/>
        </w:rPr>
        <w:t>умение выражать себя в доступных видах творчества;</w:t>
      </w:r>
    </w:p>
    <w:p w:rsidR="007F7D54" w:rsidRDefault="007F7D54" w:rsidP="007F7D54">
      <w:pPr>
        <w:jc w:val="both"/>
        <w:rPr>
          <w:sz w:val="28"/>
          <w:szCs w:val="28"/>
          <w:lang w:bidi="ru-RU"/>
        </w:rPr>
      </w:pPr>
    </w:p>
    <w:p w:rsidR="007F7D54" w:rsidRDefault="007F7D54" w:rsidP="007F7D54">
      <w:pPr>
        <w:shd w:val="clear" w:color="auto" w:fill="FFFFFF"/>
        <w:jc w:val="center"/>
        <w:rPr>
          <w:b/>
          <w:bCs/>
          <w:color w:val="0070C0"/>
          <w:sz w:val="28"/>
          <w:szCs w:val="28"/>
        </w:rPr>
      </w:pPr>
      <w:r>
        <w:rPr>
          <w:b/>
          <w:bCs/>
          <w:color w:val="0070C0"/>
          <w:sz w:val="28"/>
          <w:szCs w:val="28"/>
        </w:rPr>
        <w:t>Пути реализации направления</w:t>
      </w:r>
    </w:p>
    <w:tbl>
      <w:tblPr>
        <w:tblW w:w="9361" w:type="dxa"/>
        <w:tblInd w:w="-10" w:type="dxa"/>
        <w:tblLayout w:type="fixed"/>
        <w:tblLook w:val="04A0" w:firstRow="1" w:lastRow="0" w:firstColumn="1" w:lastColumn="0" w:noHBand="0" w:noVBand="1"/>
      </w:tblPr>
      <w:tblGrid>
        <w:gridCol w:w="2956"/>
        <w:gridCol w:w="2953"/>
        <w:gridCol w:w="3452"/>
      </w:tblGrid>
      <w:tr w:rsidR="007F7D54" w:rsidTr="00A77FAC">
        <w:tc>
          <w:tcPr>
            <w:tcW w:w="2956"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Воспитательные задачи</w:t>
            </w:r>
          </w:p>
        </w:tc>
        <w:tc>
          <w:tcPr>
            <w:tcW w:w="2953" w:type="dxa"/>
            <w:tcBorders>
              <w:top w:val="single" w:sz="4" w:space="0" w:color="000000"/>
              <w:left w:val="single" w:sz="4" w:space="0" w:color="000000"/>
              <w:bottom w:val="single" w:sz="4" w:space="0" w:color="000000"/>
              <w:right w:val="nil"/>
            </w:tcBorders>
            <w:hideMark/>
          </w:tcPr>
          <w:p w:rsidR="007F7D54" w:rsidRDefault="007F7D54">
            <w:pPr>
              <w:snapToGrid w:val="0"/>
              <w:jc w:val="center"/>
              <w:rPr>
                <w:b/>
                <w:color w:val="0070C0"/>
                <w:sz w:val="28"/>
                <w:szCs w:val="28"/>
              </w:rPr>
            </w:pPr>
            <w:r>
              <w:rPr>
                <w:b/>
                <w:color w:val="0070C0"/>
                <w:sz w:val="28"/>
                <w:szCs w:val="28"/>
              </w:rPr>
              <w:t>Ключевые дела</w:t>
            </w:r>
          </w:p>
        </w:tc>
        <w:tc>
          <w:tcPr>
            <w:tcW w:w="3452" w:type="dxa"/>
            <w:tcBorders>
              <w:top w:val="single" w:sz="4" w:space="0" w:color="000000"/>
              <w:left w:val="single" w:sz="4" w:space="0" w:color="000000"/>
              <w:bottom w:val="single" w:sz="4" w:space="0" w:color="000000"/>
              <w:right w:val="single" w:sz="4" w:space="0" w:color="000000"/>
            </w:tcBorders>
            <w:hideMark/>
          </w:tcPr>
          <w:p w:rsidR="007F7D54" w:rsidRDefault="007F7D54">
            <w:pPr>
              <w:snapToGrid w:val="0"/>
              <w:jc w:val="center"/>
              <w:rPr>
                <w:b/>
                <w:color w:val="0070C0"/>
                <w:sz w:val="28"/>
                <w:szCs w:val="28"/>
              </w:rPr>
            </w:pPr>
            <w:r>
              <w:rPr>
                <w:b/>
                <w:color w:val="0070C0"/>
                <w:sz w:val="28"/>
                <w:szCs w:val="28"/>
              </w:rPr>
              <w:t>Формы работы</w:t>
            </w:r>
          </w:p>
        </w:tc>
      </w:tr>
      <w:tr w:rsidR="007F7D54" w:rsidTr="00A77FAC">
        <w:tc>
          <w:tcPr>
            <w:tcW w:w="2956" w:type="dxa"/>
            <w:tcBorders>
              <w:top w:val="single" w:sz="4" w:space="0" w:color="000000"/>
              <w:left w:val="single" w:sz="4" w:space="0" w:color="000000"/>
              <w:bottom w:val="single" w:sz="4" w:space="0" w:color="000000"/>
              <w:right w:val="nil"/>
            </w:tcBorders>
            <w:shd w:val="clear" w:color="auto" w:fill="FFFFFF"/>
            <w:hideMark/>
          </w:tcPr>
          <w:p w:rsidR="007F7D54" w:rsidRDefault="007F7D54" w:rsidP="007F7D54">
            <w:pPr>
              <w:numPr>
                <w:ilvl w:val="0"/>
                <w:numId w:val="30"/>
              </w:numPr>
              <w:autoSpaceDE w:val="0"/>
              <w:snapToGrid w:val="0"/>
              <w:ind w:left="0"/>
              <w:rPr>
                <w:sz w:val="28"/>
                <w:szCs w:val="28"/>
              </w:rPr>
            </w:pPr>
            <w:r>
              <w:rPr>
                <w:sz w:val="28"/>
                <w:szCs w:val="28"/>
              </w:rPr>
              <w:t>раскрытие духовных основ отечественной культуры;</w:t>
            </w:r>
          </w:p>
          <w:p w:rsidR="007F7D54" w:rsidRDefault="007F7D54" w:rsidP="007F7D54">
            <w:pPr>
              <w:numPr>
                <w:ilvl w:val="0"/>
                <w:numId w:val="30"/>
              </w:numPr>
              <w:autoSpaceDE w:val="0"/>
              <w:ind w:left="0"/>
              <w:rPr>
                <w:sz w:val="28"/>
                <w:szCs w:val="28"/>
              </w:rPr>
            </w:pPr>
            <w:r>
              <w:rPr>
                <w:sz w:val="28"/>
                <w:szCs w:val="28"/>
              </w:rPr>
              <w:t>воспитание у школьников чувства прекрасного, развитие творческого мышления, художественных способностей, формирование эстетических вкусов, идеалов;</w:t>
            </w:r>
          </w:p>
          <w:p w:rsidR="007F7D54" w:rsidRDefault="007F7D54" w:rsidP="007F7D54">
            <w:pPr>
              <w:numPr>
                <w:ilvl w:val="0"/>
                <w:numId w:val="30"/>
              </w:numPr>
              <w:autoSpaceDE w:val="0"/>
              <w:ind w:left="0"/>
              <w:rPr>
                <w:sz w:val="28"/>
                <w:szCs w:val="28"/>
              </w:rPr>
            </w:pPr>
            <w:r>
              <w:rPr>
                <w:sz w:val="28"/>
                <w:szCs w:val="28"/>
              </w:rPr>
              <w:t>формирование понимания значимости искусства в жизни каждого гражданина;</w:t>
            </w:r>
          </w:p>
          <w:p w:rsidR="007F7D54" w:rsidRDefault="007F7D54" w:rsidP="007F7D54">
            <w:pPr>
              <w:pStyle w:val="af0"/>
              <w:numPr>
                <w:ilvl w:val="0"/>
                <w:numId w:val="30"/>
              </w:numPr>
              <w:snapToGrid w:val="0"/>
              <w:ind w:left="0" w:hanging="426"/>
              <w:rPr>
                <w:sz w:val="28"/>
                <w:szCs w:val="28"/>
              </w:rPr>
            </w:pPr>
            <w:r>
              <w:rPr>
                <w:sz w:val="28"/>
                <w:szCs w:val="28"/>
              </w:rPr>
              <w:t>формирование культуры общения, поведения, эстетического участия в мероприятиях</w:t>
            </w:r>
          </w:p>
        </w:tc>
        <w:tc>
          <w:tcPr>
            <w:tcW w:w="2953" w:type="dxa"/>
            <w:tcBorders>
              <w:top w:val="single" w:sz="4" w:space="0" w:color="000000"/>
              <w:left w:val="single" w:sz="4" w:space="0" w:color="000000"/>
              <w:bottom w:val="single" w:sz="4" w:space="0" w:color="000000"/>
              <w:right w:val="nil"/>
            </w:tcBorders>
            <w:hideMark/>
          </w:tcPr>
          <w:p w:rsidR="007F7D54" w:rsidRDefault="007F7D54">
            <w:pPr>
              <w:widowControl w:val="0"/>
              <w:suppressAutoHyphens/>
              <w:autoSpaceDE w:val="0"/>
              <w:snapToGrid w:val="0"/>
              <w:rPr>
                <w:sz w:val="28"/>
                <w:szCs w:val="28"/>
              </w:rPr>
            </w:pPr>
            <w:r>
              <w:rPr>
                <w:bCs/>
                <w:sz w:val="28"/>
                <w:szCs w:val="28"/>
              </w:rPr>
              <w:t>Участие в конкурсах и фестивалях исполнителей народной музыки, художественных мастерских, театрализованных народных ярмарок, фестивалей народного творчества, тематических выставок.</w:t>
            </w:r>
            <w:r>
              <w:rPr>
                <w:sz w:val="28"/>
                <w:szCs w:val="28"/>
              </w:rPr>
              <w:t xml:space="preserve"> </w:t>
            </w:r>
          </w:p>
          <w:p w:rsidR="007F7D54" w:rsidRDefault="007F7D54" w:rsidP="007F7D54">
            <w:pPr>
              <w:widowControl w:val="0"/>
              <w:numPr>
                <w:ilvl w:val="0"/>
                <w:numId w:val="31"/>
              </w:numPr>
              <w:tabs>
                <w:tab w:val="num" w:pos="0"/>
              </w:tabs>
              <w:suppressAutoHyphens/>
              <w:autoSpaceDE w:val="0"/>
              <w:snapToGrid w:val="0"/>
              <w:ind w:left="0" w:hanging="284"/>
              <w:rPr>
                <w:sz w:val="28"/>
                <w:szCs w:val="28"/>
              </w:rPr>
            </w:pPr>
            <w:r>
              <w:rPr>
                <w:sz w:val="28"/>
                <w:szCs w:val="28"/>
              </w:rPr>
              <w:t>Посещение музеев, театров.</w:t>
            </w:r>
          </w:p>
          <w:p w:rsidR="007F7D54" w:rsidRDefault="007F7D54" w:rsidP="007F7D54">
            <w:pPr>
              <w:widowControl w:val="0"/>
              <w:numPr>
                <w:ilvl w:val="0"/>
                <w:numId w:val="31"/>
              </w:numPr>
              <w:tabs>
                <w:tab w:val="num" w:pos="0"/>
              </w:tabs>
              <w:suppressAutoHyphens/>
              <w:autoSpaceDE w:val="0"/>
              <w:snapToGrid w:val="0"/>
              <w:ind w:left="0" w:hanging="284"/>
              <w:rPr>
                <w:sz w:val="28"/>
                <w:szCs w:val="28"/>
              </w:rPr>
            </w:pPr>
            <w:r>
              <w:rPr>
                <w:sz w:val="28"/>
                <w:szCs w:val="28"/>
              </w:rPr>
              <w:t>Акция «Зовем друг друга в гости»</w:t>
            </w:r>
          </w:p>
          <w:p w:rsidR="007F7D54" w:rsidRDefault="007F7D54" w:rsidP="007F7D54">
            <w:pPr>
              <w:widowControl w:val="0"/>
              <w:numPr>
                <w:ilvl w:val="0"/>
                <w:numId w:val="31"/>
              </w:numPr>
              <w:tabs>
                <w:tab w:val="num" w:pos="0"/>
              </w:tabs>
              <w:suppressAutoHyphens/>
              <w:autoSpaceDE w:val="0"/>
              <w:snapToGrid w:val="0"/>
              <w:ind w:left="0" w:hanging="284"/>
              <w:rPr>
                <w:sz w:val="28"/>
                <w:szCs w:val="28"/>
              </w:rPr>
            </w:pPr>
            <w:r>
              <w:rPr>
                <w:sz w:val="28"/>
                <w:szCs w:val="28"/>
              </w:rPr>
              <w:t>Участие в объединениях, секциях, клубах по интересам</w:t>
            </w:r>
          </w:p>
          <w:p w:rsidR="007F7D54" w:rsidRDefault="00FE0AFB" w:rsidP="007F7D54">
            <w:pPr>
              <w:pStyle w:val="af"/>
              <w:numPr>
                <w:ilvl w:val="0"/>
                <w:numId w:val="32"/>
              </w:numPr>
              <w:suppressAutoHyphens/>
              <w:ind w:left="0" w:hanging="284"/>
              <w:jc w:val="both"/>
              <w:rPr>
                <w:bCs/>
                <w:sz w:val="28"/>
                <w:szCs w:val="28"/>
              </w:rPr>
            </w:pPr>
            <w:r>
              <w:rPr>
                <w:bCs/>
                <w:sz w:val="28"/>
                <w:szCs w:val="28"/>
              </w:rPr>
              <w:t xml:space="preserve">Участие в </w:t>
            </w:r>
            <w:r w:rsidR="007F7D54">
              <w:rPr>
                <w:bCs/>
                <w:sz w:val="28"/>
                <w:szCs w:val="28"/>
              </w:rPr>
              <w:t xml:space="preserve">фестивалях исполнителей народной музыки, художественных мастерских, </w:t>
            </w:r>
            <w:r w:rsidR="007F7D54">
              <w:rPr>
                <w:bCs/>
                <w:sz w:val="28"/>
                <w:szCs w:val="28"/>
              </w:rPr>
              <w:lastRenderedPageBreak/>
              <w:t>театрализованных народных ярмарок, фестивалей народного творчества, тематических выставок.</w:t>
            </w:r>
          </w:p>
        </w:tc>
        <w:tc>
          <w:tcPr>
            <w:tcW w:w="3452" w:type="dxa"/>
            <w:tcBorders>
              <w:top w:val="single" w:sz="4" w:space="0" w:color="000000"/>
              <w:left w:val="single" w:sz="4" w:space="0" w:color="000000"/>
              <w:bottom w:val="single" w:sz="4" w:space="0" w:color="000000"/>
              <w:right w:val="single" w:sz="4" w:space="0" w:color="000000"/>
            </w:tcBorders>
            <w:shd w:val="clear" w:color="auto" w:fill="FFFFFF"/>
            <w:hideMark/>
          </w:tcPr>
          <w:p w:rsidR="007F7D54" w:rsidRDefault="007F7D54">
            <w:pPr>
              <w:pStyle w:val="21"/>
              <w:widowControl w:val="0"/>
              <w:snapToGrid w:val="0"/>
              <w:spacing w:line="200" w:lineRule="atLeast"/>
              <w:ind w:firstLine="0"/>
              <w:rPr>
                <w:szCs w:val="28"/>
              </w:rPr>
            </w:pPr>
            <w:r>
              <w:rPr>
                <w:szCs w:val="28"/>
              </w:rPr>
              <w:lastRenderedPageBreak/>
              <w:t>Изучение учебных предметов;</w:t>
            </w:r>
          </w:p>
          <w:p w:rsidR="007F7D54" w:rsidRDefault="007F7D54">
            <w:pPr>
              <w:pStyle w:val="21"/>
              <w:widowControl w:val="0"/>
              <w:spacing w:line="200" w:lineRule="atLeast"/>
              <w:ind w:firstLine="0"/>
              <w:rPr>
                <w:szCs w:val="28"/>
              </w:rPr>
            </w:pPr>
            <w:r>
              <w:rPr>
                <w:szCs w:val="28"/>
              </w:rPr>
              <w:t>Встречи с представителями творческих профессий;</w:t>
            </w:r>
          </w:p>
          <w:p w:rsidR="007F7D54" w:rsidRDefault="007F7D54">
            <w:pPr>
              <w:pStyle w:val="21"/>
              <w:widowControl w:val="0"/>
              <w:spacing w:line="200" w:lineRule="atLeast"/>
              <w:ind w:firstLine="0"/>
              <w:rPr>
                <w:szCs w:val="28"/>
              </w:rPr>
            </w:pPr>
            <w:r>
              <w:rPr>
                <w:szCs w:val="28"/>
              </w:rPr>
              <w:t>Экскурсии;</w:t>
            </w:r>
          </w:p>
          <w:p w:rsidR="007F7D54" w:rsidRDefault="007F7D54">
            <w:pPr>
              <w:pStyle w:val="21"/>
              <w:widowControl w:val="0"/>
              <w:spacing w:line="200" w:lineRule="atLeast"/>
              <w:ind w:firstLine="0"/>
              <w:rPr>
                <w:szCs w:val="28"/>
              </w:rPr>
            </w:pPr>
            <w:r>
              <w:rPr>
                <w:szCs w:val="28"/>
              </w:rPr>
              <w:t>Видеолектории;</w:t>
            </w:r>
          </w:p>
          <w:p w:rsidR="007F7D54" w:rsidRDefault="007F7D54">
            <w:pPr>
              <w:pStyle w:val="21"/>
              <w:widowControl w:val="0"/>
              <w:spacing w:line="200" w:lineRule="atLeast"/>
              <w:ind w:firstLine="0"/>
              <w:rPr>
                <w:szCs w:val="28"/>
              </w:rPr>
            </w:pPr>
            <w:r>
              <w:rPr>
                <w:szCs w:val="28"/>
              </w:rPr>
              <w:t>Фестивали;</w:t>
            </w:r>
          </w:p>
          <w:p w:rsidR="007F7D54" w:rsidRDefault="007F7D54">
            <w:pPr>
              <w:pStyle w:val="21"/>
              <w:widowControl w:val="0"/>
              <w:spacing w:line="200" w:lineRule="atLeast"/>
              <w:ind w:firstLine="0"/>
              <w:rPr>
                <w:szCs w:val="28"/>
              </w:rPr>
            </w:pPr>
            <w:r>
              <w:rPr>
                <w:szCs w:val="28"/>
              </w:rPr>
              <w:t>Шефство над памятниками культуры вблизи школы;</w:t>
            </w:r>
          </w:p>
          <w:p w:rsidR="007F7D54" w:rsidRDefault="007F7D54">
            <w:pPr>
              <w:pStyle w:val="21"/>
              <w:widowControl w:val="0"/>
              <w:spacing w:line="200" w:lineRule="atLeast"/>
              <w:ind w:firstLine="0"/>
              <w:rPr>
                <w:szCs w:val="28"/>
              </w:rPr>
            </w:pPr>
            <w:r>
              <w:rPr>
                <w:szCs w:val="28"/>
              </w:rPr>
              <w:t>Конкурсы;</w:t>
            </w:r>
          </w:p>
          <w:p w:rsidR="007F7D54" w:rsidRDefault="007F7D54">
            <w:pPr>
              <w:pStyle w:val="21"/>
              <w:widowControl w:val="0"/>
              <w:spacing w:line="200" w:lineRule="atLeast"/>
              <w:ind w:firstLine="0"/>
              <w:rPr>
                <w:szCs w:val="28"/>
              </w:rPr>
            </w:pPr>
            <w:r>
              <w:rPr>
                <w:szCs w:val="28"/>
              </w:rPr>
              <w:t>Тематические выставки;</w:t>
            </w:r>
          </w:p>
          <w:p w:rsidR="007F7D54" w:rsidRDefault="007F7D54">
            <w:pPr>
              <w:pStyle w:val="af0"/>
              <w:rPr>
                <w:sz w:val="28"/>
                <w:szCs w:val="28"/>
              </w:rPr>
            </w:pPr>
            <w:r>
              <w:rPr>
                <w:sz w:val="28"/>
                <w:szCs w:val="28"/>
              </w:rPr>
              <w:t xml:space="preserve">Традиционные школьные мероприятия </w:t>
            </w:r>
          </w:p>
        </w:tc>
      </w:tr>
    </w:tbl>
    <w:p w:rsidR="007F7D54" w:rsidRDefault="007F7D54" w:rsidP="007F7D54">
      <w:pPr>
        <w:spacing w:line="360" w:lineRule="auto"/>
        <w:ind w:firstLine="454"/>
        <w:jc w:val="both"/>
        <w:rPr>
          <w:sz w:val="28"/>
          <w:szCs w:val="28"/>
        </w:rPr>
      </w:pPr>
    </w:p>
    <w:p w:rsidR="007F7D54" w:rsidRDefault="007F7D54" w:rsidP="007F7D54">
      <w:pPr>
        <w:shd w:val="clear" w:color="auto" w:fill="FFFFFF"/>
        <w:autoSpaceDE w:val="0"/>
        <w:autoSpaceDN w:val="0"/>
        <w:adjustRightInd w:val="0"/>
        <w:jc w:val="center"/>
        <w:rPr>
          <w:b/>
          <w:color w:val="000000"/>
          <w:sz w:val="28"/>
          <w:szCs w:val="28"/>
        </w:rPr>
      </w:pPr>
    </w:p>
    <w:p w:rsidR="007F7D54" w:rsidRDefault="007F7D54" w:rsidP="007F7D54">
      <w:pPr>
        <w:shd w:val="clear" w:color="auto" w:fill="FFFFFF"/>
        <w:autoSpaceDE w:val="0"/>
        <w:autoSpaceDN w:val="0"/>
        <w:adjustRightInd w:val="0"/>
        <w:jc w:val="center"/>
        <w:rPr>
          <w:b/>
          <w:color w:val="0070C0"/>
          <w:sz w:val="28"/>
          <w:szCs w:val="28"/>
        </w:rPr>
      </w:pPr>
      <w:r>
        <w:rPr>
          <w:b/>
          <w:color w:val="0070C0"/>
          <w:sz w:val="28"/>
          <w:szCs w:val="28"/>
        </w:rPr>
        <w:t>6.Основные формы повышения педагогической культуры</w:t>
      </w:r>
    </w:p>
    <w:p w:rsidR="007F7D54" w:rsidRDefault="007F7D54" w:rsidP="007F7D54">
      <w:pPr>
        <w:pStyle w:val="af"/>
        <w:shd w:val="clear" w:color="auto" w:fill="FFFFFF"/>
        <w:autoSpaceDE w:val="0"/>
        <w:autoSpaceDN w:val="0"/>
        <w:adjustRightInd w:val="0"/>
        <w:ind w:left="0"/>
        <w:jc w:val="center"/>
        <w:rPr>
          <w:b/>
          <w:color w:val="0070C0"/>
          <w:sz w:val="28"/>
          <w:szCs w:val="28"/>
        </w:rPr>
      </w:pPr>
      <w:r>
        <w:rPr>
          <w:b/>
          <w:color w:val="0070C0"/>
          <w:sz w:val="28"/>
          <w:szCs w:val="28"/>
        </w:rPr>
        <w:t>родителей (законных представителей) обучающихся</w:t>
      </w:r>
    </w:p>
    <w:p w:rsidR="007F7D54" w:rsidRDefault="007F7D54" w:rsidP="007F7D54">
      <w:pPr>
        <w:shd w:val="clear" w:color="auto" w:fill="FFFFFF"/>
        <w:autoSpaceDE w:val="0"/>
        <w:autoSpaceDN w:val="0"/>
        <w:adjustRightInd w:val="0"/>
        <w:ind w:firstLine="567"/>
        <w:jc w:val="both"/>
        <w:rPr>
          <w:sz w:val="28"/>
          <w:szCs w:val="28"/>
        </w:rPr>
      </w:pPr>
    </w:p>
    <w:p w:rsidR="007F7D54" w:rsidRDefault="007F7D54" w:rsidP="007F7D54">
      <w:pPr>
        <w:shd w:val="clear" w:color="auto" w:fill="FFFFFF"/>
        <w:autoSpaceDE w:val="0"/>
        <w:autoSpaceDN w:val="0"/>
        <w:adjustRightInd w:val="0"/>
        <w:ind w:firstLine="567"/>
        <w:jc w:val="both"/>
        <w:rPr>
          <w:sz w:val="28"/>
          <w:szCs w:val="28"/>
        </w:rPr>
      </w:pPr>
      <w:r>
        <w:rPr>
          <w:sz w:val="28"/>
          <w:szCs w:val="28"/>
        </w:rPr>
        <w:t xml:space="preserve">Одно из ключевых направлений реализации программы воспитания и социализации обучающихся на ступени основного общего образования является </w:t>
      </w:r>
      <w:r>
        <w:rPr>
          <w:iCs/>
          <w:sz w:val="28"/>
          <w:szCs w:val="28"/>
        </w:rPr>
        <w:t>повышение педагогической культуры родителей.</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Педагогическая культура родителей (законных представителей) обучающихся — </w:t>
      </w:r>
      <w:r>
        <w:rPr>
          <w:sz w:val="28"/>
          <w:szCs w:val="28"/>
        </w:rPr>
        <w:t>один из самых действенных факторов их духовно-нравственного развития и воспитания, поскольку уклад семейной жизни представляет собой один из важнейших компонентов, формирующих нравственный уклад жизни обучающегося.</w:t>
      </w:r>
    </w:p>
    <w:p w:rsidR="007F7D54" w:rsidRDefault="007F7D54" w:rsidP="007F7D54">
      <w:pPr>
        <w:shd w:val="clear" w:color="auto" w:fill="FFFFFF"/>
        <w:autoSpaceDE w:val="0"/>
        <w:autoSpaceDN w:val="0"/>
        <w:adjustRightInd w:val="0"/>
        <w:ind w:firstLine="567"/>
        <w:jc w:val="both"/>
        <w:rPr>
          <w:sz w:val="28"/>
          <w:szCs w:val="28"/>
        </w:rPr>
      </w:pPr>
      <w:r>
        <w:rPr>
          <w:sz w:val="28"/>
          <w:szCs w:val="28"/>
        </w:rPr>
        <w:t>Необходимо восстановление с учетом современных реалий накопленных в нашей стране позитивных традиций содержательного педагогического взаимодействия семьи и образовательного учреждения, систематического повышения педагогической культуры родителей (законных представителей).</w:t>
      </w:r>
    </w:p>
    <w:p w:rsidR="007F7D54" w:rsidRDefault="007F7D54" w:rsidP="007F7D54">
      <w:pPr>
        <w:shd w:val="clear" w:color="auto" w:fill="FFFFFF"/>
        <w:autoSpaceDE w:val="0"/>
        <w:autoSpaceDN w:val="0"/>
        <w:adjustRightInd w:val="0"/>
        <w:ind w:firstLine="567"/>
        <w:jc w:val="both"/>
        <w:rPr>
          <w:sz w:val="28"/>
          <w:szCs w:val="28"/>
        </w:rPr>
      </w:pPr>
      <w:r>
        <w:rPr>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w:t>
      </w:r>
    </w:p>
    <w:p w:rsidR="007F7D54" w:rsidRDefault="007F7D54" w:rsidP="007F7D54">
      <w:pPr>
        <w:shd w:val="clear" w:color="auto" w:fill="FFFFFF"/>
        <w:autoSpaceDE w:val="0"/>
        <w:autoSpaceDN w:val="0"/>
        <w:adjustRightInd w:val="0"/>
        <w:ind w:firstLine="567"/>
        <w:jc w:val="both"/>
        <w:rPr>
          <w:sz w:val="28"/>
          <w:szCs w:val="28"/>
        </w:rPr>
      </w:pPr>
      <w:r>
        <w:rPr>
          <w:sz w:val="28"/>
          <w:szCs w:val="28"/>
        </w:rPr>
        <w:t>Система работы нашей школы по повышению педагогической культуры родителей (законных представителей) в обеспечении духовно-нравственного развития и воспитания обучающихся младшего школьного возраста основана на следующих принципах:</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совместная педагогическая деятельность семьи и школы, в том числе в определении основных направлений, ценностей и приоритетов деятельности школы по духовно-нравственному развитию и воспитанию обучающихся;</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сочетание педагогического просвещения с педагогическим самообразованием родителей (законных представителей);</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педагогическое внимание, уважение и требовательность к родителям (законным представителям);</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поддержка и индивидуальное сопровождение становления и развития педагогической культуры каждого из родителей (законных представителей);</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содействие родителям (законным представителям) в решении индивидуальных проблем воспитания детей;</w:t>
      </w:r>
    </w:p>
    <w:p w:rsidR="007F7D54" w:rsidRDefault="007F7D54" w:rsidP="007F7D54">
      <w:pPr>
        <w:numPr>
          <w:ilvl w:val="0"/>
          <w:numId w:val="33"/>
        </w:numPr>
        <w:shd w:val="clear" w:color="auto" w:fill="FFFFFF"/>
        <w:autoSpaceDE w:val="0"/>
        <w:autoSpaceDN w:val="0"/>
        <w:adjustRightInd w:val="0"/>
        <w:ind w:left="0"/>
        <w:jc w:val="both"/>
        <w:rPr>
          <w:sz w:val="28"/>
          <w:szCs w:val="28"/>
        </w:rPr>
      </w:pPr>
      <w:r>
        <w:rPr>
          <w:sz w:val="28"/>
          <w:szCs w:val="28"/>
        </w:rPr>
        <w:t>опора на положительный опыт семейного воспитания.</w:t>
      </w:r>
    </w:p>
    <w:p w:rsidR="007F7D54" w:rsidRDefault="007F7D54" w:rsidP="007F7D54">
      <w:pPr>
        <w:shd w:val="clear" w:color="auto" w:fill="FFFFFF"/>
        <w:autoSpaceDE w:val="0"/>
        <w:autoSpaceDN w:val="0"/>
        <w:adjustRightInd w:val="0"/>
        <w:ind w:firstLine="567"/>
        <w:jc w:val="both"/>
        <w:rPr>
          <w:sz w:val="28"/>
          <w:szCs w:val="28"/>
        </w:rPr>
      </w:pPr>
      <w:r>
        <w:rPr>
          <w:sz w:val="28"/>
          <w:szCs w:val="28"/>
        </w:rPr>
        <w:lastRenderedPageBreak/>
        <w:t xml:space="preserve">В системе повышения педагогической культуры родителей (законных представителей) используются различные формы работы, в том числе: </w:t>
      </w:r>
      <w:r>
        <w:rPr>
          <w:bCs/>
          <w:sz w:val="28"/>
          <w:szCs w:val="28"/>
        </w:rPr>
        <w:t>родительское собрание, родительская конференция, организационно-деятельностная и психологическая игра, собрание-диспут, родительский лекторий, семейная гостиная, встреча за круглым столом, семинар, педагогический практикум, тренинг для родителей и другие.</w:t>
      </w:r>
    </w:p>
    <w:p w:rsidR="007F7D54" w:rsidRDefault="007F7D54" w:rsidP="007F7D54">
      <w:pPr>
        <w:shd w:val="clear" w:color="auto" w:fill="FFFFFF"/>
        <w:autoSpaceDE w:val="0"/>
        <w:autoSpaceDN w:val="0"/>
        <w:adjustRightInd w:val="0"/>
        <w:rPr>
          <w:b/>
          <w:bCs/>
          <w:sz w:val="28"/>
          <w:szCs w:val="28"/>
        </w:rPr>
      </w:pPr>
    </w:p>
    <w:p w:rsidR="007F7D54" w:rsidRDefault="007F7D54" w:rsidP="007F7D54">
      <w:pPr>
        <w:ind w:left="720"/>
        <w:rPr>
          <w:b/>
          <w:color w:val="0070C0"/>
          <w:sz w:val="28"/>
          <w:szCs w:val="28"/>
        </w:rPr>
      </w:pPr>
    </w:p>
    <w:p w:rsidR="007F7D54" w:rsidRDefault="007F7D54" w:rsidP="007F7D54">
      <w:pPr>
        <w:ind w:left="720"/>
        <w:rPr>
          <w:b/>
          <w:color w:val="0070C0"/>
          <w:sz w:val="28"/>
          <w:szCs w:val="28"/>
        </w:rPr>
      </w:pPr>
      <w:r>
        <w:rPr>
          <w:b/>
          <w:color w:val="0070C0"/>
          <w:sz w:val="28"/>
          <w:szCs w:val="28"/>
        </w:rPr>
        <w:t>7.Совместная деятельность школы, семьи и общественности</w:t>
      </w:r>
    </w:p>
    <w:p w:rsidR="007F7D54" w:rsidRDefault="007F7D54" w:rsidP="007F7D54">
      <w:pPr>
        <w:shd w:val="clear" w:color="auto" w:fill="FFFFFF"/>
        <w:autoSpaceDE w:val="0"/>
        <w:autoSpaceDN w:val="0"/>
        <w:adjustRightInd w:val="0"/>
        <w:ind w:firstLine="567"/>
        <w:jc w:val="center"/>
        <w:rPr>
          <w:color w:val="0070C0"/>
          <w:sz w:val="28"/>
          <w:szCs w:val="28"/>
        </w:rPr>
      </w:pPr>
    </w:p>
    <w:p w:rsidR="007F7D54" w:rsidRDefault="007F7D54" w:rsidP="007F7D54">
      <w:pPr>
        <w:shd w:val="clear" w:color="auto" w:fill="FFFFFF"/>
        <w:autoSpaceDE w:val="0"/>
        <w:autoSpaceDN w:val="0"/>
        <w:adjustRightInd w:val="0"/>
        <w:jc w:val="both"/>
        <w:rPr>
          <w:sz w:val="28"/>
          <w:szCs w:val="28"/>
        </w:rPr>
      </w:pPr>
      <w:r>
        <w:rPr>
          <w:b/>
          <w:bCs/>
          <w:sz w:val="28"/>
          <w:szCs w:val="28"/>
        </w:rPr>
        <w:t xml:space="preserve">Университет педагогических знаний: </w:t>
      </w:r>
      <w:r>
        <w:rPr>
          <w:sz w:val="28"/>
          <w:szCs w:val="28"/>
        </w:rPr>
        <w:t>такая форма помогает вооружить родителей основами педагогической культуры, познакомить с актуальными вопросами воспитания детей.</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Лекция: </w:t>
      </w:r>
      <w:r>
        <w:rPr>
          <w:sz w:val="28"/>
          <w:szCs w:val="28"/>
        </w:rPr>
        <w:t>форма, подробно раскрывающая сущность той или иной проблемы воспитания. Главное в лекции – анализ явлений, ситуаций.</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Родительская конференция </w:t>
      </w:r>
      <w:r>
        <w:rPr>
          <w:sz w:val="28"/>
          <w:szCs w:val="28"/>
        </w:rPr>
        <w:t>предусматривает расширение, углубление и закрепление знаний о воспитании детей. Родительские конференции обсуждают насущные проблемы общества, активными членами которого станут и дети. Проблемы конфликтов отцов и детей и пути выхода из них, наркотики, сексуальное воспитание в семье – некоторые темы родительских конференций. Отличительной особенностью конференции является то, что она принимает определенные решения или намечает мероприятия по заявленной проблеме.</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Практикум: </w:t>
      </w:r>
      <w:r>
        <w:rPr>
          <w:sz w:val="28"/>
          <w:szCs w:val="28"/>
        </w:rPr>
        <w:t>форма выработки у родителей педагогических умений по воспитанию детей, эффективному расширению возникающих педагогических ситуаций, тренировка педагогического мышления у родителей.</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Открытые уроки: </w:t>
      </w:r>
      <w:r>
        <w:rPr>
          <w:sz w:val="28"/>
          <w:szCs w:val="28"/>
        </w:rPr>
        <w:t>цель – ознакомление родителей с новыми программами по предмету, методикой преподавания, требованиями учителя. Такие уроки позволяют избежать многих конфликтов, вызванных незнанием и непониманием родителями специфики учебной деятельности.</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Индивидуальные тематические консультации: </w:t>
      </w:r>
      <w:r>
        <w:rPr>
          <w:sz w:val="28"/>
          <w:szCs w:val="28"/>
        </w:rPr>
        <w:t>обмен информацией, дающей реальное представление о школьных делах и поведении ребенка, его проблемах.</w:t>
      </w:r>
    </w:p>
    <w:p w:rsidR="007F7D54" w:rsidRDefault="007F7D54" w:rsidP="007F7D54">
      <w:pPr>
        <w:shd w:val="clear" w:color="auto" w:fill="FFFFFF"/>
        <w:autoSpaceDE w:val="0"/>
        <w:autoSpaceDN w:val="0"/>
        <w:adjustRightInd w:val="0"/>
        <w:ind w:firstLine="567"/>
        <w:jc w:val="both"/>
        <w:rPr>
          <w:sz w:val="28"/>
          <w:szCs w:val="28"/>
        </w:rPr>
      </w:pPr>
      <w:r>
        <w:rPr>
          <w:sz w:val="28"/>
          <w:szCs w:val="28"/>
        </w:rPr>
        <w:t>Индивидуальные консультации – одна из важнейших форм взаимодействия классного руководителя с семьей. Особенно она необходима, когда педагог набирает класс. Для того чтобы преодолеть беспокойство родителей, боязнь разговора о своем ребенке, необходимо проводить индивидуальные консультации-собеседования с родителями. Готовясь к консультации, целесообразно определить ряд вопросов, ответы на которые помогут планированию воспитательной работы с классом. Индивидуальная консультация должна иметь ознакомительный характер и способствовать созданию хорошего контакта между родителями и учителем. Учитель должен дать родителям возможность рассказать ему все то, с чем они хотели бы познакомить учителя в неофициальной обстановке, и выяснить важные сведения для своей профессиональной работы с ребенком:</w:t>
      </w:r>
    </w:p>
    <w:p w:rsidR="007F7D54" w:rsidRDefault="007F7D54" w:rsidP="007F7D54">
      <w:pPr>
        <w:shd w:val="clear" w:color="auto" w:fill="FFFFFF"/>
        <w:autoSpaceDE w:val="0"/>
        <w:autoSpaceDN w:val="0"/>
        <w:adjustRightInd w:val="0"/>
        <w:ind w:firstLine="567"/>
        <w:jc w:val="both"/>
        <w:rPr>
          <w:sz w:val="28"/>
          <w:szCs w:val="28"/>
        </w:rPr>
      </w:pPr>
      <w:r>
        <w:rPr>
          <w:sz w:val="28"/>
          <w:szCs w:val="28"/>
        </w:rPr>
        <w:lastRenderedPageBreak/>
        <w:t>- особенности здоровья ребенка;</w:t>
      </w:r>
    </w:p>
    <w:p w:rsidR="007F7D54" w:rsidRDefault="007F7D54" w:rsidP="007F7D54">
      <w:pPr>
        <w:shd w:val="clear" w:color="auto" w:fill="FFFFFF"/>
        <w:autoSpaceDE w:val="0"/>
        <w:autoSpaceDN w:val="0"/>
        <w:adjustRightInd w:val="0"/>
        <w:ind w:firstLine="567"/>
        <w:jc w:val="both"/>
        <w:rPr>
          <w:sz w:val="28"/>
          <w:szCs w:val="28"/>
        </w:rPr>
      </w:pPr>
      <w:r>
        <w:rPr>
          <w:sz w:val="28"/>
          <w:szCs w:val="28"/>
        </w:rPr>
        <w:t>- его увлечения, интересы;</w:t>
      </w:r>
    </w:p>
    <w:p w:rsidR="007F7D54" w:rsidRDefault="007F7D54" w:rsidP="007F7D54">
      <w:pPr>
        <w:shd w:val="clear" w:color="auto" w:fill="FFFFFF"/>
        <w:autoSpaceDE w:val="0"/>
        <w:autoSpaceDN w:val="0"/>
        <w:adjustRightInd w:val="0"/>
        <w:ind w:firstLine="567"/>
        <w:jc w:val="both"/>
        <w:rPr>
          <w:sz w:val="28"/>
          <w:szCs w:val="28"/>
        </w:rPr>
      </w:pPr>
      <w:r>
        <w:rPr>
          <w:sz w:val="28"/>
          <w:szCs w:val="28"/>
        </w:rPr>
        <w:t>- предпочтения в общении в семье;</w:t>
      </w:r>
    </w:p>
    <w:p w:rsidR="007F7D54" w:rsidRDefault="007F7D54" w:rsidP="007F7D54">
      <w:pPr>
        <w:shd w:val="clear" w:color="auto" w:fill="FFFFFF"/>
        <w:autoSpaceDE w:val="0"/>
        <w:autoSpaceDN w:val="0"/>
        <w:adjustRightInd w:val="0"/>
        <w:ind w:firstLine="567"/>
        <w:jc w:val="both"/>
        <w:rPr>
          <w:sz w:val="28"/>
          <w:szCs w:val="28"/>
        </w:rPr>
      </w:pPr>
      <w:r>
        <w:rPr>
          <w:sz w:val="28"/>
          <w:szCs w:val="28"/>
        </w:rPr>
        <w:t>- поведенческие реакции;</w:t>
      </w:r>
    </w:p>
    <w:p w:rsidR="007F7D54" w:rsidRDefault="007F7D54" w:rsidP="007F7D54">
      <w:pPr>
        <w:shd w:val="clear" w:color="auto" w:fill="FFFFFF"/>
        <w:autoSpaceDE w:val="0"/>
        <w:autoSpaceDN w:val="0"/>
        <w:adjustRightInd w:val="0"/>
        <w:ind w:firstLine="567"/>
        <w:jc w:val="both"/>
        <w:rPr>
          <w:sz w:val="28"/>
          <w:szCs w:val="28"/>
        </w:rPr>
      </w:pPr>
      <w:r>
        <w:rPr>
          <w:sz w:val="28"/>
          <w:szCs w:val="28"/>
        </w:rPr>
        <w:t>- особенности характера;</w:t>
      </w:r>
    </w:p>
    <w:p w:rsidR="007F7D54" w:rsidRDefault="007F7D54" w:rsidP="007F7D54">
      <w:pPr>
        <w:shd w:val="clear" w:color="auto" w:fill="FFFFFF"/>
        <w:autoSpaceDE w:val="0"/>
        <w:autoSpaceDN w:val="0"/>
        <w:adjustRightInd w:val="0"/>
        <w:ind w:firstLine="567"/>
        <w:jc w:val="both"/>
        <w:rPr>
          <w:sz w:val="28"/>
          <w:szCs w:val="28"/>
        </w:rPr>
      </w:pPr>
      <w:r>
        <w:rPr>
          <w:sz w:val="28"/>
          <w:szCs w:val="28"/>
        </w:rPr>
        <w:t>- мотивации учения;</w:t>
      </w:r>
    </w:p>
    <w:p w:rsidR="007F7D54" w:rsidRDefault="007F7D54" w:rsidP="007F7D54">
      <w:pPr>
        <w:shd w:val="clear" w:color="auto" w:fill="FFFFFF"/>
        <w:autoSpaceDE w:val="0"/>
        <w:autoSpaceDN w:val="0"/>
        <w:adjustRightInd w:val="0"/>
        <w:ind w:firstLine="567"/>
        <w:jc w:val="both"/>
        <w:rPr>
          <w:sz w:val="28"/>
          <w:szCs w:val="28"/>
        </w:rPr>
      </w:pPr>
      <w:r>
        <w:rPr>
          <w:sz w:val="28"/>
          <w:szCs w:val="28"/>
        </w:rPr>
        <w:t>- моральные ценности семьи.</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Посещение семьи: </w:t>
      </w:r>
      <w:r>
        <w:rPr>
          <w:sz w:val="28"/>
          <w:szCs w:val="28"/>
        </w:rPr>
        <w:t>индивидуальная работа педагога с родителями, знакомство с условиями жизни.</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Родительское собрание: </w:t>
      </w:r>
      <w:r>
        <w:rPr>
          <w:sz w:val="28"/>
          <w:szCs w:val="28"/>
        </w:rPr>
        <w:t>форма анализа, осмысления на основе данных педагогической науки опыта воспитания.</w:t>
      </w:r>
    </w:p>
    <w:p w:rsidR="007F7D54" w:rsidRDefault="007F7D54" w:rsidP="007F7D54">
      <w:pPr>
        <w:numPr>
          <w:ilvl w:val="0"/>
          <w:numId w:val="34"/>
        </w:numPr>
        <w:shd w:val="clear" w:color="auto" w:fill="FFFFFF"/>
        <w:autoSpaceDE w:val="0"/>
        <w:autoSpaceDN w:val="0"/>
        <w:adjustRightInd w:val="0"/>
        <w:ind w:left="0"/>
        <w:jc w:val="both"/>
        <w:rPr>
          <w:sz w:val="28"/>
          <w:szCs w:val="28"/>
        </w:rPr>
      </w:pPr>
      <w:r>
        <w:rPr>
          <w:b/>
          <w:bCs/>
          <w:sz w:val="28"/>
          <w:szCs w:val="28"/>
        </w:rPr>
        <w:t>общешкольные родительские собрания</w:t>
      </w:r>
      <w:r>
        <w:rPr>
          <w:sz w:val="28"/>
          <w:szCs w:val="28"/>
        </w:rPr>
        <w:t xml:space="preserve"> проводятся два раза в год. Цель: знакомство с нормативно-правовыми документами о школе, основными направлениями, задачами, итогами работы;</w:t>
      </w:r>
    </w:p>
    <w:p w:rsidR="007F7D54" w:rsidRDefault="007F7D54" w:rsidP="007F7D54">
      <w:pPr>
        <w:numPr>
          <w:ilvl w:val="0"/>
          <w:numId w:val="34"/>
        </w:numPr>
        <w:shd w:val="clear" w:color="auto" w:fill="FFFFFF"/>
        <w:autoSpaceDE w:val="0"/>
        <w:autoSpaceDN w:val="0"/>
        <w:adjustRightInd w:val="0"/>
        <w:ind w:left="0"/>
        <w:jc w:val="both"/>
        <w:rPr>
          <w:sz w:val="28"/>
          <w:szCs w:val="28"/>
        </w:rPr>
      </w:pPr>
      <w:r>
        <w:rPr>
          <w:b/>
          <w:bCs/>
          <w:sz w:val="28"/>
          <w:szCs w:val="28"/>
        </w:rPr>
        <w:t xml:space="preserve">классные родительские собрания </w:t>
      </w:r>
      <w:r>
        <w:rPr>
          <w:sz w:val="28"/>
          <w:szCs w:val="28"/>
        </w:rPr>
        <w:t>проводятся четыре-пять раз в год. Цель: обсуждение задач учебно-воспитательной работы класса, планирование воспитательной работы, определение путей тесного сотрудничества семьи и школы, рассмотрение актуальных педагогических проблем.</w:t>
      </w:r>
    </w:p>
    <w:p w:rsidR="007F7D54" w:rsidRDefault="007F7D54" w:rsidP="007F7D54">
      <w:pPr>
        <w:shd w:val="clear" w:color="auto" w:fill="FFFFFF"/>
        <w:autoSpaceDE w:val="0"/>
        <w:autoSpaceDN w:val="0"/>
        <w:adjustRightInd w:val="0"/>
        <w:jc w:val="both"/>
        <w:rPr>
          <w:sz w:val="28"/>
          <w:szCs w:val="28"/>
        </w:rPr>
      </w:pPr>
      <w:r>
        <w:rPr>
          <w:b/>
          <w:bCs/>
          <w:sz w:val="28"/>
          <w:szCs w:val="28"/>
        </w:rPr>
        <w:t>Родительские ринги:</w:t>
      </w:r>
      <w:r>
        <w:rPr>
          <w:sz w:val="28"/>
          <w:szCs w:val="28"/>
        </w:rPr>
        <w:t xml:space="preserve"> одна из дискуссионных форм общения родителей и формирования родительского коллектива. Родительский ринг готовится в виде ответов на вопросы по педагогическим проблемам. Вопросы выбирают сами родители. На один вопрос отвечают две семьи. У них могут быть разные позиции, разные мнения. Остальная часть аудитории в полемику не вступает, а лишь поддерживает мнение семей аплодисментами. Экспертами в родительских рингах выступают учащиеся класса, определяя, какая семья в ответах на вопрос была наиболее близка к правильной их трактовке.</w:t>
      </w:r>
    </w:p>
    <w:p w:rsidR="007F7D54" w:rsidRDefault="007F7D54" w:rsidP="007F7D54">
      <w:pPr>
        <w:shd w:val="clear" w:color="auto" w:fill="FFFFFF"/>
        <w:autoSpaceDE w:val="0"/>
        <w:autoSpaceDN w:val="0"/>
        <w:adjustRightInd w:val="0"/>
        <w:ind w:firstLine="567"/>
        <w:jc w:val="both"/>
        <w:rPr>
          <w:sz w:val="28"/>
          <w:szCs w:val="28"/>
        </w:rPr>
      </w:pPr>
      <w:r>
        <w:rPr>
          <w:sz w:val="28"/>
          <w:szCs w:val="28"/>
        </w:rPr>
        <w:t>И традиционные, и нетрадиционные методы, формы взаимодействия классного руководителя с родителями учеников ставят одну общую цель – сделать счастливой подрастающую личность, входящую в современную культурную жизнь</w:t>
      </w: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p>
    <w:p w:rsidR="007F7D54" w:rsidRDefault="007F7D54" w:rsidP="00A77FAC">
      <w:pPr>
        <w:shd w:val="clear" w:color="auto" w:fill="FFFFFF"/>
        <w:autoSpaceDE w:val="0"/>
        <w:autoSpaceDN w:val="0"/>
        <w:adjustRightInd w:val="0"/>
        <w:rPr>
          <w:b/>
          <w:bCs/>
          <w:color w:val="0070C0"/>
          <w:sz w:val="28"/>
          <w:szCs w:val="28"/>
        </w:rPr>
      </w:pPr>
    </w:p>
    <w:p w:rsidR="007F7D54" w:rsidRDefault="007F7D54" w:rsidP="007F7D54">
      <w:pPr>
        <w:shd w:val="clear" w:color="auto" w:fill="FFFFFF"/>
        <w:autoSpaceDE w:val="0"/>
        <w:autoSpaceDN w:val="0"/>
        <w:adjustRightInd w:val="0"/>
        <w:rPr>
          <w:b/>
          <w:bCs/>
          <w:color w:val="0070C0"/>
          <w:sz w:val="28"/>
          <w:szCs w:val="28"/>
        </w:rPr>
      </w:pPr>
    </w:p>
    <w:p w:rsidR="007F7D54" w:rsidRDefault="007F7D54" w:rsidP="007F7D54">
      <w:pPr>
        <w:shd w:val="clear" w:color="auto" w:fill="FFFFFF"/>
        <w:autoSpaceDE w:val="0"/>
        <w:autoSpaceDN w:val="0"/>
        <w:adjustRightInd w:val="0"/>
        <w:jc w:val="center"/>
        <w:rPr>
          <w:b/>
          <w:bCs/>
          <w:color w:val="0070C0"/>
          <w:sz w:val="28"/>
          <w:szCs w:val="28"/>
        </w:rPr>
      </w:pPr>
      <w:r>
        <w:rPr>
          <w:b/>
          <w:bCs/>
          <w:color w:val="0070C0"/>
          <w:sz w:val="28"/>
          <w:szCs w:val="28"/>
        </w:rPr>
        <w:lastRenderedPageBreak/>
        <w:t>8.Взаимодействие школы с социальными партнерами</w:t>
      </w:r>
    </w:p>
    <w:p w:rsidR="007F7D54" w:rsidRDefault="007F7D54" w:rsidP="007F7D54">
      <w:pPr>
        <w:shd w:val="clear" w:color="auto" w:fill="FFFFFF"/>
        <w:autoSpaceDE w:val="0"/>
        <w:autoSpaceDN w:val="0"/>
        <w:adjustRightInd w:val="0"/>
        <w:jc w:val="center"/>
        <w:rPr>
          <w:color w:val="0070C0"/>
          <w:sz w:val="28"/>
          <w:szCs w:val="28"/>
        </w:rPr>
      </w:pPr>
    </w:p>
    <w:p w:rsidR="007F7D54" w:rsidRDefault="007F7D54" w:rsidP="007F7D54">
      <w:pPr>
        <w:shd w:val="clear" w:color="auto" w:fill="FFFFFF"/>
        <w:autoSpaceDE w:val="0"/>
        <w:autoSpaceDN w:val="0"/>
        <w:adjustRightInd w:val="0"/>
        <w:ind w:firstLine="567"/>
        <w:jc w:val="both"/>
        <w:rPr>
          <w:sz w:val="28"/>
          <w:szCs w:val="28"/>
        </w:rPr>
      </w:pPr>
      <w:r>
        <w:rPr>
          <w:sz w:val="28"/>
          <w:szCs w:val="28"/>
        </w:rPr>
        <w:t>Школа активно взаимодействует с социальными партнерами в целях реализации программы воспитания и социализации обучающихся</w:t>
      </w:r>
    </w:p>
    <w:p w:rsidR="007F7D54" w:rsidRDefault="00352912" w:rsidP="007F7D54">
      <w:pPr>
        <w:shd w:val="clear" w:color="auto" w:fill="FFFFFF"/>
        <w:autoSpaceDE w:val="0"/>
        <w:autoSpaceDN w:val="0"/>
        <w:adjustRightInd w:val="0"/>
        <w:ind w:firstLine="567"/>
        <w:jc w:val="both"/>
        <w:rPr>
          <w:sz w:val="28"/>
          <w:szCs w:val="28"/>
        </w:rPr>
      </w:pPr>
      <w:r>
        <w:rPr>
          <w:noProof/>
        </w:rPr>
        <mc:AlternateContent>
          <mc:Choice Requires="wps">
            <w:drawing>
              <wp:anchor distT="0" distB="0" distL="114300" distR="114300" simplePos="0" relativeHeight="251675648" behindDoc="0" locked="0" layoutInCell="1" allowOverlap="1" wp14:anchorId="45BE9F64" wp14:editId="3CF5A21F">
                <wp:simplePos x="0" y="0"/>
                <wp:positionH relativeFrom="column">
                  <wp:posOffset>1453515</wp:posOffset>
                </wp:positionH>
                <wp:positionV relativeFrom="paragraph">
                  <wp:posOffset>167005</wp:posOffset>
                </wp:positionV>
                <wp:extent cx="1233170" cy="723900"/>
                <wp:effectExtent l="0" t="0" r="24130" b="19050"/>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170" cy="723900"/>
                        </a:xfrm>
                        <a:prstGeom prst="roundRect">
                          <a:avLst>
                            <a:gd name="adj" fmla="val 16667"/>
                          </a:avLst>
                        </a:prstGeom>
                        <a:solidFill>
                          <a:srgbClr val="C6D9F1"/>
                        </a:solidFill>
                        <a:ln w="9525">
                          <a:solidFill>
                            <a:srgbClr val="000000"/>
                          </a:solidFill>
                          <a:round/>
                          <a:headEnd/>
                          <a:tailEnd/>
                        </a:ln>
                      </wps:spPr>
                      <wps:txbx>
                        <w:txbxContent>
                          <w:p w:rsidR="00EB5760" w:rsidRDefault="00EB5760" w:rsidP="007F7D54">
                            <w:r>
                              <w:t>СМИ</w:t>
                            </w:r>
                          </w:p>
                          <w:p w:rsidR="00EB5760" w:rsidRDefault="00EB5760" w:rsidP="007F7D54">
                            <w:r>
                              <w:t>Тбилисского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BE9F64" id="Скругленный прямоугольник 2" o:spid="_x0000_s1026" style="position:absolute;left:0;text-align:left;margin-left:114.45pt;margin-top:13.15pt;width:97.1pt;height: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" fillcolor="#c6d9f1">
                <v:textbox>
                  <w:txbxContent>
                    <w:p w:rsidR="00EB5760" w:rsidRDefault="00EB5760" w:rsidP="007F7D54">
                      <w:r>
                        <w:t>СМИ</w:t>
                      </w:r>
                    </w:p>
                    <w:p w:rsidR="00EB5760" w:rsidRDefault="00EB5760" w:rsidP="007F7D54">
                      <w:r>
                        <w:t>Тбилисского района</w:t>
                      </w:r>
                    </w:p>
                  </w:txbxContent>
                </v:textbox>
              </v:roundrect>
            </w:pict>
          </mc:Fallback>
        </mc:AlternateContent>
      </w:r>
    </w:p>
    <w:p w:rsidR="007F7D54" w:rsidRDefault="007F7D54" w:rsidP="007F7D54">
      <w:pPr>
        <w:shd w:val="clear" w:color="auto" w:fill="FFFFFF"/>
        <w:autoSpaceDE w:val="0"/>
        <w:autoSpaceDN w:val="0"/>
        <w:adjustRightInd w:val="0"/>
        <w:ind w:firstLine="567"/>
        <w:jc w:val="both"/>
        <w:rPr>
          <w:sz w:val="28"/>
          <w:szCs w:val="28"/>
        </w:rPr>
      </w:pPr>
    </w:p>
    <w:p w:rsidR="007F7D54" w:rsidRDefault="007F7D54" w:rsidP="007F7D54">
      <w:pPr>
        <w:shd w:val="clear" w:color="auto" w:fill="FFFFFF"/>
        <w:tabs>
          <w:tab w:val="left" w:pos="1005"/>
        </w:tabs>
        <w:autoSpaceDE w:val="0"/>
        <w:autoSpaceDN w:val="0"/>
        <w:adjustRightInd w:val="0"/>
        <w:rPr>
          <w:b/>
          <w:color w:val="000000"/>
        </w:rPr>
      </w:pPr>
      <w:r>
        <w:rPr>
          <w:noProof/>
        </w:rPr>
        <mc:AlternateContent>
          <mc:Choice Requires="wps">
            <w:drawing>
              <wp:anchor distT="0" distB="0" distL="114300" distR="114300" simplePos="0" relativeHeight="251639808" behindDoc="0" locked="0" layoutInCell="1" allowOverlap="1" wp14:anchorId="6821AA3F" wp14:editId="6E8D2500">
                <wp:simplePos x="0" y="0"/>
                <wp:positionH relativeFrom="column">
                  <wp:posOffset>53340</wp:posOffset>
                </wp:positionH>
                <wp:positionV relativeFrom="paragraph">
                  <wp:posOffset>3594735</wp:posOffset>
                </wp:positionV>
                <wp:extent cx="1287780" cy="417195"/>
                <wp:effectExtent l="5715" t="13335" r="11430" b="7620"/>
                <wp:wrapNone/>
                <wp:docPr id="37" name="Скругленный 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D8D8D8"/>
                        </a:solidFill>
                        <a:ln w="9525">
                          <a:solidFill>
                            <a:srgbClr val="000000"/>
                          </a:solidFill>
                          <a:round/>
                          <a:headEnd/>
                          <a:tailEnd/>
                        </a:ln>
                      </wps:spPr>
                      <wps:txbx>
                        <w:txbxContent>
                          <w:p w:rsidR="00EB5760" w:rsidRDefault="00EB5760" w:rsidP="007F7D54">
                            <w:pPr>
                              <w:shd w:val="clear" w:color="auto" w:fill="D9D9D9"/>
                              <w:autoSpaceDE w:val="0"/>
                              <w:autoSpaceDN w:val="0"/>
                              <w:adjustRightInd w:val="0"/>
                              <w:jc w:val="center"/>
                              <w:rPr>
                                <w:sz w:val="20"/>
                                <w:szCs w:val="20"/>
                              </w:rPr>
                            </w:pPr>
                            <w:r>
                              <w:rPr>
                                <w:sz w:val="20"/>
                                <w:szCs w:val="20"/>
                              </w:rPr>
                              <w:t>ОПДН,</w:t>
                            </w:r>
                          </w:p>
                          <w:p w:rsidR="00EB5760" w:rsidRDefault="00EB5760" w:rsidP="007F7D54">
                            <w:pPr>
                              <w:shd w:val="clear" w:color="auto" w:fill="D9D9D9"/>
                              <w:autoSpaceDE w:val="0"/>
                              <w:autoSpaceDN w:val="0"/>
                              <w:adjustRightInd w:val="0"/>
                              <w:jc w:val="center"/>
                              <w:rPr>
                                <w:sz w:val="20"/>
                                <w:szCs w:val="20"/>
                              </w:rPr>
                            </w:pPr>
                            <w:r>
                              <w:rPr>
                                <w:sz w:val="20"/>
                                <w:szCs w:val="20"/>
                                <w:shd w:val="clear" w:color="auto" w:fill="D9D9D9"/>
                              </w:rPr>
                              <w:t>КДН</w:t>
                            </w:r>
                          </w:p>
                          <w:p w:rsidR="00EB5760" w:rsidRDefault="00EB5760" w:rsidP="007F7D5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21AA3F" id="Скругленный прямоугольник 37" o:spid="_x0000_s1027" style="position:absolute;margin-left:4.2pt;margin-top:283.05pt;width:101.4pt;height:32.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" fillcolor="#d8d8d8">
                <v:textbox>
                  <w:txbxContent>
                    <w:p w:rsidR="00EB5760" w:rsidRDefault="00EB5760" w:rsidP="007F7D54">
                      <w:pPr>
                        <w:shd w:val="clear" w:color="auto" w:fill="D9D9D9"/>
                        <w:autoSpaceDE w:val="0"/>
                        <w:autoSpaceDN w:val="0"/>
                        <w:adjustRightInd w:val="0"/>
                        <w:jc w:val="center"/>
                        <w:rPr>
                          <w:sz w:val="20"/>
                          <w:szCs w:val="20"/>
                        </w:rPr>
                      </w:pPr>
                      <w:r>
                        <w:rPr>
                          <w:sz w:val="20"/>
                          <w:szCs w:val="20"/>
                        </w:rPr>
                        <w:t>ОПДН,</w:t>
                      </w:r>
                    </w:p>
                    <w:p w:rsidR="00EB5760" w:rsidRDefault="00EB5760" w:rsidP="007F7D54">
                      <w:pPr>
                        <w:shd w:val="clear" w:color="auto" w:fill="D9D9D9"/>
                        <w:autoSpaceDE w:val="0"/>
                        <w:autoSpaceDN w:val="0"/>
                        <w:adjustRightInd w:val="0"/>
                        <w:jc w:val="center"/>
                        <w:rPr>
                          <w:sz w:val="20"/>
                          <w:szCs w:val="20"/>
                        </w:rPr>
                      </w:pPr>
                      <w:r>
                        <w:rPr>
                          <w:sz w:val="20"/>
                          <w:szCs w:val="20"/>
                          <w:shd w:val="clear" w:color="auto" w:fill="D9D9D9"/>
                        </w:rPr>
                        <w:t>КДН</w:t>
                      </w:r>
                    </w:p>
                    <w:p w:rsidR="00EB5760" w:rsidRDefault="00EB5760" w:rsidP="007F7D54">
                      <w:pPr>
                        <w:jc w:val="center"/>
                      </w:pPr>
                    </w:p>
                  </w:txbxContent>
                </v:textbox>
              </v:roundrect>
            </w:pict>
          </mc:Fallback>
        </mc:AlternateContent>
      </w:r>
      <w:r>
        <w:rPr>
          <w:noProof/>
        </w:rPr>
        <mc:AlternateContent>
          <mc:Choice Requires="wps">
            <w:drawing>
              <wp:anchor distT="0" distB="0" distL="114300" distR="114300" simplePos="0" relativeHeight="251640832" behindDoc="0" locked="0" layoutInCell="1" allowOverlap="1" wp14:anchorId="37D16357" wp14:editId="76DCE1A2">
                <wp:simplePos x="0" y="0"/>
                <wp:positionH relativeFrom="column">
                  <wp:posOffset>111760</wp:posOffset>
                </wp:positionH>
                <wp:positionV relativeFrom="paragraph">
                  <wp:posOffset>4133850</wp:posOffset>
                </wp:positionV>
                <wp:extent cx="2261870" cy="1448435"/>
                <wp:effectExtent l="6985" t="9525" r="7620" b="8890"/>
                <wp:wrapNone/>
                <wp:docPr id="36" name="Скругленный 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1870" cy="1448435"/>
                        </a:xfrm>
                        <a:prstGeom prst="roundRect">
                          <a:avLst>
                            <a:gd name="adj" fmla="val 16667"/>
                          </a:avLst>
                        </a:prstGeom>
                        <a:solidFill>
                          <a:srgbClr val="00B0F0"/>
                        </a:solidFill>
                        <a:ln w="9525">
                          <a:solidFill>
                            <a:srgbClr val="000000"/>
                          </a:solidFill>
                          <a:round/>
                          <a:headEnd/>
                          <a:tailEnd/>
                        </a:ln>
                      </wps:spPr>
                      <wps:txbx>
                        <w:txbxContent>
                          <w:p w:rsidR="00EB5760" w:rsidRDefault="00EB5760" w:rsidP="007F7D54">
                            <w:pPr>
                              <w:shd w:val="clear" w:color="auto" w:fill="E5DFEC"/>
                              <w:jc w:val="center"/>
                              <w:rPr>
                                <w:sz w:val="20"/>
                                <w:szCs w:val="20"/>
                              </w:rPr>
                            </w:pPr>
                            <w:r>
                              <w:rPr>
                                <w:sz w:val="20"/>
                                <w:szCs w:val="20"/>
                              </w:rPr>
                              <w:t>Учреждения культуры:</w:t>
                            </w:r>
                          </w:p>
                          <w:p w:rsidR="00EB5760" w:rsidRDefault="00EB5760" w:rsidP="007F7D54">
                            <w:pPr>
                              <w:shd w:val="clear" w:color="auto" w:fill="E5DFEC"/>
                              <w:jc w:val="center"/>
                              <w:rPr>
                                <w:sz w:val="20"/>
                                <w:szCs w:val="20"/>
                              </w:rPr>
                            </w:pPr>
                            <w:r>
                              <w:rPr>
                                <w:sz w:val="20"/>
                                <w:szCs w:val="20"/>
                              </w:rPr>
                              <w:t>РДК ст.Тбилисской , руйонный парк культуры и отдыха</w:t>
                            </w:r>
                          </w:p>
                          <w:p w:rsidR="00EB5760" w:rsidRDefault="00EB5760" w:rsidP="007F7D54">
                            <w:pPr>
                              <w:shd w:val="clear" w:color="auto" w:fill="E5DFEC"/>
                              <w:jc w:val="center"/>
                              <w:rPr>
                                <w:sz w:val="20"/>
                                <w:szCs w:val="20"/>
                              </w:rPr>
                            </w:pPr>
                            <w:r>
                              <w:rPr>
                                <w:sz w:val="20"/>
                                <w:szCs w:val="20"/>
                              </w:rPr>
                              <w:t xml:space="preserve"> «Лукоморье»</w:t>
                            </w:r>
                          </w:p>
                          <w:p w:rsidR="00EB5760" w:rsidRDefault="00EB5760" w:rsidP="007F7D54">
                            <w:pPr>
                              <w:shd w:val="clear" w:color="auto" w:fill="E5DFEC"/>
                              <w:jc w:val="center"/>
                              <w:rPr>
                                <w:sz w:val="20"/>
                                <w:szCs w:val="20"/>
                              </w:rPr>
                            </w:pPr>
                            <w:r>
                              <w:rPr>
                                <w:sz w:val="20"/>
                                <w:szCs w:val="20"/>
                              </w:rPr>
                              <w:t>ЦДК Песчаного поселения</w:t>
                            </w:r>
                          </w:p>
                          <w:p w:rsidR="00EB5760" w:rsidRDefault="00EB5760" w:rsidP="007F7D54">
                            <w:pPr>
                              <w:shd w:val="clear" w:color="auto" w:fill="E5DFEC"/>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D16357" id="Скругленный прямоугольник 36" o:spid="_x0000_s1028" style="position:absolute;margin-left:8.8pt;margin-top:325.5pt;width:178.1pt;height:11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" fillcolor="#00b0f0">
                <v:textbox>
                  <w:txbxContent>
                    <w:p w:rsidR="00EB5760" w:rsidRDefault="00EB5760" w:rsidP="007F7D54">
                      <w:pPr>
                        <w:shd w:val="clear" w:color="auto" w:fill="E5DFEC"/>
                        <w:jc w:val="center"/>
                        <w:rPr>
                          <w:sz w:val="20"/>
                          <w:szCs w:val="20"/>
                        </w:rPr>
                      </w:pPr>
                      <w:r>
                        <w:rPr>
                          <w:sz w:val="20"/>
                          <w:szCs w:val="20"/>
                        </w:rPr>
                        <w:t>Учреждения культуры:</w:t>
                      </w:r>
                    </w:p>
                    <w:p w:rsidR="00EB5760" w:rsidRDefault="00EB5760" w:rsidP="007F7D54">
                      <w:pPr>
                        <w:shd w:val="clear" w:color="auto" w:fill="E5DFEC"/>
                        <w:jc w:val="center"/>
                        <w:rPr>
                          <w:sz w:val="20"/>
                          <w:szCs w:val="20"/>
                        </w:rPr>
                      </w:pPr>
                      <w:r>
                        <w:rPr>
                          <w:sz w:val="20"/>
                          <w:szCs w:val="20"/>
                        </w:rPr>
                        <w:t>РДК ст.Тбилисской , руйонный парк культуры и отдыха</w:t>
                      </w:r>
                    </w:p>
                    <w:p w:rsidR="00EB5760" w:rsidRDefault="00EB5760" w:rsidP="007F7D54">
                      <w:pPr>
                        <w:shd w:val="clear" w:color="auto" w:fill="E5DFEC"/>
                        <w:jc w:val="center"/>
                        <w:rPr>
                          <w:sz w:val="20"/>
                          <w:szCs w:val="20"/>
                        </w:rPr>
                      </w:pPr>
                      <w:r>
                        <w:rPr>
                          <w:sz w:val="20"/>
                          <w:szCs w:val="20"/>
                        </w:rPr>
                        <w:t xml:space="preserve"> «Лукоморье»</w:t>
                      </w:r>
                    </w:p>
                    <w:p w:rsidR="00EB5760" w:rsidRDefault="00EB5760" w:rsidP="007F7D54">
                      <w:pPr>
                        <w:shd w:val="clear" w:color="auto" w:fill="E5DFEC"/>
                        <w:jc w:val="center"/>
                        <w:rPr>
                          <w:sz w:val="20"/>
                          <w:szCs w:val="20"/>
                        </w:rPr>
                      </w:pPr>
                      <w:r>
                        <w:rPr>
                          <w:sz w:val="20"/>
                          <w:szCs w:val="20"/>
                        </w:rPr>
                        <w:t>ЦДК Песчаного поселения</w:t>
                      </w:r>
                    </w:p>
                    <w:p w:rsidR="00EB5760" w:rsidRDefault="00EB5760" w:rsidP="007F7D54">
                      <w:pPr>
                        <w:shd w:val="clear" w:color="auto" w:fill="E5DFEC"/>
                        <w:jc w:val="center"/>
                        <w:rPr>
                          <w:sz w:val="20"/>
                          <w:szCs w:val="20"/>
                        </w:rPr>
                      </w:pPr>
                    </w:p>
                  </w:txbxContent>
                </v:textbox>
              </v:roundrect>
            </w:pict>
          </mc:Fallback>
        </mc:AlternateContent>
      </w:r>
      <w:r>
        <w:rPr>
          <w:noProof/>
        </w:rPr>
        <mc:AlternateContent>
          <mc:Choice Requires="wps">
            <w:drawing>
              <wp:anchor distT="0" distB="0" distL="114300" distR="114300" simplePos="0" relativeHeight="251641856" behindDoc="0" locked="0" layoutInCell="1" allowOverlap="1" wp14:anchorId="12C90CAC" wp14:editId="45F7F009">
                <wp:simplePos x="0" y="0"/>
                <wp:positionH relativeFrom="column">
                  <wp:posOffset>53340</wp:posOffset>
                </wp:positionH>
                <wp:positionV relativeFrom="paragraph">
                  <wp:posOffset>1729105</wp:posOffset>
                </wp:positionV>
                <wp:extent cx="1287780" cy="417195"/>
                <wp:effectExtent l="5715" t="5080" r="11430" b="6350"/>
                <wp:wrapNone/>
                <wp:docPr id="35" name="Скругленный 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CCFFCC"/>
                        </a:solidFill>
                        <a:ln w="9525">
                          <a:solidFill>
                            <a:srgbClr val="000000"/>
                          </a:solidFill>
                          <a:round/>
                          <a:headEnd/>
                          <a:tailEnd/>
                        </a:ln>
                      </wps:spPr>
                      <wps:txbx>
                        <w:txbxContent>
                          <w:p w:rsidR="00EB5760" w:rsidRDefault="00EB5760" w:rsidP="007F7D54">
                            <w:pPr>
                              <w:jc w:val="center"/>
                              <w:rPr>
                                <w:sz w:val="20"/>
                                <w:szCs w:val="20"/>
                              </w:rPr>
                            </w:pPr>
                            <w:r>
                              <w:rPr>
                                <w:sz w:val="20"/>
                                <w:szCs w:val="20"/>
                              </w:rPr>
                              <w:t>ВУЗы, СУЗы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C90CAC" id="Скругленный прямоугольник 35" o:spid="_x0000_s1029" style="position:absolute;margin-left:4.2pt;margin-top:136.15pt;width:101.4pt;height:32.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" fillcolor="#cfc">
                <v:textbox>
                  <w:txbxContent>
                    <w:p w:rsidR="00EB5760" w:rsidRDefault="00EB5760" w:rsidP="007F7D54">
                      <w:pPr>
                        <w:jc w:val="center"/>
                        <w:rPr>
                          <w:sz w:val="20"/>
                          <w:szCs w:val="20"/>
                        </w:rPr>
                      </w:pPr>
                      <w:r>
                        <w:rPr>
                          <w:sz w:val="20"/>
                          <w:szCs w:val="20"/>
                        </w:rPr>
                        <w:t>ВУЗы, СУЗы</w:t>
                      </w:r>
                    </w:p>
                  </w:txbxContent>
                </v:textbox>
              </v:roundrect>
            </w:pict>
          </mc:Fallback>
        </mc:AlternateContent>
      </w:r>
      <w:r>
        <w:rPr>
          <w:noProof/>
        </w:rPr>
        <mc:AlternateContent>
          <mc:Choice Requires="wps">
            <w:drawing>
              <wp:anchor distT="0" distB="0" distL="114300" distR="114300" simplePos="0" relativeHeight="251642880" behindDoc="0" locked="0" layoutInCell="1" allowOverlap="1" wp14:anchorId="53C06308" wp14:editId="16A41AFA">
                <wp:simplePos x="0" y="0"/>
                <wp:positionH relativeFrom="column">
                  <wp:posOffset>2124075</wp:posOffset>
                </wp:positionH>
                <wp:positionV relativeFrom="paragraph">
                  <wp:posOffset>1673860</wp:posOffset>
                </wp:positionV>
                <wp:extent cx="1916430" cy="1064895"/>
                <wp:effectExtent l="9525" t="6985" r="7620" b="13970"/>
                <wp:wrapNone/>
                <wp:docPr id="34" name="Скругленный 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6430" cy="1064895"/>
                        </a:xfrm>
                        <a:prstGeom prst="roundRect">
                          <a:avLst>
                            <a:gd name="adj" fmla="val 16667"/>
                          </a:avLst>
                        </a:prstGeom>
                        <a:solidFill>
                          <a:srgbClr val="FF0000"/>
                        </a:solidFill>
                        <a:ln w="9525">
                          <a:solidFill>
                            <a:srgbClr val="000000"/>
                          </a:solidFill>
                          <a:round/>
                          <a:headEnd/>
                          <a:tailEnd/>
                        </a:ln>
                      </wps:spPr>
                      <wps:txbx>
                        <w:txbxContent>
                          <w:p w:rsidR="00EB5760" w:rsidRDefault="00EB5760" w:rsidP="007F7D54">
                            <w:pPr>
                              <w:jc w:val="center"/>
                              <w:rPr>
                                <w:b/>
                              </w:rPr>
                            </w:pPr>
                          </w:p>
                          <w:p w:rsidR="00EB5760" w:rsidRDefault="00EB5760" w:rsidP="007F7D54">
                            <w:pPr>
                              <w:jc w:val="center"/>
                              <w:rPr>
                                <w:b/>
                              </w:rPr>
                            </w:pPr>
                            <w:r>
                              <w:rPr>
                                <w:b/>
                              </w:rPr>
                              <w:t>МБОУ  СОШ № 14</w:t>
                            </w:r>
                          </w:p>
                          <w:p w:rsidR="00EB5760" w:rsidRDefault="00EB5760" w:rsidP="007F7D54">
                            <w:pPr>
                              <w:jc w:val="center"/>
                              <w:rPr>
                                <w:b/>
                              </w:rPr>
                            </w:pPr>
                            <w:r>
                              <w:rPr>
                                <w:b/>
                              </w:rPr>
                              <w:t xml:space="preserve">х.Песчаный </w:t>
                            </w:r>
                          </w:p>
                          <w:p w:rsidR="00EB5760" w:rsidRDefault="00EB5760" w:rsidP="007F7D54">
                            <w:pPr>
                              <w:jc w:val="center"/>
                              <w:rPr>
                                <w:b/>
                              </w:rPr>
                            </w:pPr>
                            <w:r>
                              <w:rPr>
                                <w:b/>
                              </w:rPr>
                              <w:t>Тбилисского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C06308" id="Скругленный прямоугольник 34" o:spid="_x0000_s1030" style="position:absolute;margin-left:167.25pt;margin-top:131.8pt;width:150.9pt;height:83.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" fillcolor="red">
                <v:textbox>
                  <w:txbxContent>
                    <w:p w:rsidR="00EB5760" w:rsidRDefault="00EB5760" w:rsidP="007F7D54">
                      <w:pPr>
                        <w:jc w:val="center"/>
                        <w:rPr>
                          <w:b/>
                        </w:rPr>
                      </w:pPr>
                    </w:p>
                    <w:p w:rsidR="00EB5760" w:rsidRDefault="00EB5760" w:rsidP="007F7D54">
                      <w:pPr>
                        <w:jc w:val="center"/>
                        <w:rPr>
                          <w:b/>
                        </w:rPr>
                      </w:pPr>
                      <w:r>
                        <w:rPr>
                          <w:b/>
                        </w:rPr>
                        <w:t>МБОУ  СОШ № 14</w:t>
                      </w:r>
                    </w:p>
                    <w:p w:rsidR="00EB5760" w:rsidRDefault="00EB5760" w:rsidP="007F7D54">
                      <w:pPr>
                        <w:jc w:val="center"/>
                        <w:rPr>
                          <w:b/>
                        </w:rPr>
                      </w:pPr>
                      <w:r>
                        <w:rPr>
                          <w:b/>
                        </w:rPr>
                        <w:t xml:space="preserve">х.Песчаный </w:t>
                      </w:r>
                    </w:p>
                    <w:p w:rsidR="00EB5760" w:rsidRDefault="00EB5760" w:rsidP="007F7D54">
                      <w:pPr>
                        <w:jc w:val="center"/>
                        <w:rPr>
                          <w:b/>
                        </w:rPr>
                      </w:pPr>
                      <w:r>
                        <w:rPr>
                          <w:b/>
                        </w:rPr>
                        <w:t>Тбилисского района</w:t>
                      </w:r>
                    </w:p>
                  </w:txbxContent>
                </v:textbox>
              </v:roundrect>
            </w:pict>
          </mc:Fallback>
        </mc:AlternateContent>
      </w:r>
      <w:r>
        <w:rPr>
          <w:noProof/>
        </w:rPr>
        <mc:AlternateContent>
          <mc:Choice Requires="wps">
            <w:drawing>
              <wp:anchor distT="0" distB="0" distL="114300" distR="114300" simplePos="0" relativeHeight="251643904" behindDoc="0" locked="0" layoutInCell="1" allowOverlap="1" wp14:anchorId="30AB9FF8" wp14:editId="4324BAF2">
                <wp:simplePos x="0" y="0"/>
                <wp:positionH relativeFrom="column">
                  <wp:posOffset>2892425</wp:posOffset>
                </wp:positionH>
                <wp:positionV relativeFrom="paragraph">
                  <wp:posOffset>45720</wp:posOffset>
                </wp:positionV>
                <wp:extent cx="1287780" cy="570865"/>
                <wp:effectExtent l="6350" t="7620" r="10795" b="12065"/>
                <wp:wrapNone/>
                <wp:docPr id="33" name="Скругленный 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570865"/>
                        </a:xfrm>
                        <a:prstGeom prst="roundRect">
                          <a:avLst>
                            <a:gd name="adj" fmla="val 16667"/>
                          </a:avLst>
                        </a:prstGeom>
                        <a:solidFill>
                          <a:srgbClr val="F2DBDB"/>
                        </a:solidFill>
                        <a:ln w="9525">
                          <a:solidFill>
                            <a:srgbClr val="000000"/>
                          </a:solidFill>
                          <a:round/>
                          <a:headEnd/>
                          <a:tailEnd/>
                        </a:ln>
                      </wps:spPr>
                      <wps:txbx>
                        <w:txbxContent>
                          <w:p w:rsidR="00EB5760" w:rsidRDefault="00EB5760" w:rsidP="007F7D54">
                            <w:pPr>
                              <w:jc w:val="center"/>
                              <w:rPr>
                                <w:szCs w:val="20"/>
                              </w:rPr>
                            </w:pPr>
                            <w:r>
                              <w:rPr>
                                <w:szCs w:val="20"/>
                              </w:rPr>
                              <w:t>Центр занятости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AB9FF8" id="Скругленный прямоугольник 33" o:spid="_x0000_s1031" style="position:absolute;margin-left:227.75pt;margin-top:3.6pt;width:101.4pt;height:44.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" fillcolor="#f2dbdb">
                <v:textbox>
                  <w:txbxContent>
                    <w:p w:rsidR="00EB5760" w:rsidRDefault="00EB5760" w:rsidP="007F7D54">
                      <w:pPr>
                        <w:jc w:val="center"/>
                        <w:rPr>
                          <w:szCs w:val="20"/>
                        </w:rPr>
                      </w:pPr>
                      <w:r>
                        <w:rPr>
                          <w:szCs w:val="20"/>
                        </w:rPr>
                        <w:t>Центр занятости</w:t>
                      </w:r>
                    </w:p>
                  </w:txbxContent>
                </v:textbox>
              </v:roundrect>
            </w:pict>
          </mc:Fallback>
        </mc:AlternateContent>
      </w:r>
      <w:r>
        <w:rPr>
          <w:noProof/>
        </w:rPr>
        <mc:AlternateContent>
          <mc:Choice Requires="wps">
            <w:drawing>
              <wp:anchor distT="0" distB="0" distL="114300" distR="114300" simplePos="0" relativeHeight="251644928" behindDoc="0" locked="0" layoutInCell="1" allowOverlap="1" wp14:anchorId="7324A52F" wp14:editId="5FE20305">
                <wp:simplePos x="0" y="0"/>
                <wp:positionH relativeFrom="column">
                  <wp:posOffset>-55245</wp:posOffset>
                </wp:positionH>
                <wp:positionV relativeFrom="paragraph">
                  <wp:posOffset>718820</wp:posOffset>
                </wp:positionV>
                <wp:extent cx="1287780" cy="714375"/>
                <wp:effectExtent l="11430" t="13970" r="5715" b="5080"/>
                <wp:wrapNone/>
                <wp:docPr id="32" name="Скругленный 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714375"/>
                        </a:xfrm>
                        <a:prstGeom prst="roundRect">
                          <a:avLst>
                            <a:gd name="adj" fmla="val 16667"/>
                          </a:avLst>
                        </a:prstGeom>
                        <a:solidFill>
                          <a:srgbClr val="00CC66"/>
                        </a:solidFill>
                        <a:ln w="9525">
                          <a:solidFill>
                            <a:srgbClr val="000000"/>
                          </a:solidFill>
                          <a:round/>
                          <a:headEnd/>
                          <a:tailEnd/>
                        </a:ln>
                      </wps:spPr>
                      <wps:txbx>
                        <w:txbxContent>
                          <w:p w:rsidR="00EB5760" w:rsidRDefault="00EB5760" w:rsidP="007F7D54">
                            <w:pPr>
                              <w:jc w:val="center"/>
                              <w:rPr>
                                <w:sz w:val="20"/>
                                <w:szCs w:val="20"/>
                              </w:rPr>
                            </w:pPr>
                            <w:r>
                              <w:rPr>
                                <w:sz w:val="20"/>
                                <w:szCs w:val="20"/>
                              </w:rPr>
                              <w:t xml:space="preserve">Управление ФСКН РФ </w:t>
                            </w:r>
                          </w:p>
                          <w:p w:rsidR="00EB5760" w:rsidRDefault="00EB5760" w:rsidP="007F7D54">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24A52F" id="Скругленный прямоугольник 32" o:spid="_x0000_s1032" style="position:absolute;margin-left:-4.35pt;margin-top:56.6pt;width:101.4pt;height:56.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" fillcolor="#0c6">
                <v:textbox>
                  <w:txbxContent>
                    <w:p w:rsidR="00EB5760" w:rsidRDefault="00EB5760" w:rsidP="007F7D54">
                      <w:pPr>
                        <w:jc w:val="center"/>
                        <w:rPr>
                          <w:sz w:val="20"/>
                          <w:szCs w:val="20"/>
                        </w:rPr>
                      </w:pPr>
                      <w:r>
                        <w:rPr>
                          <w:sz w:val="20"/>
                          <w:szCs w:val="20"/>
                        </w:rPr>
                        <w:t xml:space="preserve">Управление ФСКН РФ </w:t>
                      </w:r>
                    </w:p>
                    <w:p w:rsidR="00EB5760" w:rsidRDefault="00EB5760" w:rsidP="007F7D54">
                      <w:pPr>
                        <w:jc w:val="center"/>
                        <w:rPr>
                          <w:sz w:val="20"/>
                          <w:szCs w:val="20"/>
                        </w:rPr>
                      </w:pPr>
                    </w:p>
                  </w:txbxContent>
                </v:textbox>
              </v:roundrect>
            </w:pict>
          </mc:Fallback>
        </mc:AlternateContent>
      </w:r>
      <w:r>
        <w:rPr>
          <w:noProof/>
        </w:rPr>
        <mc:AlternateContent>
          <mc:Choice Requires="wps">
            <w:drawing>
              <wp:anchor distT="0" distB="0" distL="114300" distR="114300" simplePos="0" relativeHeight="251645952" behindDoc="0" locked="0" layoutInCell="1" allowOverlap="1" wp14:anchorId="7C9AB5E6" wp14:editId="564125A6">
                <wp:simplePos x="0" y="0"/>
                <wp:positionH relativeFrom="column">
                  <wp:posOffset>53340</wp:posOffset>
                </wp:positionH>
                <wp:positionV relativeFrom="paragraph">
                  <wp:posOffset>-165735</wp:posOffset>
                </wp:positionV>
                <wp:extent cx="1287780" cy="574675"/>
                <wp:effectExtent l="5715" t="5715" r="11430" b="10160"/>
                <wp:wrapNone/>
                <wp:docPr id="31" name="Скругленный 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574675"/>
                        </a:xfrm>
                        <a:prstGeom prst="roundRect">
                          <a:avLst>
                            <a:gd name="adj" fmla="val 16667"/>
                          </a:avLst>
                        </a:prstGeom>
                        <a:solidFill>
                          <a:srgbClr val="DBE5F1"/>
                        </a:solidFill>
                        <a:ln w="9525">
                          <a:solidFill>
                            <a:srgbClr val="000000"/>
                          </a:solidFill>
                          <a:round/>
                          <a:headEnd/>
                          <a:tailEnd/>
                        </a:ln>
                      </wps:spPr>
                      <wps:txbx>
                        <w:txbxContent>
                          <w:p w:rsidR="00EB5760" w:rsidRDefault="00EB5760" w:rsidP="007F7D54">
                            <w:r>
                              <w:t>Музеи ст.Тбилисской</w:t>
                            </w:r>
                          </w:p>
                          <w:p w:rsidR="00EB5760" w:rsidRDefault="00EB5760" w:rsidP="007F7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9AB5E6" id="Скругленный прямоугольник 31" o:spid="_x0000_s1033" style="position:absolute;margin-left:4.2pt;margin-top:-13.05pt;width:101.4pt;height:45.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" fillcolor="#dbe5f1">
                <v:textbox>
                  <w:txbxContent>
                    <w:p w:rsidR="00EB5760" w:rsidRDefault="00EB5760" w:rsidP="007F7D54">
                      <w:r>
                        <w:t>Музеи ст.Тбилисской</w:t>
                      </w:r>
                    </w:p>
                    <w:p w:rsidR="00EB5760" w:rsidRDefault="00EB5760" w:rsidP="007F7D54"/>
                  </w:txbxContent>
                </v:textbox>
              </v:roundrect>
            </w:pict>
          </mc:Fallback>
        </mc:AlternateContent>
      </w:r>
      <w:r>
        <w:rPr>
          <w:noProof/>
        </w:rPr>
        <mc:AlternateContent>
          <mc:Choice Requires="wps">
            <w:drawing>
              <wp:anchor distT="0" distB="0" distL="114300" distR="114300" simplePos="0" relativeHeight="251646976" behindDoc="0" locked="0" layoutInCell="1" allowOverlap="1" wp14:anchorId="1C4E3D21" wp14:editId="008BDD14">
                <wp:simplePos x="0" y="0"/>
                <wp:positionH relativeFrom="column">
                  <wp:posOffset>4521835</wp:posOffset>
                </wp:positionH>
                <wp:positionV relativeFrom="paragraph">
                  <wp:posOffset>917575</wp:posOffset>
                </wp:positionV>
                <wp:extent cx="1520190" cy="636905"/>
                <wp:effectExtent l="6985" t="12700" r="6350" b="7620"/>
                <wp:wrapNone/>
                <wp:docPr id="30" name="Скругленный 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636905"/>
                        </a:xfrm>
                        <a:prstGeom prst="roundRect">
                          <a:avLst>
                            <a:gd name="adj" fmla="val 16667"/>
                          </a:avLst>
                        </a:prstGeom>
                        <a:solidFill>
                          <a:srgbClr val="92CDDC"/>
                        </a:solidFill>
                        <a:ln w="9525">
                          <a:solidFill>
                            <a:srgbClr val="000000"/>
                          </a:solidFill>
                          <a:round/>
                          <a:headEnd/>
                          <a:tailEnd/>
                        </a:ln>
                      </wps:spPr>
                      <wps:txbx>
                        <w:txbxContent>
                          <w:p w:rsidR="00EB5760" w:rsidRDefault="00EB5760" w:rsidP="007F7D54">
                            <w:pPr>
                              <w:shd w:val="clear" w:color="auto" w:fill="92CDDC"/>
                              <w:autoSpaceDE w:val="0"/>
                              <w:autoSpaceDN w:val="0"/>
                              <w:adjustRightInd w:val="0"/>
                              <w:jc w:val="center"/>
                              <w:rPr>
                                <w:sz w:val="20"/>
                                <w:szCs w:val="20"/>
                              </w:rPr>
                            </w:pPr>
                            <w:r>
                              <w:rPr>
                                <w:sz w:val="20"/>
                                <w:szCs w:val="20"/>
                              </w:rPr>
                              <w:t>Храмы</w:t>
                            </w:r>
                          </w:p>
                          <w:p w:rsidR="00EB5760" w:rsidRDefault="00EB5760" w:rsidP="007F7D54">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4E3D21" id="Скругленный прямоугольник 30" o:spid="_x0000_s1034" style="position:absolute;margin-left:356.05pt;margin-top:72.25pt;width:119.7pt;height:50.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" fillcolor="#92cddc">
                <v:textbox>
                  <w:txbxContent>
                    <w:p w:rsidR="00EB5760" w:rsidRDefault="00EB5760" w:rsidP="007F7D54">
                      <w:pPr>
                        <w:shd w:val="clear" w:color="auto" w:fill="92CDDC"/>
                        <w:autoSpaceDE w:val="0"/>
                        <w:autoSpaceDN w:val="0"/>
                        <w:adjustRightInd w:val="0"/>
                        <w:jc w:val="center"/>
                        <w:rPr>
                          <w:sz w:val="20"/>
                          <w:szCs w:val="20"/>
                        </w:rPr>
                      </w:pPr>
                      <w:r>
                        <w:rPr>
                          <w:sz w:val="20"/>
                          <w:szCs w:val="20"/>
                        </w:rPr>
                        <w:t>Храмы</w:t>
                      </w:r>
                    </w:p>
                    <w:p w:rsidR="00EB5760" w:rsidRDefault="00EB5760" w:rsidP="007F7D54">
                      <w:pPr>
                        <w:jc w:val="center"/>
                        <w:rPr>
                          <w:sz w:val="20"/>
                          <w:szCs w:val="20"/>
                        </w:rPr>
                      </w:pPr>
                    </w:p>
                  </w:txbxContent>
                </v:textbox>
              </v:roundrect>
            </w:pict>
          </mc:Fallback>
        </mc:AlternateContent>
      </w:r>
      <w:r>
        <w:rPr>
          <w:noProof/>
        </w:rPr>
        <mc:AlternateContent>
          <mc:Choice Requires="wps">
            <w:drawing>
              <wp:anchor distT="0" distB="0" distL="114300" distR="114300" simplePos="0" relativeHeight="251648000" behindDoc="0" locked="0" layoutInCell="1" allowOverlap="1" wp14:anchorId="10AD03B0" wp14:editId="58732BFD">
                <wp:simplePos x="0" y="0"/>
                <wp:positionH relativeFrom="column">
                  <wp:posOffset>4606290</wp:posOffset>
                </wp:positionH>
                <wp:positionV relativeFrom="paragraph">
                  <wp:posOffset>274320</wp:posOffset>
                </wp:positionV>
                <wp:extent cx="1377950" cy="444500"/>
                <wp:effectExtent l="5715" t="7620" r="6985" b="5080"/>
                <wp:wrapNone/>
                <wp:docPr id="29" name="Скругленный 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0" cy="444500"/>
                        </a:xfrm>
                        <a:prstGeom prst="roundRect">
                          <a:avLst>
                            <a:gd name="adj" fmla="val 16667"/>
                          </a:avLst>
                        </a:prstGeom>
                        <a:solidFill>
                          <a:srgbClr val="B2A1C7"/>
                        </a:solidFill>
                        <a:ln w="9525">
                          <a:solidFill>
                            <a:srgbClr val="000000"/>
                          </a:solidFill>
                          <a:round/>
                          <a:headEnd/>
                          <a:tailEnd/>
                        </a:ln>
                      </wps:spPr>
                      <wps:txbx>
                        <w:txbxContent>
                          <w:p w:rsidR="00EB5760" w:rsidRDefault="00EB5760" w:rsidP="007F7D54">
                            <w:pPr>
                              <w:shd w:val="clear" w:color="auto" w:fill="B2A1C7"/>
                              <w:autoSpaceDE w:val="0"/>
                              <w:autoSpaceDN w:val="0"/>
                              <w:adjustRightInd w:val="0"/>
                              <w:jc w:val="center"/>
                              <w:rPr>
                                <w:sz w:val="20"/>
                                <w:szCs w:val="20"/>
                              </w:rPr>
                            </w:pPr>
                            <w:r>
                              <w:rPr>
                                <w:sz w:val="20"/>
                                <w:szCs w:val="20"/>
                              </w:rPr>
                              <w:t>Казачество ХКО «Красносельский»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AD03B0" id="Скругленный прямоугольник 29" o:spid="_x0000_s1035" style="position:absolute;margin-left:362.7pt;margin-top:21.6pt;width:108.5pt;height: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" fillcolor="#b2a1c7">
                <v:textbox>
                  <w:txbxContent>
                    <w:p w:rsidR="00EB5760" w:rsidRDefault="00EB5760" w:rsidP="007F7D54">
                      <w:pPr>
                        <w:shd w:val="clear" w:color="auto" w:fill="B2A1C7"/>
                        <w:autoSpaceDE w:val="0"/>
                        <w:autoSpaceDN w:val="0"/>
                        <w:adjustRightInd w:val="0"/>
                        <w:jc w:val="center"/>
                        <w:rPr>
                          <w:sz w:val="20"/>
                          <w:szCs w:val="20"/>
                        </w:rPr>
                      </w:pPr>
                      <w:r>
                        <w:rPr>
                          <w:sz w:val="20"/>
                          <w:szCs w:val="20"/>
                        </w:rPr>
                        <w:t>Казачество ХКО «Красносельский»</w:t>
                      </w:r>
                    </w:p>
                  </w:txbxContent>
                </v:textbox>
              </v:roundrect>
            </w:pict>
          </mc:Fallback>
        </mc:AlternateContent>
      </w:r>
      <w:r>
        <w:rPr>
          <w:noProof/>
        </w:rPr>
        <mc:AlternateContent>
          <mc:Choice Requires="wps">
            <w:drawing>
              <wp:anchor distT="0" distB="0" distL="114300" distR="114300" simplePos="0" relativeHeight="251649024" behindDoc="0" locked="0" layoutInCell="1" allowOverlap="1" wp14:anchorId="556B5EF7" wp14:editId="132707FE">
                <wp:simplePos x="0" y="0"/>
                <wp:positionH relativeFrom="column">
                  <wp:posOffset>4606290</wp:posOffset>
                </wp:positionH>
                <wp:positionV relativeFrom="paragraph">
                  <wp:posOffset>-3810</wp:posOffset>
                </wp:positionV>
                <wp:extent cx="1390015" cy="670560"/>
                <wp:effectExtent l="5715" t="5715" r="13970" b="9525"/>
                <wp:wrapNone/>
                <wp:docPr id="28" name="Скругленный 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015" cy="670560"/>
                        </a:xfrm>
                        <a:prstGeom prst="roundRect">
                          <a:avLst>
                            <a:gd name="adj" fmla="val 16667"/>
                          </a:avLst>
                        </a:prstGeom>
                        <a:solidFill>
                          <a:srgbClr val="EAF1DD"/>
                        </a:solidFill>
                        <a:ln w="9525">
                          <a:solidFill>
                            <a:srgbClr val="000000"/>
                          </a:solidFill>
                          <a:round/>
                          <a:headEnd/>
                          <a:tailEnd/>
                        </a:ln>
                      </wps:spPr>
                      <wps:txbx>
                        <w:txbxContent>
                          <w:p w:rsidR="00EB5760" w:rsidRDefault="00EB5760" w:rsidP="007F7D54">
                            <w:pPr>
                              <w:shd w:val="clear" w:color="auto" w:fill="EEECE1"/>
                              <w:autoSpaceDE w:val="0"/>
                              <w:autoSpaceDN w:val="0"/>
                              <w:adjustRightInd w:val="0"/>
                              <w:jc w:val="center"/>
                              <w:rPr>
                                <w:sz w:val="20"/>
                                <w:szCs w:val="20"/>
                              </w:rPr>
                            </w:pPr>
                            <w:r>
                              <w:rPr>
                                <w:sz w:val="20"/>
                                <w:szCs w:val="20"/>
                              </w:rPr>
                              <w:t xml:space="preserve">Центр </w:t>
                            </w:r>
                          </w:p>
                          <w:p w:rsidR="00EB5760" w:rsidRDefault="00EB5760" w:rsidP="007F7D54">
                            <w:pPr>
                              <w:shd w:val="clear" w:color="auto" w:fill="EEECE1"/>
                              <w:autoSpaceDE w:val="0"/>
                              <w:autoSpaceDN w:val="0"/>
                              <w:adjustRightInd w:val="0"/>
                              <w:jc w:val="center"/>
                              <w:rPr>
                                <w:sz w:val="20"/>
                                <w:szCs w:val="20"/>
                              </w:rPr>
                            </w:pPr>
                            <w:r>
                              <w:rPr>
                                <w:sz w:val="20"/>
                                <w:szCs w:val="20"/>
                              </w:rPr>
                              <w:t>социальной помощи семье и детям</w:t>
                            </w:r>
                          </w:p>
                          <w:p w:rsidR="00EB5760" w:rsidRDefault="00EB5760" w:rsidP="007F7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6B5EF7" id="Скругленный прямоугольник 28" o:spid="_x0000_s1036" style="position:absolute;margin-left:362.7pt;margin-top:-.3pt;width:109.45pt;height:52.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" fillcolor="#eaf1dd">
                <v:textbox>
                  <w:txbxContent>
                    <w:p w:rsidR="00EB5760" w:rsidRDefault="00EB5760" w:rsidP="007F7D54">
                      <w:pPr>
                        <w:shd w:val="clear" w:color="auto" w:fill="EEECE1"/>
                        <w:autoSpaceDE w:val="0"/>
                        <w:autoSpaceDN w:val="0"/>
                        <w:adjustRightInd w:val="0"/>
                        <w:jc w:val="center"/>
                        <w:rPr>
                          <w:sz w:val="20"/>
                          <w:szCs w:val="20"/>
                        </w:rPr>
                      </w:pPr>
                      <w:r>
                        <w:rPr>
                          <w:sz w:val="20"/>
                          <w:szCs w:val="20"/>
                        </w:rPr>
                        <w:t xml:space="preserve">Центр </w:t>
                      </w:r>
                    </w:p>
                    <w:p w:rsidR="00EB5760" w:rsidRDefault="00EB5760" w:rsidP="007F7D54">
                      <w:pPr>
                        <w:shd w:val="clear" w:color="auto" w:fill="EEECE1"/>
                        <w:autoSpaceDE w:val="0"/>
                        <w:autoSpaceDN w:val="0"/>
                        <w:adjustRightInd w:val="0"/>
                        <w:jc w:val="center"/>
                        <w:rPr>
                          <w:sz w:val="20"/>
                          <w:szCs w:val="20"/>
                        </w:rPr>
                      </w:pPr>
                      <w:r>
                        <w:rPr>
                          <w:sz w:val="20"/>
                          <w:szCs w:val="20"/>
                        </w:rPr>
                        <w:t>социальной помощи семье и детям</w:t>
                      </w:r>
                    </w:p>
                    <w:p w:rsidR="00EB5760" w:rsidRDefault="00EB5760" w:rsidP="007F7D54"/>
                  </w:txbxContent>
                </v:textbox>
              </v:roundrect>
            </w:pict>
          </mc:Fallback>
        </mc:AlternateContent>
      </w:r>
      <w:r>
        <w:rPr>
          <w:noProof/>
        </w:rPr>
        <mc:AlternateContent>
          <mc:Choice Requires="wps">
            <w:drawing>
              <wp:anchor distT="0" distB="0" distL="114300" distR="114300" simplePos="0" relativeHeight="251650048" behindDoc="0" locked="0" layoutInCell="1" allowOverlap="1" wp14:anchorId="5B6A6214" wp14:editId="1B418C0F">
                <wp:simplePos x="0" y="0"/>
                <wp:positionH relativeFrom="column">
                  <wp:posOffset>2577465</wp:posOffset>
                </wp:positionH>
                <wp:positionV relativeFrom="paragraph">
                  <wp:posOffset>4011930</wp:posOffset>
                </wp:positionV>
                <wp:extent cx="1550670" cy="1570355"/>
                <wp:effectExtent l="5715" t="11430" r="5715" b="8890"/>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1570355"/>
                        </a:xfrm>
                        <a:prstGeom prst="roundRect">
                          <a:avLst>
                            <a:gd name="adj" fmla="val 16667"/>
                          </a:avLst>
                        </a:prstGeom>
                        <a:solidFill>
                          <a:srgbClr val="FFFF00"/>
                        </a:solidFill>
                        <a:ln w="9525">
                          <a:solidFill>
                            <a:srgbClr val="000000"/>
                          </a:solidFill>
                          <a:round/>
                          <a:headEnd/>
                          <a:tailEnd/>
                        </a:ln>
                      </wps:spPr>
                      <wps:txbx>
                        <w:txbxContent>
                          <w:p w:rsidR="00EB5760" w:rsidRDefault="00EB5760" w:rsidP="007F7D54">
                            <w:pPr>
                              <w:jc w:val="center"/>
                              <w:rPr>
                                <w:sz w:val="20"/>
                                <w:szCs w:val="20"/>
                              </w:rPr>
                            </w:pPr>
                            <w:r>
                              <w:rPr>
                                <w:sz w:val="20"/>
                                <w:szCs w:val="20"/>
                              </w:rPr>
                              <w:t>Центры дополнительного образования:</w:t>
                            </w:r>
                          </w:p>
                          <w:p w:rsidR="00EB5760" w:rsidRDefault="00EB5760" w:rsidP="007F7D54">
                            <w:pPr>
                              <w:jc w:val="center"/>
                              <w:rPr>
                                <w:sz w:val="20"/>
                                <w:szCs w:val="20"/>
                              </w:rPr>
                            </w:pPr>
                            <w:r>
                              <w:rPr>
                                <w:sz w:val="20"/>
                                <w:szCs w:val="20"/>
                              </w:rPr>
                              <w:t>Музыкальная школы</w:t>
                            </w:r>
                          </w:p>
                          <w:p w:rsidR="00EB5760" w:rsidRDefault="00EB5760" w:rsidP="007F7D54">
                            <w:pPr>
                              <w:jc w:val="center"/>
                              <w:rPr>
                                <w:sz w:val="20"/>
                                <w:szCs w:val="20"/>
                              </w:rPr>
                            </w:pPr>
                            <w:r>
                              <w:rPr>
                                <w:sz w:val="20"/>
                                <w:szCs w:val="20"/>
                              </w:rPr>
                              <w:t>Школа искусств</w:t>
                            </w:r>
                          </w:p>
                          <w:p w:rsidR="00EB5760" w:rsidRDefault="00EB5760" w:rsidP="007F7D54">
                            <w:pPr>
                              <w:jc w:val="center"/>
                              <w:rPr>
                                <w:sz w:val="20"/>
                                <w:szCs w:val="20"/>
                              </w:rPr>
                            </w:pPr>
                            <w:r>
                              <w:rPr>
                                <w:sz w:val="20"/>
                                <w:szCs w:val="20"/>
                              </w:rPr>
                              <w:t>ТЮЗ</w:t>
                            </w:r>
                          </w:p>
                          <w:p w:rsidR="00EB5760" w:rsidRDefault="00EB5760" w:rsidP="007F7D54">
                            <w:pPr>
                              <w:jc w:val="center"/>
                              <w:rPr>
                                <w:sz w:val="20"/>
                                <w:szCs w:val="20"/>
                              </w:rPr>
                            </w:pPr>
                            <w:r>
                              <w:rPr>
                                <w:sz w:val="20"/>
                                <w:szCs w:val="20"/>
                              </w:rPr>
                              <w:t>ДОСААФ</w:t>
                            </w:r>
                          </w:p>
                          <w:p w:rsidR="00EB5760" w:rsidRDefault="00EB5760" w:rsidP="007F7D54">
                            <w:pPr>
                              <w:jc w:val="center"/>
                              <w:rPr>
                                <w:sz w:val="20"/>
                                <w:szCs w:val="20"/>
                              </w:rPr>
                            </w:pPr>
                          </w:p>
                          <w:p w:rsidR="00EB5760" w:rsidRDefault="00EB5760" w:rsidP="007F7D54">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6A6214" id="Скругленный прямоугольник 27" o:spid="_x0000_s1037" style="position:absolute;margin-left:202.95pt;margin-top:315.9pt;width:122.1pt;height:123.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" fillcolor="yellow">
                <v:textbox>
                  <w:txbxContent>
                    <w:p w:rsidR="00EB5760" w:rsidRDefault="00EB5760" w:rsidP="007F7D54">
                      <w:pPr>
                        <w:jc w:val="center"/>
                        <w:rPr>
                          <w:sz w:val="20"/>
                          <w:szCs w:val="20"/>
                        </w:rPr>
                      </w:pPr>
                      <w:r>
                        <w:rPr>
                          <w:sz w:val="20"/>
                          <w:szCs w:val="20"/>
                        </w:rPr>
                        <w:t>Центры дополнительного образования:</w:t>
                      </w:r>
                    </w:p>
                    <w:p w:rsidR="00EB5760" w:rsidRDefault="00EB5760" w:rsidP="007F7D54">
                      <w:pPr>
                        <w:jc w:val="center"/>
                        <w:rPr>
                          <w:sz w:val="20"/>
                          <w:szCs w:val="20"/>
                        </w:rPr>
                      </w:pPr>
                      <w:r>
                        <w:rPr>
                          <w:sz w:val="20"/>
                          <w:szCs w:val="20"/>
                        </w:rPr>
                        <w:t>Музыкальная школы</w:t>
                      </w:r>
                    </w:p>
                    <w:p w:rsidR="00EB5760" w:rsidRDefault="00EB5760" w:rsidP="007F7D54">
                      <w:pPr>
                        <w:jc w:val="center"/>
                        <w:rPr>
                          <w:sz w:val="20"/>
                          <w:szCs w:val="20"/>
                        </w:rPr>
                      </w:pPr>
                      <w:r>
                        <w:rPr>
                          <w:sz w:val="20"/>
                          <w:szCs w:val="20"/>
                        </w:rPr>
                        <w:t>Школа искусств</w:t>
                      </w:r>
                    </w:p>
                    <w:p w:rsidR="00EB5760" w:rsidRDefault="00EB5760" w:rsidP="007F7D54">
                      <w:pPr>
                        <w:jc w:val="center"/>
                        <w:rPr>
                          <w:sz w:val="20"/>
                          <w:szCs w:val="20"/>
                        </w:rPr>
                      </w:pPr>
                      <w:r>
                        <w:rPr>
                          <w:sz w:val="20"/>
                          <w:szCs w:val="20"/>
                        </w:rPr>
                        <w:t>ТЮЗ</w:t>
                      </w:r>
                    </w:p>
                    <w:p w:rsidR="00EB5760" w:rsidRDefault="00EB5760" w:rsidP="007F7D54">
                      <w:pPr>
                        <w:jc w:val="center"/>
                        <w:rPr>
                          <w:sz w:val="20"/>
                          <w:szCs w:val="20"/>
                        </w:rPr>
                      </w:pPr>
                      <w:r>
                        <w:rPr>
                          <w:sz w:val="20"/>
                          <w:szCs w:val="20"/>
                        </w:rPr>
                        <w:t>ДОСААФ</w:t>
                      </w:r>
                    </w:p>
                    <w:p w:rsidR="00EB5760" w:rsidRDefault="00EB5760" w:rsidP="007F7D54">
                      <w:pPr>
                        <w:jc w:val="center"/>
                        <w:rPr>
                          <w:sz w:val="20"/>
                          <w:szCs w:val="20"/>
                        </w:rPr>
                      </w:pPr>
                    </w:p>
                    <w:p w:rsidR="00EB5760" w:rsidRDefault="00EB5760" w:rsidP="007F7D54">
                      <w:pPr>
                        <w:rPr>
                          <w:szCs w:val="20"/>
                        </w:rPr>
                      </w:pPr>
                    </w:p>
                  </w:txbxContent>
                </v:textbox>
              </v:roundrect>
            </w:pict>
          </mc:Fallback>
        </mc:AlternateContent>
      </w:r>
      <w:r>
        <w:rPr>
          <w:noProof/>
        </w:rPr>
        <mc:AlternateContent>
          <mc:Choice Requires="wps">
            <w:drawing>
              <wp:anchor distT="0" distB="0" distL="114300" distR="114300" simplePos="0" relativeHeight="251651072" behindDoc="0" locked="0" layoutInCell="1" allowOverlap="1" wp14:anchorId="3CA6D96A" wp14:editId="67EF99A9">
                <wp:simplePos x="0" y="0"/>
                <wp:positionH relativeFrom="column">
                  <wp:posOffset>4696460</wp:posOffset>
                </wp:positionH>
                <wp:positionV relativeFrom="paragraph">
                  <wp:posOffset>1673860</wp:posOffset>
                </wp:positionV>
                <wp:extent cx="1287780" cy="417195"/>
                <wp:effectExtent l="10160" t="6985" r="6985" b="13970"/>
                <wp:wrapNone/>
                <wp:docPr id="26" name="Скругленный 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FABF8F"/>
                        </a:solidFill>
                        <a:ln w="9525">
                          <a:solidFill>
                            <a:srgbClr val="000000"/>
                          </a:solidFill>
                          <a:round/>
                          <a:headEnd/>
                          <a:tailEnd/>
                        </a:ln>
                      </wps:spPr>
                      <wps:txbx>
                        <w:txbxContent>
                          <w:p w:rsidR="00EB5760" w:rsidRDefault="00EB5760" w:rsidP="007F7D54">
                            <w:pPr>
                              <w:shd w:val="clear" w:color="auto" w:fill="FABF8F"/>
                              <w:jc w:val="center"/>
                              <w:rPr>
                                <w:sz w:val="20"/>
                                <w:szCs w:val="20"/>
                              </w:rPr>
                            </w:pPr>
                            <w:r>
                              <w:rPr>
                                <w:sz w:val="20"/>
                                <w:szCs w:val="20"/>
                              </w:rPr>
                              <w:t>Комплексный молодежный центр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A6D96A" id="Скругленный прямоугольник 26" o:spid="_x0000_s1038" style="position:absolute;margin-left:369.8pt;margin-top:131.8pt;width:101.4pt;height:32.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" fillcolor="#fabf8f">
                <v:textbox>
                  <w:txbxContent>
                    <w:p w:rsidR="00EB5760" w:rsidRDefault="00EB5760" w:rsidP="007F7D54">
                      <w:pPr>
                        <w:shd w:val="clear" w:color="auto" w:fill="FABF8F"/>
                        <w:jc w:val="center"/>
                        <w:rPr>
                          <w:sz w:val="20"/>
                          <w:szCs w:val="20"/>
                        </w:rPr>
                      </w:pPr>
                      <w:r>
                        <w:rPr>
                          <w:sz w:val="20"/>
                          <w:szCs w:val="20"/>
                        </w:rPr>
                        <w:t>Комплексный молодежный центр</w:t>
                      </w:r>
                    </w:p>
                  </w:txbxContent>
                </v:textbox>
              </v:roundrect>
            </w:pict>
          </mc:Fallback>
        </mc:AlternateContent>
      </w:r>
      <w:r>
        <w:rPr>
          <w:noProof/>
        </w:rPr>
        <mc:AlternateContent>
          <mc:Choice Requires="wps">
            <w:drawing>
              <wp:anchor distT="0" distB="0" distL="114300" distR="114300" simplePos="0" relativeHeight="251652096" behindDoc="0" locked="0" layoutInCell="1" allowOverlap="1" wp14:anchorId="6DE6E6A5" wp14:editId="4E2B4A9E">
                <wp:simplePos x="0" y="0"/>
                <wp:positionH relativeFrom="column">
                  <wp:posOffset>4294505</wp:posOffset>
                </wp:positionH>
                <wp:positionV relativeFrom="paragraph">
                  <wp:posOffset>4133850</wp:posOffset>
                </wp:positionV>
                <wp:extent cx="1287780" cy="779780"/>
                <wp:effectExtent l="8255" t="9525" r="8890" b="10795"/>
                <wp:wrapNone/>
                <wp:docPr id="25" name="Скругленный 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779780"/>
                        </a:xfrm>
                        <a:prstGeom prst="roundRect">
                          <a:avLst>
                            <a:gd name="adj" fmla="val 16667"/>
                          </a:avLst>
                        </a:prstGeom>
                        <a:solidFill>
                          <a:srgbClr val="FFCCCC"/>
                        </a:solidFill>
                        <a:ln w="9525">
                          <a:solidFill>
                            <a:srgbClr val="000000"/>
                          </a:solidFill>
                          <a:round/>
                          <a:headEnd/>
                          <a:tailEnd/>
                        </a:ln>
                      </wps:spPr>
                      <wps:txbx>
                        <w:txbxContent>
                          <w:p w:rsidR="00EB5760" w:rsidRDefault="00EB5760" w:rsidP="007F7D54">
                            <w:pPr>
                              <w:jc w:val="center"/>
                              <w:rPr>
                                <w:sz w:val="20"/>
                                <w:szCs w:val="20"/>
                              </w:rPr>
                            </w:pPr>
                            <w:r>
                              <w:rPr>
                                <w:sz w:val="20"/>
                                <w:szCs w:val="20"/>
                              </w:rPr>
                              <w:t>Муз ЦРБ</w:t>
                            </w:r>
                          </w:p>
                          <w:p w:rsidR="00EB5760" w:rsidRDefault="00EB5760" w:rsidP="007F7D54">
                            <w:pPr>
                              <w:jc w:val="center"/>
                              <w:rPr>
                                <w:sz w:val="20"/>
                                <w:szCs w:val="20"/>
                              </w:rPr>
                            </w:pPr>
                          </w:p>
                          <w:p w:rsidR="00EB5760" w:rsidRDefault="00EB5760" w:rsidP="007F7D54">
                            <w:pPr>
                              <w:jc w:val="center"/>
                              <w:rPr>
                                <w:sz w:val="20"/>
                                <w:szCs w:val="20"/>
                              </w:rPr>
                            </w:pPr>
                            <w:r>
                              <w:rPr>
                                <w:sz w:val="20"/>
                                <w:szCs w:val="20"/>
                              </w:rPr>
                              <w:t>Поликлиника</w:t>
                            </w:r>
                          </w:p>
                          <w:p w:rsidR="00EB5760" w:rsidRDefault="00EB5760" w:rsidP="007F7D54">
                            <w:pPr>
                              <w:jc w:val="center"/>
                              <w:rPr>
                                <w:sz w:val="20"/>
                                <w:szCs w:val="20"/>
                              </w:rPr>
                            </w:pPr>
                            <w:r>
                              <w:rPr>
                                <w:sz w:val="20"/>
                                <w:szCs w:val="20"/>
                              </w:rPr>
                              <w:t>Пос. Кубань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E6E6A5" id="Скругленный прямоугольник 25" o:spid="_x0000_s1039" style="position:absolute;margin-left:338.15pt;margin-top:325.5pt;width:101.4pt;height:61.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" fillcolor="#fcc">
                <v:textbox>
                  <w:txbxContent>
                    <w:p w:rsidR="00EB5760" w:rsidRDefault="00EB5760" w:rsidP="007F7D54">
                      <w:pPr>
                        <w:jc w:val="center"/>
                        <w:rPr>
                          <w:sz w:val="20"/>
                          <w:szCs w:val="20"/>
                        </w:rPr>
                      </w:pPr>
                      <w:r>
                        <w:rPr>
                          <w:sz w:val="20"/>
                          <w:szCs w:val="20"/>
                        </w:rPr>
                        <w:t>Муз ЦРБ</w:t>
                      </w:r>
                    </w:p>
                    <w:p w:rsidR="00EB5760" w:rsidRDefault="00EB5760" w:rsidP="007F7D54">
                      <w:pPr>
                        <w:jc w:val="center"/>
                        <w:rPr>
                          <w:sz w:val="20"/>
                          <w:szCs w:val="20"/>
                        </w:rPr>
                      </w:pPr>
                    </w:p>
                    <w:p w:rsidR="00EB5760" w:rsidRDefault="00EB5760" w:rsidP="007F7D54">
                      <w:pPr>
                        <w:jc w:val="center"/>
                        <w:rPr>
                          <w:sz w:val="20"/>
                          <w:szCs w:val="20"/>
                        </w:rPr>
                      </w:pPr>
                      <w:r>
                        <w:rPr>
                          <w:sz w:val="20"/>
                          <w:szCs w:val="20"/>
                        </w:rPr>
                        <w:t>Поликлиника</w:t>
                      </w:r>
                    </w:p>
                    <w:p w:rsidR="00EB5760" w:rsidRDefault="00EB5760" w:rsidP="007F7D54">
                      <w:pPr>
                        <w:jc w:val="center"/>
                        <w:rPr>
                          <w:sz w:val="20"/>
                          <w:szCs w:val="20"/>
                        </w:rPr>
                      </w:pPr>
                      <w:r>
                        <w:rPr>
                          <w:sz w:val="20"/>
                          <w:szCs w:val="20"/>
                        </w:rPr>
                        <w:t>Пос. Кубань</w:t>
                      </w:r>
                    </w:p>
                  </w:txbxContent>
                </v:textbox>
              </v:roundrect>
            </w:pict>
          </mc:Fallback>
        </mc:AlternateContent>
      </w:r>
      <w:r>
        <w:rPr>
          <w:noProof/>
        </w:rPr>
        <mc:AlternateContent>
          <mc:Choice Requires="wps">
            <w:drawing>
              <wp:anchor distT="0" distB="0" distL="114300" distR="114300" simplePos="0" relativeHeight="251653120" behindDoc="0" locked="0" layoutInCell="1" allowOverlap="1" wp14:anchorId="6DDA60D8" wp14:editId="6DC22950">
                <wp:simplePos x="0" y="0"/>
                <wp:positionH relativeFrom="column">
                  <wp:posOffset>53340</wp:posOffset>
                </wp:positionH>
                <wp:positionV relativeFrom="paragraph">
                  <wp:posOffset>2272665</wp:posOffset>
                </wp:positionV>
                <wp:extent cx="1287780" cy="417195"/>
                <wp:effectExtent l="5715" t="5715" r="11430" b="5715"/>
                <wp:wrapNone/>
                <wp:docPr id="24" name="Скругленный 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FFCCFF"/>
                        </a:solidFill>
                        <a:ln w="9525">
                          <a:solidFill>
                            <a:srgbClr val="000000"/>
                          </a:solidFill>
                          <a:round/>
                          <a:headEnd/>
                          <a:tailEnd/>
                        </a:ln>
                      </wps:spPr>
                      <wps:txbx>
                        <w:txbxContent>
                          <w:p w:rsidR="00EB5760" w:rsidRDefault="00EB5760" w:rsidP="007F7D54">
                            <w:pPr>
                              <w:jc w:val="center"/>
                              <w:rPr>
                                <w:sz w:val="20"/>
                                <w:szCs w:val="20"/>
                              </w:rPr>
                            </w:pPr>
                            <w:r>
                              <w:rPr>
                                <w:sz w:val="20"/>
                                <w:szCs w:val="20"/>
                              </w:rPr>
                              <w:t>Пожарная часть</w:t>
                            </w:r>
                          </w:p>
                          <w:p w:rsidR="00EB5760" w:rsidRDefault="00EB5760" w:rsidP="007F7D54">
                            <w:pPr>
                              <w:jc w:val="center"/>
                              <w:rPr>
                                <w:sz w:val="20"/>
                                <w:szCs w:val="20"/>
                              </w:rPr>
                            </w:pPr>
                            <w:r>
                              <w:rPr>
                                <w:sz w:val="20"/>
                                <w:szCs w:val="20"/>
                              </w:rPr>
                              <w:t>ГО и ЧС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DA60D8" id="Скругленный прямоугольник 24" o:spid="_x0000_s1040" style="position:absolute;margin-left:4.2pt;margin-top:178.95pt;width:101.4pt;height:3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" fillcolor="#fcf">
                <v:textbox>
                  <w:txbxContent>
                    <w:p w:rsidR="00EB5760" w:rsidRDefault="00EB5760" w:rsidP="007F7D54">
                      <w:pPr>
                        <w:jc w:val="center"/>
                        <w:rPr>
                          <w:sz w:val="20"/>
                          <w:szCs w:val="20"/>
                        </w:rPr>
                      </w:pPr>
                      <w:r>
                        <w:rPr>
                          <w:sz w:val="20"/>
                          <w:szCs w:val="20"/>
                        </w:rPr>
                        <w:t>Пожарная часть</w:t>
                      </w:r>
                    </w:p>
                    <w:p w:rsidR="00EB5760" w:rsidRDefault="00EB5760" w:rsidP="007F7D54">
                      <w:pPr>
                        <w:jc w:val="center"/>
                        <w:rPr>
                          <w:sz w:val="20"/>
                          <w:szCs w:val="20"/>
                        </w:rPr>
                      </w:pPr>
                      <w:r>
                        <w:rPr>
                          <w:sz w:val="20"/>
                          <w:szCs w:val="20"/>
                        </w:rPr>
                        <w:t>ГО и ЧС</w:t>
                      </w:r>
                    </w:p>
                  </w:txbxContent>
                </v:textbox>
              </v:roundrect>
            </w:pict>
          </mc:Fallback>
        </mc:AlternateContent>
      </w:r>
      <w:r>
        <w:rPr>
          <w:noProof/>
        </w:rPr>
        <mc:AlternateContent>
          <mc:Choice Requires="wps">
            <w:drawing>
              <wp:anchor distT="0" distB="0" distL="114300" distR="114300" simplePos="0" relativeHeight="251654144" behindDoc="0" locked="0" layoutInCell="1" allowOverlap="1" wp14:anchorId="4CB7E32A" wp14:editId="45929AE6">
                <wp:simplePos x="0" y="0"/>
                <wp:positionH relativeFrom="column">
                  <wp:posOffset>4754245</wp:posOffset>
                </wp:positionH>
                <wp:positionV relativeFrom="paragraph">
                  <wp:posOffset>2185670</wp:posOffset>
                </wp:positionV>
                <wp:extent cx="1287780" cy="417195"/>
                <wp:effectExtent l="10795" t="13970" r="6350" b="6985"/>
                <wp:wrapNone/>
                <wp:docPr id="23"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00B0F0"/>
                        </a:solidFill>
                        <a:ln w="9525">
                          <a:solidFill>
                            <a:srgbClr val="000000"/>
                          </a:solidFill>
                          <a:round/>
                          <a:headEnd/>
                          <a:tailEnd/>
                        </a:ln>
                      </wps:spPr>
                      <wps:txbx>
                        <w:txbxContent>
                          <w:p w:rsidR="00EB5760" w:rsidRDefault="00EB5760" w:rsidP="007F7D54">
                            <w:pPr>
                              <w:jc w:val="center"/>
                              <w:rPr>
                                <w:sz w:val="20"/>
                                <w:szCs w:val="20"/>
                              </w:rPr>
                            </w:pPr>
                            <w:r>
                              <w:rPr>
                                <w:sz w:val="20"/>
                                <w:szCs w:val="20"/>
                              </w:rPr>
                              <w:t>Совет ветеранов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B7E32A" id="Скругленный прямоугольник 23" o:spid="_x0000_s1041" style="position:absolute;margin-left:374.35pt;margin-top:172.1pt;width:101.4pt;height:3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" fillcolor="#00b0f0">
                <v:textbox>
                  <w:txbxContent>
                    <w:p w:rsidR="00EB5760" w:rsidRDefault="00EB5760" w:rsidP="007F7D54">
                      <w:pPr>
                        <w:jc w:val="center"/>
                        <w:rPr>
                          <w:sz w:val="20"/>
                          <w:szCs w:val="20"/>
                        </w:rPr>
                      </w:pPr>
                      <w:r>
                        <w:rPr>
                          <w:sz w:val="20"/>
                          <w:szCs w:val="20"/>
                        </w:rPr>
                        <w:t>Совет ветеранов</w:t>
                      </w:r>
                    </w:p>
                  </w:txbxContent>
                </v:textbox>
              </v:roundrect>
            </w:pict>
          </mc:Fallback>
        </mc:AlternateContent>
      </w:r>
      <w:r>
        <w:rPr>
          <w:noProof/>
        </w:rPr>
        <mc:AlternateContent>
          <mc:Choice Requires="wps">
            <w:drawing>
              <wp:anchor distT="0" distB="0" distL="114300" distR="114300" simplePos="0" relativeHeight="251655168" behindDoc="0" locked="0" layoutInCell="1" allowOverlap="1" wp14:anchorId="244D3ED3" wp14:editId="426FF341">
                <wp:simplePos x="0" y="0"/>
                <wp:positionH relativeFrom="column">
                  <wp:posOffset>53340</wp:posOffset>
                </wp:positionH>
                <wp:positionV relativeFrom="paragraph">
                  <wp:posOffset>2814955</wp:posOffset>
                </wp:positionV>
                <wp:extent cx="1287780" cy="661035"/>
                <wp:effectExtent l="5715" t="5080" r="11430" b="10160"/>
                <wp:wrapNone/>
                <wp:docPr id="22"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661035"/>
                        </a:xfrm>
                        <a:prstGeom prst="roundRect">
                          <a:avLst>
                            <a:gd name="adj" fmla="val 16667"/>
                          </a:avLst>
                        </a:prstGeom>
                        <a:solidFill>
                          <a:srgbClr val="FFCC66"/>
                        </a:solidFill>
                        <a:ln w="9525">
                          <a:solidFill>
                            <a:srgbClr val="000000"/>
                          </a:solidFill>
                          <a:round/>
                          <a:headEnd/>
                          <a:tailEnd/>
                        </a:ln>
                      </wps:spPr>
                      <wps:txbx>
                        <w:txbxContent>
                          <w:p w:rsidR="00EB5760" w:rsidRDefault="00EB5760" w:rsidP="007F7D54">
                            <w:pPr>
                              <w:rPr>
                                <w:szCs w:val="20"/>
                              </w:rPr>
                            </w:pPr>
                            <w:r>
                              <w:rPr>
                                <w:szCs w:val="20"/>
                              </w:rPr>
                              <w:t>ДЮСШ</w:t>
                            </w:r>
                          </w:p>
                          <w:p w:rsidR="00EB5760" w:rsidRDefault="00EB5760" w:rsidP="007F7D54">
                            <w:pPr>
                              <w:rPr>
                                <w:szCs w:val="20"/>
                              </w:rPr>
                            </w:pPr>
                            <w:r>
                              <w:rPr>
                                <w:szCs w:val="20"/>
                              </w:rPr>
                              <w:t>Ст.Тбилисская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4D3ED3" id="Скругленный прямоугольник 22" o:spid="_x0000_s1042" style="position:absolute;margin-left:4.2pt;margin-top:221.65pt;width:101.4pt;height:5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" fillcolor="#fc6">
                <v:textbox>
                  <w:txbxContent>
                    <w:p w:rsidR="00EB5760" w:rsidRDefault="00EB5760" w:rsidP="007F7D54">
                      <w:pPr>
                        <w:rPr>
                          <w:szCs w:val="20"/>
                        </w:rPr>
                      </w:pPr>
                      <w:r>
                        <w:rPr>
                          <w:szCs w:val="20"/>
                        </w:rPr>
                        <w:t>ДЮСШ</w:t>
                      </w:r>
                    </w:p>
                    <w:p w:rsidR="00EB5760" w:rsidRDefault="00EB5760" w:rsidP="007F7D54">
                      <w:pPr>
                        <w:rPr>
                          <w:szCs w:val="20"/>
                        </w:rPr>
                      </w:pPr>
                      <w:r>
                        <w:rPr>
                          <w:szCs w:val="20"/>
                        </w:rPr>
                        <w:t>Ст.Тбилисская</w:t>
                      </w:r>
                    </w:p>
                  </w:txbxContent>
                </v:textbox>
              </v:roundrect>
            </w:pict>
          </mc:Fallback>
        </mc:AlternateContent>
      </w:r>
      <w:r>
        <w:rPr>
          <w:noProof/>
        </w:rPr>
        <mc:AlternateContent>
          <mc:Choice Requires="wps">
            <w:drawing>
              <wp:anchor distT="0" distB="0" distL="114300" distR="114300" simplePos="0" relativeHeight="251656192" behindDoc="0" locked="0" layoutInCell="1" allowOverlap="1" wp14:anchorId="5BD3CCD8" wp14:editId="67665834">
                <wp:simplePos x="0" y="0"/>
                <wp:positionH relativeFrom="column">
                  <wp:posOffset>4754245</wp:posOffset>
                </wp:positionH>
                <wp:positionV relativeFrom="paragraph">
                  <wp:posOffset>2814955</wp:posOffset>
                </wp:positionV>
                <wp:extent cx="1287780" cy="417195"/>
                <wp:effectExtent l="10795" t="5080" r="6350" b="6350"/>
                <wp:wrapNone/>
                <wp:docPr id="21"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7780" cy="417195"/>
                        </a:xfrm>
                        <a:prstGeom prst="roundRect">
                          <a:avLst>
                            <a:gd name="adj" fmla="val 16667"/>
                          </a:avLst>
                        </a:prstGeom>
                        <a:solidFill>
                          <a:srgbClr val="FFFFCC"/>
                        </a:solidFill>
                        <a:ln w="9525">
                          <a:solidFill>
                            <a:srgbClr val="000000"/>
                          </a:solidFill>
                          <a:round/>
                          <a:headEnd/>
                          <a:tailEnd/>
                        </a:ln>
                      </wps:spPr>
                      <wps:txbx>
                        <w:txbxContent>
                          <w:p w:rsidR="00EB5760" w:rsidRDefault="00EB5760" w:rsidP="007F7D54">
                            <w:pPr>
                              <w:jc w:val="center"/>
                              <w:rPr>
                                <w:sz w:val="20"/>
                                <w:szCs w:val="20"/>
                              </w:rPr>
                            </w:pPr>
                            <w:r>
                              <w:rPr>
                                <w:sz w:val="20"/>
                                <w:szCs w:val="20"/>
                              </w:rPr>
                              <w:t>Предприятия,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D3CCD8" id="Скругленный прямоугольник 21" o:spid="_x0000_s1043" style="position:absolute;margin-left:374.35pt;margin-top:221.65pt;width:101.4pt;height:3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" fillcolor="#ffc">
                <v:textbox>
                  <w:txbxContent>
                    <w:p w:rsidR="00EB5760" w:rsidRDefault="00EB5760" w:rsidP="007F7D54">
                      <w:pPr>
                        <w:jc w:val="center"/>
                        <w:rPr>
                          <w:sz w:val="20"/>
                          <w:szCs w:val="20"/>
                        </w:rPr>
                      </w:pPr>
                      <w:r>
                        <w:rPr>
                          <w:sz w:val="20"/>
                          <w:szCs w:val="20"/>
                        </w:rPr>
                        <w:t>Предприятия, района</w:t>
                      </w:r>
                    </w:p>
                  </w:txbxContent>
                </v:textbox>
              </v:roundrect>
            </w:pict>
          </mc:Fallback>
        </mc:AlternateContent>
      </w:r>
      <w:r>
        <w:rPr>
          <w:noProof/>
        </w:rPr>
        <mc:AlternateContent>
          <mc:Choice Requires="wps">
            <w:drawing>
              <wp:anchor distT="0" distB="0" distL="114300" distR="114300" simplePos="0" relativeHeight="251657216" behindDoc="0" locked="0" layoutInCell="1" allowOverlap="1" wp14:anchorId="5C52A5A5" wp14:editId="69A99437">
                <wp:simplePos x="0" y="0"/>
                <wp:positionH relativeFrom="column">
                  <wp:posOffset>4754245</wp:posOffset>
                </wp:positionH>
                <wp:positionV relativeFrom="paragraph">
                  <wp:posOffset>3369945</wp:posOffset>
                </wp:positionV>
                <wp:extent cx="1395730" cy="641985"/>
                <wp:effectExtent l="10795" t="7620" r="12700" b="7620"/>
                <wp:wrapNone/>
                <wp:docPr id="20" name="Скругленный 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5730" cy="641985"/>
                        </a:xfrm>
                        <a:prstGeom prst="roundRect">
                          <a:avLst>
                            <a:gd name="adj" fmla="val 16667"/>
                          </a:avLst>
                        </a:prstGeom>
                        <a:solidFill>
                          <a:srgbClr val="EAF1DD"/>
                        </a:solidFill>
                        <a:ln w="9525">
                          <a:solidFill>
                            <a:srgbClr val="000000"/>
                          </a:solidFill>
                          <a:round/>
                          <a:headEnd/>
                          <a:tailEnd/>
                        </a:ln>
                      </wps:spPr>
                      <wps:txbx>
                        <w:txbxContent>
                          <w:p w:rsidR="00EB5760" w:rsidRDefault="00EB5760" w:rsidP="007F7D54">
                            <w:pPr>
                              <w:shd w:val="clear" w:color="auto" w:fill="EAF1DD"/>
                              <w:jc w:val="center"/>
                              <w:rPr>
                                <w:sz w:val="20"/>
                                <w:szCs w:val="20"/>
                              </w:rPr>
                            </w:pPr>
                            <w:r>
                              <w:rPr>
                                <w:sz w:val="20"/>
                                <w:szCs w:val="20"/>
                              </w:rPr>
                              <w:t xml:space="preserve">ГИБДД УВД </w:t>
                            </w:r>
                          </w:p>
                          <w:p w:rsidR="00EB5760" w:rsidRDefault="00EB5760" w:rsidP="007F7D54">
                            <w:pPr>
                              <w:shd w:val="clear" w:color="auto" w:fill="EAF1DD"/>
                              <w:jc w:val="center"/>
                              <w:rPr>
                                <w:sz w:val="20"/>
                                <w:szCs w:val="20"/>
                              </w:rPr>
                            </w:pPr>
                            <w:r>
                              <w:rPr>
                                <w:sz w:val="20"/>
                                <w:szCs w:val="20"/>
                              </w:rPr>
                              <w:t>по Тбилисскомурайону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52A5A5" id="Скругленный прямоугольник 20" o:spid="_x0000_s1044" style="position:absolute;margin-left:374.35pt;margin-top:265.35pt;width:109.9pt;height:5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" fillcolor="#eaf1dd">
                <v:textbox>
                  <w:txbxContent>
                    <w:p w:rsidR="00EB5760" w:rsidRDefault="00EB5760" w:rsidP="007F7D54">
                      <w:pPr>
                        <w:shd w:val="clear" w:color="auto" w:fill="EAF1DD"/>
                        <w:jc w:val="center"/>
                        <w:rPr>
                          <w:sz w:val="20"/>
                          <w:szCs w:val="20"/>
                        </w:rPr>
                      </w:pPr>
                      <w:r>
                        <w:rPr>
                          <w:sz w:val="20"/>
                          <w:szCs w:val="20"/>
                        </w:rPr>
                        <w:t xml:space="preserve">ГИБДД УВД </w:t>
                      </w:r>
                    </w:p>
                    <w:p w:rsidR="00EB5760" w:rsidRDefault="00EB5760" w:rsidP="007F7D54">
                      <w:pPr>
                        <w:shd w:val="clear" w:color="auto" w:fill="EAF1DD"/>
                        <w:jc w:val="center"/>
                        <w:rPr>
                          <w:sz w:val="20"/>
                          <w:szCs w:val="20"/>
                        </w:rPr>
                      </w:pPr>
                      <w:r>
                        <w:rPr>
                          <w:sz w:val="20"/>
                          <w:szCs w:val="20"/>
                        </w:rPr>
                        <w:t>по Тбилисскомурайону</w:t>
                      </w:r>
                    </w:p>
                  </w:txbxContent>
                </v:textbox>
              </v:roundrect>
            </w:pict>
          </mc:Fallback>
        </mc:AlternateContent>
      </w:r>
      <w:r>
        <w:rPr>
          <w:noProof/>
        </w:rPr>
        <mc:AlternateContent>
          <mc:Choice Requires="wps">
            <w:drawing>
              <wp:anchor distT="0" distB="0" distL="114300" distR="114300" simplePos="0" relativeHeight="251658240" behindDoc="0" locked="0" layoutInCell="1" allowOverlap="1" wp14:anchorId="29A7E3B0" wp14:editId="28D6AB62">
                <wp:simplePos x="0" y="0"/>
                <wp:positionH relativeFrom="column">
                  <wp:posOffset>3173730</wp:posOffset>
                </wp:positionH>
                <wp:positionV relativeFrom="paragraph">
                  <wp:posOffset>633730</wp:posOffset>
                </wp:positionV>
                <wp:extent cx="635" cy="1176020"/>
                <wp:effectExtent l="11430" t="5080" r="6985" b="952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76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879A70" id="_x0000_t32" coordsize="21600,21600" o:spt="32" o:oned="t" path="m,l21600,21600e" filled="f">
                <v:path arrowok="t" fillok="f" o:connecttype="none"/>
                <o:lock v:ext="edit" shapetype="t"/>
              </v:shapetype>
              <v:shape id="Прямая со стрелкой 19" o:spid="_x0000_s1026" type="#_x0000_t32" style="position:absolute;margin-left:249.9pt;margin-top:49.9pt;width:.05pt;height:9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"/>
            </w:pict>
          </mc:Fallback>
        </mc:AlternateContent>
      </w:r>
      <w:r>
        <w:rPr>
          <w:noProof/>
        </w:rPr>
        <mc:AlternateContent>
          <mc:Choice Requires="wps">
            <w:drawing>
              <wp:anchor distT="0" distB="0" distL="114300" distR="114300" simplePos="0" relativeHeight="251659264" behindDoc="0" locked="0" layoutInCell="1" allowOverlap="1" wp14:anchorId="4E799D47" wp14:editId="2A937BFE">
                <wp:simplePos x="0" y="0"/>
                <wp:positionH relativeFrom="column">
                  <wp:posOffset>1583690</wp:posOffset>
                </wp:positionH>
                <wp:positionV relativeFrom="paragraph">
                  <wp:posOffset>106680</wp:posOffset>
                </wp:positionV>
                <wp:extent cx="1200785" cy="1567180"/>
                <wp:effectExtent l="12065" t="11430" r="6350" b="1206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67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8A629B" id="Прямая со стрелкой 18" o:spid="_x0000_s1026" type="#_x0000_t32" style="position:absolute;margin-left:124.7pt;margin-top:8.4pt;width:94.55pt;height:1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"/>
            </w:pict>
          </mc:Fallback>
        </mc:AlternateContent>
      </w:r>
      <w:r>
        <w:rPr>
          <w:noProof/>
        </w:rPr>
        <mc:AlternateContent>
          <mc:Choice Requires="wps">
            <w:drawing>
              <wp:anchor distT="0" distB="0" distL="114300" distR="114300" simplePos="0" relativeHeight="251660288" behindDoc="0" locked="0" layoutInCell="1" allowOverlap="1" wp14:anchorId="770898E2" wp14:editId="1FDE1F99">
                <wp:simplePos x="0" y="0"/>
                <wp:positionH relativeFrom="column">
                  <wp:posOffset>1341120</wp:posOffset>
                </wp:positionH>
                <wp:positionV relativeFrom="paragraph">
                  <wp:posOffset>488950</wp:posOffset>
                </wp:positionV>
                <wp:extent cx="1109345" cy="1184910"/>
                <wp:effectExtent l="7620" t="12700" r="6985" b="1206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9345" cy="1184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C40430" id="Прямая со стрелкой 17" o:spid="_x0000_s1026" type="#_x0000_t32" style="position:absolute;margin-left:105.6pt;margin-top:38.5pt;width:87.35pt;height:9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"/>
            </w:pict>
          </mc:Fallback>
        </mc:AlternateContent>
      </w:r>
      <w:r>
        <w:rPr>
          <w:noProof/>
        </w:rPr>
        <mc:AlternateContent>
          <mc:Choice Requires="wps">
            <w:drawing>
              <wp:anchor distT="0" distB="0" distL="114300" distR="114300" simplePos="0" relativeHeight="251661312" behindDoc="0" locked="0" layoutInCell="1" allowOverlap="1" wp14:anchorId="276EF00C" wp14:editId="65FBD06D">
                <wp:simplePos x="0" y="0"/>
                <wp:positionH relativeFrom="column">
                  <wp:posOffset>3661410</wp:posOffset>
                </wp:positionH>
                <wp:positionV relativeFrom="paragraph">
                  <wp:posOffset>488950</wp:posOffset>
                </wp:positionV>
                <wp:extent cx="944880" cy="1184910"/>
                <wp:effectExtent l="13335" t="12700" r="13335" b="1206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4880" cy="1184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7F04F" id="Прямая со стрелкой 16" o:spid="_x0000_s1026" type="#_x0000_t32" style="position:absolute;margin-left:288.3pt;margin-top:38.5pt;width:74.4pt;height:93.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"/>
            </w:pict>
          </mc:Fallback>
        </mc:AlternateContent>
      </w:r>
      <w:r>
        <w:rPr>
          <w:noProof/>
        </w:rPr>
        <mc:AlternateContent>
          <mc:Choice Requires="wps">
            <w:drawing>
              <wp:anchor distT="0" distB="0" distL="114300" distR="114300" simplePos="0" relativeHeight="251662336" behindDoc="0" locked="0" layoutInCell="1" allowOverlap="1" wp14:anchorId="0877DE29" wp14:editId="79928855">
                <wp:simplePos x="0" y="0"/>
                <wp:positionH relativeFrom="column">
                  <wp:posOffset>1341120</wp:posOffset>
                </wp:positionH>
                <wp:positionV relativeFrom="paragraph">
                  <wp:posOffset>1125220</wp:posOffset>
                </wp:positionV>
                <wp:extent cx="830580" cy="603885"/>
                <wp:effectExtent l="7620" t="10795" r="9525" b="1397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603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5D165" id="Прямая со стрелкой 15" o:spid="_x0000_s1026" type="#_x0000_t32" style="position:absolute;margin-left:105.6pt;margin-top:88.6pt;width:65.4pt;height:4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"/>
            </w:pict>
          </mc:Fallback>
        </mc:AlternateContent>
      </w:r>
      <w:r>
        <w:rPr>
          <w:noProof/>
        </w:rPr>
        <mc:AlternateContent>
          <mc:Choice Requires="wps">
            <w:drawing>
              <wp:anchor distT="0" distB="0" distL="114300" distR="114300" simplePos="0" relativeHeight="251663360" behindDoc="0" locked="0" layoutInCell="1" allowOverlap="1" wp14:anchorId="058522FD" wp14:editId="5F9BEBFF">
                <wp:simplePos x="0" y="0"/>
                <wp:positionH relativeFrom="column">
                  <wp:posOffset>3977005</wp:posOffset>
                </wp:positionH>
                <wp:positionV relativeFrom="paragraph">
                  <wp:posOffset>1278255</wp:posOffset>
                </wp:positionV>
                <wp:extent cx="516890" cy="450850"/>
                <wp:effectExtent l="5080" t="11430" r="11430" b="1397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6890" cy="450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21E813" id="Прямая со стрелкой 14" o:spid="_x0000_s1026" type="#_x0000_t32" style="position:absolute;margin-left:313.15pt;margin-top:100.65pt;width:40.7pt;height:3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"/>
            </w:pict>
          </mc:Fallback>
        </mc:AlternateContent>
      </w:r>
      <w:r>
        <w:rPr>
          <w:noProof/>
        </w:rPr>
        <mc:AlternateContent>
          <mc:Choice Requires="wps">
            <w:drawing>
              <wp:anchor distT="0" distB="0" distL="114300" distR="114300" simplePos="0" relativeHeight="251664384" behindDoc="0" locked="0" layoutInCell="1" allowOverlap="1" wp14:anchorId="7BB9764A" wp14:editId="14FC013A">
                <wp:simplePos x="0" y="0"/>
                <wp:positionH relativeFrom="column">
                  <wp:posOffset>1341120</wp:posOffset>
                </wp:positionH>
                <wp:positionV relativeFrom="paragraph">
                  <wp:posOffset>1816735</wp:posOffset>
                </wp:positionV>
                <wp:extent cx="782955" cy="111125"/>
                <wp:effectExtent l="7620" t="6985" r="9525" b="57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2955" cy="111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F53A2" id="Прямая со стрелкой 13" o:spid="_x0000_s1026" type="#_x0000_t32" style="position:absolute;margin-left:105.6pt;margin-top:143.05pt;width:61.65pt;height: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"/>
            </w:pict>
          </mc:Fallback>
        </mc:AlternateContent>
      </w:r>
      <w:r>
        <w:rPr>
          <w:noProof/>
        </w:rPr>
        <mc:AlternateContent>
          <mc:Choice Requires="wps">
            <w:drawing>
              <wp:anchor distT="0" distB="0" distL="114300" distR="114300" simplePos="0" relativeHeight="251665408" behindDoc="0" locked="0" layoutInCell="1" allowOverlap="1" wp14:anchorId="22C7C9CA" wp14:editId="65951B4E">
                <wp:simplePos x="0" y="0"/>
                <wp:positionH relativeFrom="column">
                  <wp:posOffset>1341120</wp:posOffset>
                </wp:positionH>
                <wp:positionV relativeFrom="paragraph">
                  <wp:posOffset>2364740</wp:posOffset>
                </wp:positionV>
                <wp:extent cx="782955" cy="119380"/>
                <wp:effectExtent l="7620" t="12065" r="9525" b="1143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2955" cy="119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18AE48" id="Прямая со стрелкой 12" o:spid="_x0000_s1026" type="#_x0000_t32" style="position:absolute;margin-left:105.6pt;margin-top:186.2pt;width:61.65pt;height:9.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"/>
            </w:pict>
          </mc:Fallback>
        </mc:AlternateContent>
      </w:r>
      <w:r>
        <w:rPr>
          <w:noProof/>
        </w:rPr>
        <mc:AlternateContent>
          <mc:Choice Requires="wps">
            <w:drawing>
              <wp:anchor distT="0" distB="0" distL="114300" distR="114300" simplePos="0" relativeHeight="251666432" behindDoc="0" locked="0" layoutInCell="1" allowOverlap="1" wp14:anchorId="24455FC5" wp14:editId="1477D9A4">
                <wp:simplePos x="0" y="0"/>
                <wp:positionH relativeFrom="column">
                  <wp:posOffset>1341120</wp:posOffset>
                </wp:positionH>
                <wp:positionV relativeFrom="paragraph">
                  <wp:posOffset>2602230</wp:posOffset>
                </wp:positionV>
                <wp:extent cx="782955" cy="549910"/>
                <wp:effectExtent l="7620" t="11430" r="9525" b="101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2955" cy="549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644C09" id="Прямая со стрелкой 11" o:spid="_x0000_s1026" type="#_x0000_t32" style="position:absolute;margin-left:105.6pt;margin-top:204.9pt;width:61.65pt;height:43.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"/>
            </w:pict>
          </mc:Fallback>
        </mc:AlternateContent>
      </w:r>
      <w:r>
        <w:rPr>
          <w:noProof/>
        </w:rPr>
        <mc:AlternateContent>
          <mc:Choice Requires="wps">
            <w:drawing>
              <wp:anchor distT="0" distB="0" distL="114300" distR="114300" simplePos="0" relativeHeight="251667456" behindDoc="0" locked="0" layoutInCell="1" allowOverlap="1" wp14:anchorId="54E53095" wp14:editId="7785B352">
                <wp:simplePos x="0" y="0"/>
                <wp:positionH relativeFrom="column">
                  <wp:posOffset>1341120</wp:posOffset>
                </wp:positionH>
                <wp:positionV relativeFrom="paragraph">
                  <wp:posOffset>2738120</wp:posOffset>
                </wp:positionV>
                <wp:extent cx="902335" cy="1073785"/>
                <wp:effectExtent l="7620" t="13970" r="13970" b="762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35" cy="1073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AD07C0" id="Прямая со стрелкой 10" o:spid="_x0000_s1026" type="#_x0000_t32" style="position:absolute;margin-left:105.6pt;margin-top:215.6pt;width:71.05pt;height:84.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"/>
            </w:pict>
          </mc:Fallback>
        </mc:AlternateContent>
      </w:r>
      <w:r>
        <w:rPr>
          <w:noProof/>
        </w:rPr>
        <mc:AlternateContent>
          <mc:Choice Requires="wps">
            <w:drawing>
              <wp:anchor distT="0" distB="0" distL="114300" distR="114300" simplePos="0" relativeHeight="251668480" behindDoc="0" locked="0" layoutInCell="1" allowOverlap="1" wp14:anchorId="5F3D3FE8" wp14:editId="4BC98F82">
                <wp:simplePos x="0" y="0"/>
                <wp:positionH relativeFrom="column">
                  <wp:posOffset>1503680</wp:posOffset>
                </wp:positionH>
                <wp:positionV relativeFrom="paragraph">
                  <wp:posOffset>2738120</wp:posOffset>
                </wp:positionV>
                <wp:extent cx="1033780" cy="1509395"/>
                <wp:effectExtent l="8255" t="13970" r="5715" b="1016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3780" cy="150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B32DF" id="Прямая со стрелкой 9" o:spid="_x0000_s1026" type="#_x0000_t32" style="position:absolute;margin-left:118.4pt;margin-top:215.6pt;width:81.4pt;height:118.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"/>
            </w:pict>
          </mc:Fallback>
        </mc:AlternateContent>
      </w:r>
      <w:r>
        <w:rPr>
          <w:noProof/>
        </w:rPr>
        <mc:AlternateContent>
          <mc:Choice Requires="wps">
            <w:drawing>
              <wp:anchor distT="0" distB="0" distL="114300" distR="114300" simplePos="0" relativeHeight="251669504" behindDoc="0" locked="0" layoutInCell="1" allowOverlap="1" wp14:anchorId="0E933B1B" wp14:editId="414F3C39">
                <wp:simplePos x="0" y="0"/>
                <wp:positionH relativeFrom="column">
                  <wp:posOffset>3110230</wp:posOffset>
                </wp:positionH>
                <wp:positionV relativeFrom="paragraph">
                  <wp:posOffset>2738120</wp:posOffset>
                </wp:positionV>
                <wp:extent cx="24130" cy="1273810"/>
                <wp:effectExtent l="5080" t="13970" r="8890" b="76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130" cy="127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A3511F" id="Прямая со стрелкой 8" o:spid="_x0000_s1026" type="#_x0000_t32" style="position:absolute;margin-left:244.9pt;margin-top:215.6pt;width:1.9pt;height:100.3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"/>
            </w:pict>
          </mc:Fallback>
        </mc:AlternateContent>
      </w:r>
      <w:r>
        <w:rPr>
          <w:noProof/>
        </w:rPr>
        <mc:AlternateContent>
          <mc:Choice Requires="wps">
            <w:drawing>
              <wp:anchor distT="0" distB="0" distL="114300" distR="114300" simplePos="0" relativeHeight="251670528" behindDoc="0" locked="0" layoutInCell="1" allowOverlap="1" wp14:anchorId="17C62024" wp14:editId="26CBB8DB">
                <wp:simplePos x="0" y="0"/>
                <wp:positionH relativeFrom="column">
                  <wp:posOffset>4040505</wp:posOffset>
                </wp:positionH>
                <wp:positionV relativeFrom="paragraph">
                  <wp:posOffset>1729105</wp:posOffset>
                </wp:positionV>
                <wp:extent cx="655955" cy="198755"/>
                <wp:effectExtent l="11430" t="5080" r="8890" b="57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5955" cy="198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83407" id="Прямая со стрелкой 7" o:spid="_x0000_s1026" type="#_x0000_t32" style="position:absolute;margin-left:318.15pt;margin-top:136.15pt;width:51.65pt;height:15.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"/>
            </w:pict>
          </mc:Fallback>
        </mc:AlternateContent>
      </w:r>
      <w:r>
        <w:rPr>
          <w:noProof/>
        </w:rPr>
        <mc:AlternateContent>
          <mc:Choice Requires="wps">
            <w:drawing>
              <wp:anchor distT="0" distB="0" distL="114300" distR="114300" simplePos="0" relativeHeight="251671552" behindDoc="0" locked="0" layoutInCell="1" allowOverlap="1" wp14:anchorId="707F70BD" wp14:editId="6414F1ED">
                <wp:simplePos x="0" y="0"/>
                <wp:positionH relativeFrom="column">
                  <wp:posOffset>4040505</wp:posOffset>
                </wp:positionH>
                <wp:positionV relativeFrom="paragraph">
                  <wp:posOffset>2317115</wp:posOffset>
                </wp:positionV>
                <wp:extent cx="713740" cy="95250"/>
                <wp:effectExtent l="11430" t="12065" r="8255" b="69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374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51C396" id="Прямая со стрелкой 6" o:spid="_x0000_s1026" type="#_x0000_t32" style="position:absolute;margin-left:318.15pt;margin-top:182.45pt;width:56.2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"/>
            </w:pict>
          </mc:Fallback>
        </mc:AlternateContent>
      </w:r>
      <w:r>
        <w:rPr>
          <w:noProof/>
        </w:rPr>
        <mc:AlternateContent>
          <mc:Choice Requires="wps">
            <w:drawing>
              <wp:anchor distT="0" distB="0" distL="114300" distR="114300" simplePos="0" relativeHeight="251672576" behindDoc="0" locked="0" layoutInCell="1" allowOverlap="1" wp14:anchorId="12920743" wp14:editId="072D59FA">
                <wp:simplePos x="0" y="0"/>
                <wp:positionH relativeFrom="column">
                  <wp:posOffset>4040505</wp:posOffset>
                </wp:positionH>
                <wp:positionV relativeFrom="paragraph">
                  <wp:posOffset>2555240</wp:posOffset>
                </wp:positionV>
                <wp:extent cx="713740" cy="461645"/>
                <wp:effectExtent l="11430" t="12065" r="8255" b="120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3740" cy="461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CEB72" id="Прямая со стрелкой 5" o:spid="_x0000_s1026" type="#_x0000_t32" style="position:absolute;margin-left:318.15pt;margin-top:201.2pt;width:56.2pt;height:36.3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"/>
            </w:pict>
          </mc:Fallback>
        </mc:AlternateContent>
      </w:r>
      <w:r>
        <w:rPr>
          <w:noProof/>
        </w:rPr>
        <mc:AlternateContent>
          <mc:Choice Requires="wps">
            <w:drawing>
              <wp:anchor distT="0" distB="0" distL="114300" distR="114300" simplePos="0" relativeHeight="251673600" behindDoc="0" locked="0" layoutInCell="1" allowOverlap="1" wp14:anchorId="71E18DFB" wp14:editId="7510BEEE">
                <wp:simplePos x="0" y="0"/>
                <wp:positionH relativeFrom="column">
                  <wp:posOffset>3924300</wp:posOffset>
                </wp:positionH>
                <wp:positionV relativeFrom="paragraph">
                  <wp:posOffset>2738120</wp:posOffset>
                </wp:positionV>
                <wp:extent cx="829945" cy="970280"/>
                <wp:effectExtent l="9525" t="13970" r="8255" b="63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29945" cy="9702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06360C" id="Прямая со стрелкой 4" o:spid="_x0000_s1026" type="#_x0000_t32" style="position:absolute;margin-left:309pt;margin-top:215.6pt;width:65.35pt;height:76.4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"/>
            </w:pict>
          </mc:Fallback>
        </mc:AlternateContent>
      </w:r>
      <w:r>
        <w:rPr>
          <w:noProof/>
        </w:rPr>
        <mc:AlternateContent>
          <mc:Choice Requires="wps">
            <w:drawing>
              <wp:anchor distT="0" distB="0" distL="114300" distR="114300" simplePos="0" relativeHeight="251674624" behindDoc="0" locked="0" layoutInCell="1" allowOverlap="1" wp14:anchorId="1E79AE45" wp14:editId="3D1F3FA5">
                <wp:simplePos x="0" y="0"/>
                <wp:positionH relativeFrom="column">
                  <wp:posOffset>3563620</wp:posOffset>
                </wp:positionH>
                <wp:positionV relativeFrom="paragraph">
                  <wp:posOffset>2738120</wp:posOffset>
                </wp:positionV>
                <wp:extent cx="1042670" cy="1395730"/>
                <wp:effectExtent l="10795" t="13970" r="1333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2670" cy="1395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2C4671" id="_x0000_t32" coordsize="21600,21600" o:spt="32" o:oned="t" path="m,l21600,21600e" filled="f">
                <v:path arrowok="t" fillok="f" o:connecttype="none"/>
                <o:lock v:ext="edit" shapetype="t"/>
              </v:shapetype>
              <v:shape id="Прямая со стрелкой 3" o:spid="_x0000_s1026" type="#_x0000_t32" style="position:absolute;margin-left:280.6pt;margin-top:215.6pt;width:82.1pt;height:109.9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"/>
            </w:pict>
          </mc:Fallback>
        </mc:AlternateContent>
      </w:r>
    </w:p>
    <w:p w:rsidR="007F7D54" w:rsidRDefault="007F7D54" w:rsidP="007F7D54">
      <w:pPr>
        <w:shd w:val="clear" w:color="auto" w:fill="FFFFFF"/>
        <w:tabs>
          <w:tab w:val="left" w:pos="1005"/>
        </w:tabs>
        <w:autoSpaceDE w:val="0"/>
        <w:autoSpaceDN w:val="0"/>
        <w:adjustRightInd w:val="0"/>
        <w:jc w:val="center"/>
        <w:rPr>
          <w:b/>
          <w:color w:val="000000"/>
        </w:rPr>
      </w:pPr>
    </w:p>
    <w:p w:rsidR="007F7D54" w:rsidRDefault="007F7D54" w:rsidP="007F7D54">
      <w:pPr>
        <w:shd w:val="clear" w:color="auto" w:fill="FFFFFF"/>
        <w:tabs>
          <w:tab w:val="left" w:pos="1005"/>
        </w:tabs>
        <w:autoSpaceDE w:val="0"/>
        <w:autoSpaceDN w:val="0"/>
        <w:adjustRightInd w:val="0"/>
        <w:jc w:val="center"/>
        <w:rPr>
          <w:b/>
          <w:color w:val="000000"/>
        </w:rPr>
      </w:pPr>
    </w:p>
    <w:p w:rsidR="007F7D54" w:rsidRDefault="007F7D54" w:rsidP="007F7D54">
      <w:pPr>
        <w:shd w:val="clear" w:color="auto" w:fill="FFFFFF"/>
        <w:tabs>
          <w:tab w:val="left" w:pos="1005"/>
        </w:tabs>
        <w:autoSpaceDE w:val="0"/>
        <w:autoSpaceDN w:val="0"/>
        <w:adjustRightInd w:val="0"/>
        <w:jc w:val="center"/>
        <w:rPr>
          <w:b/>
          <w:color w:val="000000"/>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p>
    <w:p w:rsidR="007F7D54" w:rsidRDefault="007F7D54" w:rsidP="007F7D54">
      <w:pPr>
        <w:shd w:val="clear" w:color="auto" w:fill="FFFFFF"/>
        <w:tabs>
          <w:tab w:val="left" w:pos="1005"/>
        </w:tabs>
        <w:autoSpaceDE w:val="0"/>
        <w:autoSpaceDN w:val="0"/>
        <w:adjustRightInd w:val="0"/>
        <w:jc w:val="center"/>
        <w:rPr>
          <w:b/>
          <w:color w:val="0070C0"/>
          <w:sz w:val="28"/>
          <w:szCs w:val="28"/>
        </w:rPr>
      </w:pPr>
      <w:r>
        <w:rPr>
          <w:b/>
          <w:color w:val="0070C0"/>
          <w:sz w:val="28"/>
          <w:szCs w:val="28"/>
        </w:rPr>
        <w:t>9. Планируемые результаты программы воспитания</w:t>
      </w:r>
    </w:p>
    <w:p w:rsidR="007F7D54" w:rsidRDefault="007F7D54" w:rsidP="007F7D54">
      <w:pPr>
        <w:shd w:val="clear" w:color="auto" w:fill="FFFFFF"/>
        <w:autoSpaceDE w:val="0"/>
        <w:autoSpaceDN w:val="0"/>
        <w:adjustRightInd w:val="0"/>
        <w:jc w:val="center"/>
        <w:rPr>
          <w:b/>
          <w:bCs/>
          <w:color w:val="0070C0"/>
          <w:sz w:val="28"/>
          <w:szCs w:val="28"/>
        </w:rPr>
      </w:pPr>
      <w:r>
        <w:rPr>
          <w:b/>
          <w:color w:val="0070C0"/>
          <w:sz w:val="28"/>
          <w:szCs w:val="28"/>
        </w:rPr>
        <w:t>и социализации обучающихся  на ступени основного общего образования</w:t>
      </w:r>
    </w:p>
    <w:p w:rsidR="007F7D54" w:rsidRDefault="007F7D54" w:rsidP="007F7D54">
      <w:pPr>
        <w:shd w:val="clear" w:color="auto" w:fill="FFFFFF"/>
        <w:autoSpaceDE w:val="0"/>
        <w:autoSpaceDN w:val="0"/>
        <w:adjustRightInd w:val="0"/>
        <w:ind w:firstLine="567"/>
        <w:jc w:val="center"/>
        <w:rPr>
          <w:sz w:val="28"/>
          <w:szCs w:val="28"/>
        </w:rPr>
      </w:pPr>
    </w:p>
    <w:p w:rsidR="007F7D54" w:rsidRDefault="007F7D54" w:rsidP="007F7D54">
      <w:pPr>
        <w:shd w:val="clear" w:color="auto" w:fill="FFFFFF"/>
        <w:autoSpaceDE w:val="0"/>
        <w:autoSpaceDN w:val="0"/>
        <w:adjustRightInd w:val="0"/>
        <w:ind w:firstLine="567"/>
        <w:jc w:val="both"/>
        <w:rPr>
          <w:sz w:val="28"/>
          <w:szCs w:val="28"/>
        </w:rPr>
      </w:pPr>
      <w:r>
        <w:rPr>
          <w:sz w:val="28"/>
          <w:szCs w:val="28"/>
        </w:rPr>
        <w:t>Каждое из основных направлений духовно-нравственного развития и воспитания школьников должно обеспечивать присвоение ими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7F7D54" w:rsidRDefault="007F7D54" w:rsidP="007F7D54">
      <w:pPr>
        <w:shd w:val="clear" w:color="auto" w:fill="FFFFFF"/>
        <w:autoSpaceDE w:val="0"/>
        <w:autoSpaceDN w:val="0"/>
        <w:adjustRightInd w:val="0"/>
        <w:ind w:firstLine="567"/>
        <w:jc w:val="both"/>
        <w:rPr>
          <w:sz w:val="28"/>
          <w:szCs w:val="28"/>
        </w:rPr>
      </w:pPr>
      <w:r>
        <w:rPr>
          <w:sz w:val="28"/>
          <w:szCs w:val="28"/>
        </w:rPr>
        <w:t>В результате реализации программы воспитания и социализации обучающихся на ступени основного общего образования должно обеспечиваться достижение обучающимися:</w:t>
      </w:r>
    </w:p>
    <w:p w:rsidR="007F7D54" w:rsidRDefault="007F7D54" w:rsidP="007F7D54">
      <w:r>
        <w:rPr>
          <w:b/>
          <w:i/>
          <w:iCs/>
          <w:sz w:val="28"/>
          <w:szCs w:val="28"/>
        </w:rPr>
        <w:t>воспитательных результатов</w:t>
      </w:r>
      <w:r>
        <w:rPr>
          <w:i/>
          <w:iCs/>
          <w:sz w:val="28"/>
          <w:szCs w:val="28"/>
        </w:rPr>
        <w:t xml:space="preserve"> – </w:t>
      </w:r>
      <w:r>
        <w:rPr>
          <w:sz w:val="28"/>
          <w:szCs w:val="28"/>
        </w:rPr>
        <w:t>тех духовно-нравственных приобретений, которые получил школьник вследствие участия в той или иной деятельности (например, приобрел, участвуя в каком-либо мероприятии, некое знание о себе и окружающих, опыт самостоятельного действия, пережил</w:t>
      </w:r>
    </w:p>
    <w:p w:rsidR="007F7D54" w:rsidRDefault="007F7D54" w:rsidP="007F7D54">
      <w:pPr>
        <w:shd w:val="clear" w:color="auto" w:fill="FFFFFF"/>
        <w:autoSpaceDE w:val="0"/>
        <w:autoSpaceDN w:val="0"/>
        <w:adjustRightInd w:val="0"/>
        <w:jc w:val="both"/>
        <w:rPr>
          <w:sz w:val="28"/>
          <w:szCs w:val="28"/>
        </w:rPr>
      </w:pPr>
      <w:r>
        <w:rPr>
          <w:sz w:val="28"/>
          <w:szCs w:val="28"/>
        </w:rPr>
        <w:t xml:space="preserve"> и прочувствовал нечто как ценность).</w:t>
      </w:r>
    </w:p>
    <w:p w:rsidR="007F7D54" w:rsidRDefault="007F7D54" w:rsidP="007F7D54">
      <w:pPr>
        <w:shd w:val="clear" w:color="auto" w:fill="FFFFFF"/>
        <w:autoSpaceDE w:val="0"/>
        <w:autoSpaceDN w:val="0"/>
        <w:adjustRightInd w:val="0"/>
        <w:jc w:val="both"/>
        <w:rPr>
          <w:sz w:val="28"/>
          <w:szCs w:val="28"/>
        </w:rPr>
      </w:pPr>
      <w:r>
        <w:rPr>
          <w:b/>
          <w:i/>
          <w:iCs/>
          <w:sz w:val="28"/>
          <w:szCs w:val="28"/>
        </w:rPr>
        <w:t>эффекта</w:t>
      </w:r>
      <w:r>
        <w:rPr>
          <w:i/>
          <w:iCs/>
          <w:sz w:val="28"/>
          <w:szCs w:val="28"/>
        </w:rPr>
        <w:t xml:space="preserve"> – </w:t>
      </w:r>
      <w:r>
        <w:rPr>
          <w:sz w:val="28"/>
          <w:szCs w:val="28"/>
        </w:rPr>
        <w:t>последствия результата, то, к чему привело достижение результата (развитие школьника как личности, формирование его компетентности, идентичности и т.д.).</w:t>
      </w:r>
    </w:p>
    <w:p w:rsidR="007F7D54" w:rsidRDefault="007F7D54" w:rsidP="007F7D54">
      <w:pPr>
        <w:shd w:val="clear" w:color="auto" w:fill="FFFFFF"/>
        <w:autoSpaceDE w:val="0"/>
        <w:autoSpaceDN w:val="0"/>
        <w:adjustRightInd w:val="0"/>
        <w:ind w:firstLine="567"/>
        <w:jc w:val="both"/>
        <w:rPr>
          <w:sz w:val="28"/>
          <w:szCs w:val="28"/>
        </w:rPr>
      </w:pPr>
      <w:r>
        <w:rPr>
          <w:sz w:val="28"/>
          <w:szCs w:val="28"/>
        </w:rPr>
        <w:t>При этом учитывается, что достижение эффекта – развитие личности обучающегося, формирование его социальной компетентности и т.д. становится возможным благодаря воспитательной деятельности педагога, других субъектов духовно-нравственного развития и воспитания (семьи, друзей, ближайшего окружения, общественности, СМИ и т.п.), а также собственным усилиям самого обучающегося.</w:t>
      </w:r>
    </w:p>
    <w:p w:rsidR="007F7D54" w:rsidRDefault="007F7D54" w:rsidP="007F7D54">
      <w:pPr>
        <w:shd w:val="clear" w:color="auto" w:fill="FFFFFF"/>
        <w:autoSpaceDE w:val="0"/>
        <w:autoSpaceDN w:val="0"/>
        <w:adjustRightInd w:val="0"/>
        <w:ind w:firstLine="567"/>
        <w:jc w:val="both"/>
        <w:rPr>
          <w:sz w:val="28"/>
          <w:szCs w:val="28"/>
        </w:rPr>
      </w:pPr>
      <w:r>
        <w:rPr>
          <w:sz w:val="28"/>
          <w:szCs w:val="28"/>
        </w:rPr>
        <w:t>Воспитательные результаты и эффекты деятельности школьников распределяются по трем уровням.</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Первый уровень результатов </w:t>
      </w:r>
      <w:r>
        <w:rPr>
          <w:sz w:val="28"/>
          <w:szCs w:val="28"/>
        </w:rPr>
        <w:t>– приобретение школьником социальных знаний (об общественных нормах, устройстве общества,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7F7D54" w:rsidRDefault="007F7D54" w:rsidP="007F7D54">
      <w:pPr>
        <w:shd w:val="clear" w:color="auto" w:fill="FFFFFF"/>
        <w:autoSpaceDE w:val="0"/>
        <w:autoSpaceDN w:val="0"/>
        <w:adjustRightInd w:val="0"/>
        <w:jc w:val="both"/>
        <w:rPr>
          <w:sz w:val="28"/>
          <w:szCs w:val="28"/>
        </w:rPr>
      </w:pPr>
      <w:r>
        <w:rPr>
          <w:b/>
          <w:bCs/>
          <w:sz w:val="28"/>
          <w:szCs w:val="28"/>
        </w:rPr>
        <w:t xml:space="preserve">Второй уровень результатов </w:t>
      </w:r>
      <w:r>
        <w:rPr>
          <w:sz w:val="28"/>
          <w:szCs w:val="28"/>
        </w:rPr>
        <w:t>– получение школьником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результатов особое значение имеет взаимодействие обучающихся между собой на уровне класса, школы, т.е. в защищенной, дружественной просоциальной среде, 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7F7D54" w:rsidRDefault="007F7D54" w:rsidP="007F7D54">
      <w:pPr>
        <w:shd w:val="clear" w:color="auto" w:fill="FFFFFF"/>
        <w:autoSpaceDE w:val="0"/>
        <w:autoSpaceDN w:val="0"/>
        <w:adjustRightInd w:val="0"/>
        <w:jc w:val="both"/>
        <w:rPr>
          <w:sz w:val="28"/>
          <w:szCs w:val="28"/>
        </w:rPr>
      </w:pPr>
      <w:r>
        <w:rPr>
          <w:b/>
          <w:bCs/>
          <w:sz w:val="28"/>
          <w:szCs w:val="28"/>
        </w:rPr>
        <w:lastRenderedPageBreak/>
        <w:t xml:space="preserve">Третий уровень результатов </w:t>
      </w:r>
      <w:r>
        <w:rPr>
          <w:sz w:val="28"/>
          <w:szCs w:val="28"/>
        </w:rPr>
        <w:t xml:space="preserve">– 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w:t>
      </w:r>
      <w:r>
        <w:rPr>
          <w:iCs/>
          <w:sz w:val="28"/>
          <w:szCs w:val="28"/>
        </w:rPr>
        <w:t>(а не просто узнает о том, как стать)</w:t>
      </w:r>
      <w:r>
        <w:rPr>
          <w:i/>
          <w:iCs/>
          <w:sz w:val="28"/>
          <w:szCs w:val="28"/>
        </w:rPr>
        <w:t xml:space="preserve"> </w:t>
      </w:r>
      <w:r>
        <w:rPr>
          <w:sz w:val="28"/>
          <w:szCs w:val="28"/>
        </w:rPr>
        <w:t>гражданином, социальным деятелем, свободным человеком. Для достижения данного уровня результатов особое значение имеет взаимодействие школьника с представителями различных социальных субъектов за пределами школы, в открытой общественной среде.</w:t>
      </w:r>
    </w:p>
    <w:p w:rsidR="007F7D54" w:rsidRDefault="007F7D54" w:rsidP="007F7D54">
      <w:pPr>
        <w:shd w:val="clear" w:color="auto" w:fill="FFFFFF"/>
        <w:autoSpaceDE w:val="0"/>
        <w:autoSpaceDN w:val="0"/>
        <w:adjustRightInd w:val="0"/>
        <w:ind w:firstLine="567"/>
        <w:jc w:val="both"/>
        <w:rPr>
          <w:sz w:val="28"/>
          <w:szCs w:val="28"/>
        </w:rPr>
      </w:pPr>
      <w:r>
        <w:rPr>
          <w:sz w:val="28"/>
          <w:szCs w:val="28"/>
        </w:rPr>
        <w:t>С переходом от одного уровня результатов к другому существенно возрастают воспитательные эффекты:</w:t>
      </w:r>
    </w:p>
    <w:p w:rsidR="007F7D54" w:rsidRDefault="007F7D54" w:rsidP="007F7D54">
      <w:pPr>
        <w:shd w:val="clear" w:color="auto" w:fill="FFFFFF"/>
        <w:autoSpaceDE w:val="0"/>
        <w:autoSpaceDN w:val="0"/>
        <w:adjustRightInd w:val="0"/>
        <w:jc w:val="both"/>
        <w:rPr>
          <w:sz w:val="28"/>
          <w:szCs w:val="28"/>
        </w:rPr>
      </w:pPr>
      <w:r>
        <w:rPr>
          <w:sz w:val="28"/>
          <w:szCs w:val="28"/>
        </w:rPr>
        <w:t>- 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7F7D54" w:rsidRDefault="007F7D54" w:rsidP="007F7D54">
      <w:pPr>
        <w:shd w:val="clear" w:color="auto" w:fill="FFFFFF"/>
        <w:autoSpaceDE w:val="0"/>
        <w:autoSpaceDN w:val="0"/>
        <w:adjustRightInd w:val="0"/>
        <w:jc w:val="both"/>
        <w:rPr>
          <w:sz w:val="28"/>
          <w:szCs w:val="28"/>
        </w:rPr>
      </w:pPr>
      <w:r>
        <w:rPr>
          <w:sz w:val="28"/>
          <w:szCs w:val="28"/>
        </w:rPr>
        <w:t>- на третьем уровне создаются необходимые условия для участия обучающихся в нравственно-ориентированной социально значимой деятельности.</w:t>
      </w:r>
    </w:p>
    <w:p w:rsidR="007F7D54" w:rsidRDefault="007F7D54" w:rsidP="007F7D54">
      <w:pPr>
        <w:shd w:val="clear" w:color="auto" w:fill="FFFFFF"/>
        <w:autoSpaceDE w:val="0"/>
        <w:autoSpaceDN w:val="0"/>
        <w:adjustRightInd w:val="0"/>
        <w:ind w:firstLine="567"/>
        <w:jc w:val="both"/>
        <w:rPr>
          <w:sz w:val="28"/>
          <w:szCs w:val="28"/>
        </w:rPr>
      </w:pPr>
      <w:r>
        <w:rPr>
          <w:sz w:val="28"/>
          <w:szCs w:val="28"/>
        </w:rPr>
        <w:t>Таким образом, знания о ценностях переводятся в реально действующие, осознанные мотивы поведения, значения ценностей присваиваются обучающимися и становятся их личностными смыслами, духовно-нравственное развитие школьников достигает относительной полноты.</w:t>
      </w:r>
    </w:p>
    <w:p w:rsidR="007F7D54" w:rsidRDefault="007F7D54" w:rsidP="007F7D54">
      <w:pPr>
        <w:shd w:val="clear" w:color="auto" w:fill="FFFFFF"/>
        <w:autoSpaceDE w:val="0"/>
        <w:autoSpaceDN w:val="0"/>
        <w:adjustRightInd w:val="0"/>
        <w:ind w:firstLine="567"/>
        <w:jc w:val="both"/>
        <w:rPr>
          <w:sz w:val="28"/>
          <w:szCs w:val="28"/>
        </w:rPr>
      </w:pPr>
      <w:r>
        <w:rPr>
          <w:sz w:val="28"/>
          <w:szCs w:val="28"/>
        </w:rPr>
        <w:t>Переход от одного уровня воспитательных результатов к другому должен быть последовательным, постепенным.</w:t>
      </w:r>
    </w:p>
    <w:p w:rsidR="007F7D54" w:rsidRDefault="007F7D54" w:rsidP="007F7D54">
      <w:pPr>
        <w:ind w:firstLine="567"/>
        <w:jc w:val="both"/>
        <w:rPr>
          <w:sz w:val="28"/>
          <w:szCs w:val="28"/>
        </w:rPr>
      </w:pPr>
      <w:r>
        <w:rPr>
          <w:sz w:val="28"/>
          <w:szCs w:val="28"/>
        </w:rPr>
        <w:t>Достижение трех уровней воспитательных результатов обеспечивает появление значимых эффектов воспитания и социализации детей – формирование у школьников коммуникативной, этической, социальной, гражданской компетентности и социокультурной идентичности в ее национально-государственном, этническом, религиозном, тендерном и других аспектах.</w:t>
      </w:r>
    </w:p>
    <w:p w:rsidR="007F7D54" w:rsidRDefault="007F7D54" w:rsidP="007F7D54">
      <w:pPr>
        <w:pStyle w:val="a9"/>
        <w:spacing w:after="0"/>
        <w:ind w:firstLine="567"/>
        <w:jc w:val="both"/>
        <w:rPr>
          <w:sz w:val="28"/>
          <w:szCs w:val="28"/>
        </w:rPr>
      </w:pPr>
    </w:p>
    <w:p w:rsidR="007F7D54" w:rsidRPr="00A26CB4" w:rsidRDefault="007F7D54" w:rsidP="007F7D54">
      <w:pPr>
        <w:pStyle w:val="a9"/>
        <w:spacing w:after="0"/>
        <w:ind w:firstLine="567"/>
        <w:jc w:val="both"/>
        <w:rPr>
          <w:rFonts w:ascii="Times New Roman" w:hAnsi="Times New Roman" w:cs="Times New Roman"/>
          <w:sz w:val="28"/>
          <w:szCs w:val="28"/>
        </w:rPr>
      </w:pPr>
      <w:r w:rsidRPr="00A26CB4">
        <w:rPr>
          <w:rFonts w:ascii="Times New Roman" w:hAnsi="Times New Roman" w:cs="Times New Roman"/>
          <w:sz w:val="28"/>
          <w:szCs w:val="28"/>
        </w:rPr>
        <w:t xml:space="preserve">Таким образом, программа </w:t>
      </w:r>
      <w:r w:rsidRPr="00A26CB4">
        <w:rPr>
          <w:rFonts w:ascii="Times New Roman" w:hAnsi="Times New Roman" w:cs="Times New Roman"/>
          <w:bCs/>
          <w:color w:val="000000"/>
          <w:sz w:val="28"/>
          <w:szCs w:val="28"/>
        </w:rPr>
        <w:t xml:space="preserve">воспитания и социализации обучающихся </w:t>
      </w:r>
      <w:r w:rsidRPr="00A26CB4">
        <w:rPr>
          <w:rFonts w:ascii="Times New Roman" w:hAnsi="Times New Roman" w:cs="Times New Roman"/>
          <w:bCs/>
          <w:sz w:val="28"/>
          <w:szCs w:val="28"/>
        </w:rPr>
        <w:t xml:space="preserve">на ступени основного общего образования направлена на создание </w:t>
      </w:r>
      <w:r w:rsidRPr="00A26CB4">
        <w:rPr>
          <w:rFonts w:ascii="Times New Roman" w:hAnsi="Times New Roman" w:cs="Times New Roman"/>
          <w:b/>
          <w:sz w:val="28"/>
          <w:szCs w:val="28"/>
        </w:rPr>
        <w:t>модели выпускника школы.</w:t>
      </w:r>
    </w:p>
    <w:p w:rsidR="007F7D54" w:rsidRDefault="007F7D54" w:rsidP="007F7D54">
      <w:pPr>
        <w:rPr>
          <w:b/>
          <w:sz w:val="28"/>
          <w:szCs w:val="28"/>
        </w:rPr>
      </w:pPr>
    </w:p>
    <w:p w:rsidR="007F7D54" w:rsidRDefault="007F7D54" w:rsidP="007F7D54">
      <w:pPr>
        <w:rPr>
          <w:b/>
          <w:sz w:val="28"/>
          <w:szCs w:val="28"/>
        </w:rPr>
      </w:pPr>
      <w:r>
        <w:rPr>
          <w:b/>
          <w:sz w:val="28"/>
          <w:szCs w:val="28"/>
        </w:rPr>
        <w:t>Модель выпускника первой ступени обучения:</w:t>
      </w:r>
    </w:p>
    <w:p w:rsidR="007F7D54" w:rsidRDefault="007F7D54" w:rsidP="007F7D54">
      <w:pPr>
        <w:numPr>
          <w:ilvl w:val="0"/>
          <w:numId w:val="35"/>
        </w:numPr>
        <w:tabs>
          <w:tab w:val="num" w:pos="709"/>
        </w:tabs>
        <w:ind w:left="0" w:hanging="425"/>
        <w:jc w:val="both"/>
        <w:rPr>
          <w:sz w:val="28"/>
          <w:szCs w:val="28"/>
        </w:rPr>
      </w:pPr>
      <w:r>
        <w:rPr>
          <w:sz w:val="28"/>
          <w:szCs w:val="28"/>
        </w:rPr>
        <w:t>ребенок, освоивший общеобразовательные программы по предметам учебного плана, то есть овладевший учебными умениями и навыками;</w:t>
      </w:r>
    </w:p>
    <w:p w:rsidR="007F7D54" w:rsidRDefault="007F7D54" w:rsidP="007F7D54">
      <w:pPr>
        <w:numPr>
          <w:ilvl w:val="0"/>
          <w:numId w:val="35"/>
        </w:numPr>
        <w:tabs>
          <w:tab w:val="num" w:pos="709"/>
        </w:tabs>
        <w:ind w:left="0" w:hanging="425"/>
        <w:jc w:val="both"/>
        <w:rPr>
          <w:sz w:val="28"/>
          <w:szCs w:val="28"/>
        </w:rPr>
      </w:pPr>
      <w:r>
        <w:rPr>
          <w:sz w:val="28"/>
          <w:szCs w:val="28"/>
        </w:rPr>
        <w:t>ребенок, физически и духовно здоровый, добрый, уважительно относящийся к старшим и младшим, любящий природу, город, Родину;</w:t>
      </w:r>
    </w:p>
    <w:p w:rsidR="007F7D54" w:rsidRDefault="007F7D54" w:rsidP="007F7D54">
      <w:pPr>
        <w:numPr>
          <w:ilvl w:val="0"/>
          <w:numId w:val="35"/>
        </w:numPr>
        <w:tabs>
          <w:tab w:val="num" w:pos="709"/>
        </w:tabs>
        <w:ind w:left="0" w:hanging="425"/>
        <w:rPr>
          <w:sz w:val="28"/>
          <w:szCs w:val="28"/>
        </w:rPr>
      </w:pPr>
      <w:r>
        <w:rPr>
          <w:sz w:val="28"/>
          <w:szCs w:val="28"/>
        </w:rPr>
        <w:t>ребенок, имеющий чувство ответственности за порученное дело, за свои поступки;</w:t>
      </w:r>
    </w:p>
    <w:p w:rsidR="007F7D54" w:rsidRDefault="007F7D54" w:rsidP="007F7D54">
      <w:pPr>
        <w:numPr>
          <w:ilvl w:val="0"/>
          <w:numId w:val="35"/>
        </w:numPr>
        <w:tabs>
          <w:tab w:val="num" w:pos="709"/>
        </w:tabs>
        <w:ind w:left="0" w:hanging="425"/>
        <w:jc w:val="both"/>
        <w:rPr>
          <w:sz w:val="28"/>
          <w:szCs w:val="28"/>
        </w:rPr>
      </w:pPr>
      <w:r>
        <w:rPr>
          <w:sz w:val="28"/>
          <w:szCs w:val="28"/>
        </w:rPr>
        <w:t>ребенок, умеющий жить в коллективе, бережливый, аккуратный, организованный, трудолюбивый, самостоятельный, коммуникабельный.</w:t>
      </w:r>
    </w:p>
    <w:p w:rsidR="007F7D54" w:rsidRDefault="007F7D54" w:rsidP="007F7D54">
      <w:pPr>
        <w:rPr>
          <w:b/>
          <w:sz w:val="28"/>
          <w:szCs w:val="28"/>
        </w:rPr>
      </w:pPr>
    </w:p>
    <w:p w:rsidR="007F7D54" w:rsidRDefault="007F7D54" w:rsidP="007F7D54">
      <w:pPr>
        <w:rPr>
          <w:b/>
          <w:sz w:val="28"/>
          <w:szCs w:val="28"/>
        </w:rPr>
      </w:pPr>
      <w:r>
        <w:rPr>
          <w:b/>
          <w:sz w:val="28"/>
          <w:szCs w:val="28"/>
        </w:rPr>
        <w:t>Модель выпускника второй ступени обучения:</w:t>
      </w:r>
    </w:p>
    <w:p w:rsidR="007F7D54" w:rsidRDefault="007F7D54" w:rsidP="007F7D54">
      <w:pPr>
        <w:numPr>
          <w:ilvl w:val="0"/>
          <w:numId w:val="36"/>
        </w:numPr>
        <w:tabs>
          <w:tab w:val="num" w:pos="709"/>
        </w:tabs>
        <w:ind w:left="0" w:hanging="425"/>
        <w:jc w:val="both"/>
        <w:rPr>
          <w:sz w:val="28"/>
          <w:szCs w:val="28"/>
        </w:rPr>
      </w:pPr>
      <w:r>
        <w:rPr>
          <w:sz w:val="28"/>
          <w:szCs w:val="28"/>
        </w:rPr>
        <w:t>подросток, освоивший общеобразовательные программы с углубленным изучением отдельных предметов;</w:t>
      </w:r>
    </w:p>
    <w:p w:rsidR="007F7D54" w:rsidRDefault="007F7D54" w:rsidP="007F7D54">
      <w:pPr>
        <w:numPr>
          <w:ilvl w:val="0"/>
          <w:numId w:val="36"/>
        </w:numPr>
        <w:tabs>
          <w:tab w:val="num" w:pos="709"/>
        </w:tabs>
        <w:ind w:left="0" w:hanging="425"/>
        <w:jc w:val="both"/>
        <w:rPr>
          <w:sz w:val="28"/>
          <w:szCs w:val="28"/>
        </w:rPr>
      </w:pPr>
      <w:r>
        <w:rPr>
          <w:sz w:val="28"/>
          <w:szCs w:val="28"/>
        </w:rPr>
        <w:lastRenderedPageBreak/>
        <w:t>подросток, который приобрел необходимые знания и навыки жизни в обществе, профессиональной среде, владеющий навыками коммуникации;</w:t>
      </w:r>
    </w:p>
    <w:p w:rsidR="007F7D54" w:rsidRDefault="007F7D54" w:rsidP="007F7D54">
      <w:pPr>
        <w:numPr>
          <w:ilvl w:val="0"/>
          <w:numId w:val="36"/>
        </w:numPr>
        <w:tabs>
          <w:tab w:val="num" w:pos="709"/>
        </w:tabs>
        <w:ind w:left="0" w:hanging="425"/>
        <w:jc w:val="both"/>
        <w:rPr>
          <w:sz w:val="28"/>
          <w:szCs w:val="28"/>
        </w:rPr>
      </w:pPr>
      <w:r>
        <w:rPr>
          <w:sz w:val="28"/>
          <w:szCs w:val="28"/>
        </w:rPr>
        <w:t>подросток с устойчивой потребностью в самореализации и самовоспитании;</w:t>
      </w:r>
    </w:p>
    <w:p w:rsidR="007F7D54" w:rsidRDefault="007F7D54" w:rsidP="007F7D54">
      <w:pPr>
        <w:numPr>
          <w:ilvl w:val="0"/>
          <w:numId w:val="36"/>
        </w:numPr>
        <w:tabs>
          <w:tab w:val="num" w:pos="709"/>
        </w:tabs>
        <w:ind w:left="0" w:hanging="425"/>
        <w:jc w:val="both"/>
        <w:rPr>
          <w:sz w:val="28"/>
          <w:szCs w:val="28"/>
        </w:rPr>
      </w:pPr>
      <w:r>
        <w:rPr>
          <w:sz w:val="28"/>
          <w:szCs w:val="28"/>
        </w:rPr>
        <w:t>подросток, знающий свои гражданские права и умеющий их реализовывать;</w:t>
      </w:r>
    </w:p>
    <w:p w:rsidR="007F7D54" w:rsidRDefault="007F7D54" w:rsidP="007F7D54">
      <w:pPr>
        <w:numPr>
          <w:ilvl w:val="0"/>
          <w:numId w:val="36"/>
        </w:numPr>
        <w:tabs>
          <w:tab w:val="num" w:pos="709"/>
        </w:tabs>
        <w:ind w:left="0" w:hanging="425"/>
        <w:jc w:val="both"/>
        <w:rPr>
          <w:sz w:val="28"/>
          <w:szCs w:val="28"/>
        </w:rPr>
      </w:pPr>
      <w:r>
        <w:rPr>
          <w:sz w:val="28"/>
          <w:szCs w:val="28"/>
        </w:rPr>
        <w:t>подросток, умеющий уважать свое и чужое достоинство;</w:t>
      </w:r>
    </w:p>
    <w:p w:rsidR="007F7D54" w:rsidRDefault="007F7D54" w:rsidP="007F7D54">
      <w:pPr>
        <w:numPr>
          <w:ilvl w:val="0"/>
          <w:numId w:val="36"/>
        </w:numPr>
        <w:tabs>
          <w:tab w:val="num" w:pos="709"/>
        </w:tabs>
        <w:ind w:left="0" w:hanging="425"/>
        <w:jc w:val="both"/>
        <w:rPr>
          <w:sz w:val="28"/>
          <w:szCs w:val="28"/>
        </w:rPr>
      </w:pPr>
      <w:r>
        <w:rPr>
          <w:sz w:val="28"/>
          <w:szCs w:val="28"/>
        </w:rPr>
        <w:t>подросток, обладающий запасом духовных и нравственных качеств, таких как: великодушие, порядочность, честность, милосердие, сострадание, готовность прийти на помощь другим людям;</w:t>
      </w:r>
    </w:p>
    <w:p w:rsidR="007F7D54" w:rsidRDefault="007F7D54" w:rsidP="007F7D54">
      <w:pPr>
        <w:numPr>
          <w:ilvl w:val="0"/>
          <w:numId w:val="36"/>
        </w:numPr>
        <w:tabs>
          <w:tab w:val="num" w:pos="709"/>
        </w:tabs>
        <w:ind w:left="0" w:hanging="425"/>
        <w:jc w:val="both"/>
        <w:rPr>
          <w:sz w:val="28"/>
          <w:szCs w:val="28"/>
        </w:rPr>
      </w:pPr>
      <w:r>
        <w:rPr>
          <w:sz w:val="28"/>
          <w:szCs w:val="28"/>
        </w:rPr>
        <w:t>подросток, любящий свою семью.</w:t>
      </w:r>
    </w:p>
    <w:p w:rsidR="007F7D54" w:rsidRDefault="007F7D54" w:rsidP="007F7D54">
      <w:pPr>
        <w:jc w:val="both"/>
        <w:rPr>
          <w:sz w:val="28"/>
          <w:szCs w:val="28"/>
        </w:rPr>
      </w:pPr>
    </w:p>
    <w:p w:rsidR="007F7D54" w:rsidRDefault="007F7D54" w:rsidP="007F7D54">
      <w:pPr>
        <w:jc w:val="both"/>
        <w:rPr>
          <w:b/>
          <w:sz w:val="28"/>
          <w:szCs w:val="28"/>
        </w:rPr>
      </w:pPr>
      <w:r>
        <w:rPr>
          <w:b/>
          <w:sz w:val="28"/>
          <w:szCs w:val="28"/>
        </w:rPr>
        <w:t>Модель выпускника школы:</w:t>
      </w:r>
    </w:p>
    <w:p w:rsidR="007F7D54" w:rsidRDefault="007F7D54" w:rsidP="007F7D54">
      <w:pPr>
        <w:tabs>
          <w:tab w:val="num" w:pos="1069"/>
        </w:tabs>
        <w:jc w:val="both"/>
        <w:rPr>
          <w:sz w:val="28"/>
          <w:szCs w:val="28"/>
        </w:rPr>
      </w:pPr>
      <w:r>
        <w:rPr>
          <w:sz w:val="28"/>
          <w:szCs w:val="28"/>
        </w:rPr>
        <w:t>Выпускник – это человек, гражданин общества, страны, мира, обладающий высокой политической и демократической культурой, а именно:</w:t>
      </w:r>
    </w:p>
    <w:p w:rsidR="007F7D54" w:rsidRDefault="007F7D54" w:rsidP="007F7D54">
      <w:pPr>
        <w:numPr>
          <w:ilvl w:val="0"/>
          <w:numId w:val="37"/>
        </w:numPr>
        <w:ind w:left="0" w:hanging="425"/>
        <w:jc w:val="both"/>
        <w:rPr>
          <w:sz w:val="28"/>
          <w:szCs w:val="28"/>
        </w:rPr>
      </w:pPr>
      <w:r>
        <w:rPr>
          <w:sz w:val="28"/>
          <w:szCs w:val="28"/>
        </w:rPr>
        <w:t>человек, имеющий уровень образования, адекватный современным требованиям, позволяющий ему быть интегрированным в мировую культуру, способствующий свободному выбору области деятельности;</w:t>
      </w:r>
    </w:p>
    <w:p w:rsidR="007F7D54" w:rsidRDefault="007F7D54" w:rsidP="007F7D54">
      <w:pPr>
        <w:numPr>
          <w:ilvl w:val="0"/>
          <w:numId w:val="37"/>
        </w:numPr>
        <w:ind w:left="0" w:hanging="425"/>
        <w:jc w:val="both"/>
        <w:rPr>
          <w:sz w:val="28"/>
          <w:szCs w:val="28"/>
        </w:rPr>
      </w:pPr>
      <w:r>
        <w:rPr>
          <w:sz w:val="28"/>
          <w:szCs w:val="28"/>
        </w:rPr>
        <w:t>семьянин, являющийся одновременно умным, любящим и уважительным супругом, родителем, сыном или дочерью, способный воспитать достойных членов общества;</w:t>
      </w:r>
    </w:p>
    <w:p w:rsidR="007F7D54" w:rsidRDefault="007F7D54" w:rsidP="007F7D54">
      <w:pPr>
        <w:numPr>
          <w:ilvl w:val="0"/>
          <w:numId w:val="37"/>
        </w:numPr>
        <w:ind w:left="0" w:hanging="425"/>
        <w:jc w:val="both"/>
        <w:rPr>
          <w:sz w:val="28"/>
          <w:szCs w:val="28"/>
        </w:rPr>
      </w:pPr>
      <w:r>
        <w:rPr>
          <w:sz w:val="28"/>
          <w:szCs w:val="28"/>
        </w:rPr>
        <w:t>человек, свободный в выборе мнений, образа жизни, признающий при этом моральные и юридические законы страны, общества, человечества, уважающий свободу выбора и права других людей;</w:t>
      </w:r>
    </w:p>
    <w:p w:rsidR="007F7D54" w:rsidRDefault="007F7D54" w:rsidP="007F7D54">
      <w:pPr>
        <w:numPr>
          <w:ilvl w:val="0"/>
          <w:numId w:val="37"/>
        </w:numPr>
        <w:ind w:left="0" w:hanging="425"/>
        <w:jc w:val="both"/>
        <w:rPr>
          <w:sz w:val="28"/>
          <w:szCs w:val="28"/>
        </w:rPr>
      </w:pPr>
      <w:r>
        <w:rPr>
          <w:sz w:val="28"/>
          <w:szCs w:val="28"/>
        </w:rPr>
        <w:t>личность, общая культура которой предполагает высокий уровень физической культуры и потребность в здоровом образе жизни, культуры труда, культуры эмоций и чувств, интеллектуальной культуры и культуры отношений.</w:t>
      </w:r>
    </w:p>
    <w:p w:rsidR="007F7D54" w:rsidRDefault="007F7D54" w:rsidP="007F7D54">
      <w:pPr>
        <w:rPr>
          <w:sz w:val="28"/>
          <w:szCs w:val="28"/>
        </w:rPr>
      </w:pPr>
    </w:p>
    <w:p w:rsidR="007F7D54" w:rsidRDefault="007F7D54" w:rsidP="007F7D54">
      <w:pPr>
        <w:rPr>
          <w:sz w:val="28"/>
          <w:szCs w:val="28"/>
        </w:rPr>
      </w:pPr>
    </w:p>
    <w:p w:rsidR="007F7D54" w:rsidRDefault="007F7D54" w:rsidP="00A26CB4">
      <w:pPr>
        <w:spacing w:before="27" w:after="27"/>
        <w:jc w:val="center"/>
        <w:rPr>
          <w:b/>
          <w:color w:val="000000"/>
          <w:sz w:val="28"/>
          <w:szCs w:val="28"/>
        </w:rPr>
      </w:pPr>
    </w:p>
    <w:p w:rsidR="00A26CB4" w:rsidRPr="00C9067C" w:rsidRDefault="00A26CB4" w:rsidP="00A26CB4">
      <w:pPr>
        <w:ind w:firstLine="454"/>
        <w:jc w:val="both"/>
        <w:rPr>
          <w:b/>
          <w:sz w:val="28"/>
          <w:szCs w:val="28"/>
        </w:rPr>
      </w:pPr>
      <w:r>
        <w:rPr>
          <w:b/>
          <w:sz w:val="28"/>
          <w:szCs w:val="28"/>
        </w:rPr>
        <w:t>9.</w:t>
      </w:r>
      <w:r w:rsidRPr="00C9067C">
        <w:rPr>
          <w:b/>
          <w:sz w:val="28"/>
          <w:szCs w:val="28"/>
        </w:rPr>
        <w:t> Методологический инструментарий мониторинга воспитания и социализации обучающихся</w:t>
      </w:r>
    </w:p>
    <w:p w:rsidR="00A26CB4" w:rsidRPr="00C9067C" w:rsidRDefault="00A26CB4" w:rsidP="00A26CB4">
      <w:pPr>
        <w:pStyle w:val="-12"/>
        <w:spacing w:after="0"/>
        <w:ind w:left="0" w:firstLine="454"/>
        <w:contextualSpacing w:val="0"/>
        <w:jc w:val="both"/>
        <w:rPr>
          <w:rFonts w:ascii="Times New Roman" w:hAnsi="Times New Roman"/>
          <w:b/>
          <w:sz w:val="28"/>
          <w:szCs w:val="28"/>
        </w:rPr>
      </w:pPr>
      <w:r w:rsidRPr="00C9067C">
        <w:rPr>
          <w:rFonts w:ascii="Times New Roman" w:hAnsi="Times New Roman"/>
          <w:sz w:val="28"/>
          <w:szCs w:val="28"/>
        </w:rPr>
        <w:t>Методологический инструментарий мониторинга воспитания и социализации обучающихся предусматривает использование следующих методов</w:t>
      </w:r>
      <w:r>
        <w:rPr>
          <w:rFonts w:ascii="Times New Roman" w:hAnsi="Times New Roman"/>
          <w:sz w:val="28"/>
          <w:szCs w:val="28"/>
        </w:rPr>
        <w:t>:</w:t>
      </w:r>
    </w:p>
    <w:p w:rsidR="00A26CB4" w:rsidRPr="00C9067C" w:rsidRDefault="00A26CB4" w:rsidP="00A26CB4">
      <w:pPr>
        <w:pStyle w:val="-12"/>
        <w:spacing w:after="0"/>
        <w:ind w:left="0" w:firstLine="454"/>
        <w:contextualSpacing w:val="0"/>
        <w:jc w:val="both"/>
        <w:rPr>
          <w:rFonts w:ascii="Times New Roman" w:hAnsi="Times New Roman"/>
          <w:sz w:val="28"/>
          <w:szCs w:val="28"/>
        </w:rPr>
      </w:pPr>
      <w:r w:rsidRPr="00C9067C">
        <w:rPr>
          <w:rFonts w:ascii="Times New Roman" w:hAnsi="Times New Roman"/>
          <w:b/>
          <w:i/>
          <w:sz w:val="28"/>
          <w:szCs w:val="28"/>
        </w:rPr>
        <w:t>Тестирование (метод тестов)</w:t>
      </w:r>
      <w:r w:rsidRPr="00C9067C">
        <w:rPr>
          <w:rFonts w:ascii="Times New Roman" w:hAnsi="Times New Roman"/>
          <w:sz w:val="28"/>
          <w:szCs w:val="28"/>
        </w:rPr>
        <w:t xml:space="preserve">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w:t>
      </w:r>
    </w:p>
    <w:p w:rsidR="00A26CB4" w:rsidRPr="00C9067C" w:rsidRDefault="00A26CB4" w:rsidP="00A26CB4">
      <w:pPr>
        <w:pStyle w:val="-12"/>
        <w:spacing w:after="0"/>
        <w:ind w:left="0" w:firstLine="454"/>
        <w:contextualSpacing w:val="0"/>
        <w:jc w:val="both"/>
        <w:rPr>
          <w:rFonts w:ascii="Times New Roman" w:hAnsi="Times New Roman"/>
          <w:bCs/>
          <w:sz w:val="28"/>
          <w:szCs w:val="28"/>
        </w:rPr>
      </w:pPr>
      <w:r w:rsidRPr="00C9067C">
        <w:rPr>
          <w:rFonts w:ascii="Times New Roman" w:hAnsi="Times New Roman"/>
          <w:b/>
          <w:bCs/>
          <w:i/>
          <w:sz w:val="28"/>
          <w:szCs w:val="28"/>
        </w:rPr>
        <w:t>Опрос</w:t>
      </w:r>
      <w:r w:rsidRPr="00C9067C">
        <w:rPr>
          <w:rFonts w:ascii="Times New Roman" w:hAnsi="Times New Roman"/>
          <w:bCs/>
          <w:i/>
          <w:sz w:val="28"/>
          <w:szCs w:val="28"/>
        </w:rPr>
        <w:t xml:space="preserve"> </w:t>
      </w:r>
      <w:r w:rsidRPr="00C9067C">
        <w:rPr>
          <w:rFonts w:ascii="Times New Roman" w:hAnsi="Times New Roman"/>
          <w:bCs/>
          <w:sz w:val="28"/>
          <w:szCs w:val="28"/>
        </w:rPr>
        <w:t>— получение информации, заключённой в словесных сообщениях обучающихся. Для оценки</w:t>
      </w:r>
      <w:r w:rsidRPr="00C9067C">
        <w:rPr>
          <w:rFonts w:ascii="Times New Roman" w:hAnsi="Times New Roman"/>
          <w:sz w:val="28"/>
          <w:szCs w:val="28"/>
        </w:rPr>
        <w:t xml:space="preserve"> эффективности деятельности образовательного учреждения по воспитанию и социализации обучающихся используются </w:t>
      </w:r>
      <w:r w:rsidRPr="00C9067C">
        <w:rPr>
          <w:rFonts w:ascii="Times New Roman" w:hAnsi="Times New Roman"/>
          <w:bCs/>
          <w:sz w:val="28"/>
          <w:szCs w:val="28"/>
        </w:rPr>
        <w:t>следующие виды опроса:</w:t>
      </w:r>
    </w:p>
    <w:p w:rsidR="00A26CB4" w:rsidRPr="00C9067C" w:rsidRDefault="00A26CB4" w:rsidP="00A26CB4">
      <w:pPr>
        <w:pStyle w:val="-12"/>
        <w:spacing w:after="0"/>
        <w:ind w:left="0" w:firstLine="454"/>
        <w:contextualSpacing w:val="0"/>
        <w:jc w:val="both"/>
        <w:rPr>
          <w:rFonts w:ascii="Times New Roman" w:hAnsi="Times New Roman"/>
          <w:sz w:val="28"/>
          <w:szCs w:val="28"/>
        </w:rPr>
      </w:pPr>
      <w:r w:rsidRPr="00661091">
        <w:rPr>
          <w:rFonts w:ascii="Times New Roman" w:hAnsi="Times New Roman"/>
          <w:sz w:val="28"/>
          <w:szCs w:val="28"/>
        </w:rPr>
        <w:t>•</w:t>
      </w:r>
      <w:r w:rsidRPr="00661091">
        <w:rPr>
          <w:rFonts w:ascii="Times New Roman" w:hAnsi="Times New Roman"/>
          <w:bCs/>
          <w:sz w:val="28"/>
          <w:szCs w:val="28"/>
        </w:rPr>
        <w:t> </w:t>
      </w:r>
      <w:r w:rsidRPr="00C9067C">
        <w:rPr>
          <w:rFonts w:ascii="Times New Roman" w:hAnsi="Times New Roman"/>
          <w:bCs/>
          <w:i/>
          <w:sz w:val="28"/>
          <w:szCs w:val="28"/>
        </w:rPr>
        <w:t>анкетирование</w:t>
      </w:r>
      <w:r w:rsidRPr="00C9067C">
        <w:rPr>
          <w:rFonts w:ascii="Times New Roman" w:hAnsi="Times New Roman"/>
          <w:bCs/>
          <w:sz w:val="28"/>
          <w:szCs w:val="28"/>
        </w:rPr>
        <w:t xml:space="preserve"> — </w:t>
      </w:r>
      <w:r w:rsidRPr="00C9067C">
        <w:rPr>
          <w:rFonts w:ascii="Times New Roman" w:hAnsi="Times New Roman"/>
          <w:sz w:val="28"/>
          <w:szCs w:val="28"/>
        </w:rPr>
        <w:t>эмпирический социально-психологический метод получения информации на основании ответов обучающихся на специально подготовленные вопросы анкеты;</w:t>
      </w:r>
    </w:p>
    <w:p w:rsidR="00A26CB4" w:rsidRPr="00C9067C" w:rsidRDefault="00A26CB4" w:rsidP="00A26CB4">
      <w:pPr>
        <w:pStyle w:val="-12"/>
        <w:spacing w:after="0"/>
        <w:ind w:left="0" w:firstLine="454"/>
        <w:contextualSpacing w:val="0"/>
        <w:jc w:val="both"/>
        <w:rPr>
          <w:rFonts w:ascii="Times New Roman" w:hAnsi="Times New Roman"/>
          <w:sz w:val="28"/>
          <w:szCs w:val="28"/>
        </w:rPr>
      </w:pPr>
      <w:r w:rsidRPr="00661091">
        <w:rPr>
          <w:rFonts w:ascii="Times New Roman" w:hAnsi="Times New Roman"/>
          <w:sz w:val="28"/>
          <w:szCs w:val="28"/>
        </w:rPr>
        <w:lastRenderedPageBreak/>
        <w:t>•</w:t>
      </w:r>
      <w:r w:rsidRPr="00661091">
        <w:rPr>
          <w:rFonts w:ascii="Times New Roman" w:hAnsi="Times New Roman"/>
          <w:bCs/>
          <w:sz w:val="28"/>
          <w:szCs w:val="28"/>
        </w:rPr>
        <w:t> </w:t>
      </w:r>
      <w:r w:rsidRPr="00C9067C">
        <w:rPr>
          <w:rFonts w:ascii="Times New Roman" w:hAnsi="Times New Roman"/>
          <w:bCs/>
          <w:i/>
          <w:sz w:val="28"/>
          <w:szCs w:val="28"/>
        </w:rPr>
        <w:t>интервью —</w:t>
      </w:r>
      <w:r w:rsidRPr="00C9067C">
        <w:rPr>
          <w:rStyle w:val="apple-style-span"/>
          <w:rFonts w:ascii="Times New Roman" w:eastAsia="Times New Roman" w:hAnsi="Times New Roman"/>
          <w:sz w:val="28"/>
          <w:szCs w:val="28"/>
        </w:rPr>
        <w:t xml:space="preserve"> </w:t>
      </w:r>
      <w:r w:rsidRPr="00C9067C">
        <w:rPr>
          <w:rFonts w:ascii="Times New Roman" w:eastAsia="Times New Roman" w:hAnsi="Times New Roman"/>
          <w:sz w:val="28"/>
          <w:szCs w:val="28"/>
        </w:rPr>
        <w:t>вербально-коммуникативный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 благоприятную атмосферу общения и условия для получения более достоверных результатов;</w:t>
      </w:r>
    </w:p>
    <w:p w:rsidR="00A26CB4" w:rsidRPr="00C9067C" w:rsidRDefault="00A26CB4" w:rsidP="00A26CB4">
      <w:pPr>
        <w:pStyle w:val="-12"/>
        <w:spacing w:after="0"/>
        <w:ind w:left="0" w:firstLine="454"/>
        <w:contextualSpacing w:val="0"/>
        <w:jc w:val="both"/>
        <w:rPr>
          <w:rFonts w:ascii="Times New Roman" w:hAnsi="Times New Roman"/>
          <w:sz w:val="28"/>
          <w:szCs w:val="28"/>
        </w:rPr>
      </w:pPr>
      <w:r w:rsidRPr="00661091">
        <w:rPr>
          <w:rFonts w:ascii="Times New Roman" w:hAnsi="Times New Roman"/>
          <w:sz w:val="28"/>
          <w:szCs w:val="28"/>
        </w:rPr>
        <w:t>•</w:t>
      </w:r>
      <w:r w:rsidRPr="00661091">
        <w:rPr>
          <w:rFonts w:ascii="Times New Roman" w:hAnsi="Times New Roman"/>
          <w:bCs/>
          <w:sz w:val="28"/>
          <w:szCs w:val="28"/>
        </w:rPr>
        <w:t> </w:t>
      </w:r>
      <w:r w:rsidRPr="00C9067C">
        <w:rPr>
          <w:rFonts w:ascii="Times New Roman" w:hAnsi="Times New Roman"/>
          <w:bCs/>
          <w:i/>
          <w:sz w:val="28"/>
          <w:szCs w:val="28"/>
        </w:rPr>
        <w:t>беседа —</w:t>
      </w:r>
      <w:r w:rsidRPr="00C9067C">
        <w:rPr>
          <w:rFonts w:ascii="Times New Roman" w:hAnsi="Times New Roman"/>
          <w:sz w:val="28"/>
          <w:szCs w:val="28"/>
        </w:rPr>
        <w:t xml:space="preserve"> специфический метод исследования, </w:t>
      </w:r>
      <w:r w:rsidRPr="00C9067C">
        <w:rPr>
          <w:rFonts w:ascii="Times New Roman" w:eastAsia="Times New Roman" w:hAnsi="Times New Roman"/>
          <w:sz w:val="28"/>
          <w:szCs w:val="28"/>
        </w:rPr>
        <w:t>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A26CB4" w:rsidRPr="00C9067C" w:rsidRDefault="00A26CB4" w:rsidP="00A26CB4">
      <w:pPr>
        <w:ind w:firstLine="454"/>
        <w:jc w:val="both"/>
        <w:rPr>
          <w:sz w:val="28"/>
          <w:szCs w:val="28"/>
        </w:rPr>
      </w:pPr>
      <w:r w:rsidRPr="00C9067C">
        <w:rPr>
          <w:b/>
          <w:i/>
          <w:sz w:val="28"/>
          <w:szCs w:val="28"/>
        </w:rPr>
        <w:t>Психолого-педагогическое наблюдение</w:t>
      </w:r>
      <w:r w:rsidRPr="00C9067C">
        <w:rPr>
          <w:i/>
          <w:sz w:val="28"/>
          <w:szCs w:val="28"/>
        </w:rPr>
        <w:t xml:space="preserve"> </w:t>
      </w:r>
      <w:r w:rsidRPr="00661091">
        <w:rPr>
          <w:sz w:val="28"/>
          <w:szCs w:val="28"/>
        </w:rPr>
        <w:t>—</w:t>
      </w:r>
      <w:r w:rsidRPr="00C9067C">
        <w:rPr>
          <w:sz w:val="28"/>
          <w:szCs w:val="28"/>
        </w:rPr>
        <w:t xml:space="preserve">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В рамках мониторинга предусматривается использование следующих видов наблюдения:</w:t>
      </w:r>
    </w:p>
    <w:p w:rsidR="00A26CB4" w:rsidRPr="00C9067C" w:rsidRDefault="00A26CB4" w:rsidP="00A26CB4">
      <w:pPr>
        <w:ind w:firstLine="454"/>
        <w:jc w:val="both"/>
        <w:rPr>
          <w:sz w:val="28"/>
          <w:szCs w:val="28"/>
        </w:rPr>
      </w:pPr>
      <w:r w:rsidRPr="00661091">
        <w:rPr>
          <w:sz w:val="28"/>
          <w:szCs w:val="28"/>
        </w:rPr>
        <w:t>•</w:t>
      </w:r>
      <w:r w:rsidRPr="00661091">
        <w:rPr>
          <w:bCs/>
          <w:sz w:val="28"/>
          <w:szCs w:val="28"/>
        </w:rPr>
        <w:t> </w:t>
      </w:r>
      <w:r w:rsidRPr="00C9067C">
        <w:rPr>
          <w:i/>
          <w:sz w:val="28"/>
          <w:szCs w:val="28"/>
        </w:rPr>
        <w:t>включённое наблюдение</w:t>
      </w:r>
      <w:r w:rsidRPr="00C9067C">
        <w:rPr>
          <w:sz w:val="28"/>
          <w:szCs w:val="28"/>
        </w:rPr>
        <w:t xml:space="preserve"> — наблюдатель находится в реальных деловых или неформальных отношениях с обучающимися, за которыми он наблюдает и которых он оценивает;</w:t>
      </w:r>
    </w:p>
    <w:p w:rsidR="00A26CB4" w:rsidRPr="00C9067C" w:rsidRDefault="00A26CB4" w:rsidP="00A26CB4">
      <w:pPr>
        <w:ind w:firstLine="454"/>
        <w:jc w:val="both"/>
        <w:rPr>
          <w:sz w:val="28"/>
          <w:szCs w:val="28"/>
        </w:rPr>
      </w:pPr>
      <w:r w:rsidRPr="00661091">
        <w:rPr>
          <w:sz w:val="28"/>
          <w:szCs w:val="28"/>
        </w:rPr>
        <w:t>•</w:t>
      </w:r>
      <w:r w:rsidRPr="00661091">
        <w:rPr>
          <w:bCs/>
          <w:sz w:val="28"/>
          <w:szCs w:val="28"/>
        </w:rPr>
        <w:t> </w:t>
      </w:r>
      <w:r w:rsidRPr="00C9067C">
        <w:rPr>
          <w:i/>
          <w:sz w:val="28"/>
          <w:szCs w:val="28"/>
        </w:rPr>
        <w:t>узкоспециальное наблюдение</w:t>
      </w:r>
      <w:r w:rsidRPr="00C9067C">
        <w:rPr>
          <w:sz w:val="28"/>
          <w:szCs w:val="28"/>
        </w:rPr>
        <w:t xml:space="preserve"> — направлено на фиксирование строго определённых параметров (психолого-педагогических явлений) воспитания и социализации обучающихся.</w:t>
      </w:r>
    </w:p>
    <w:p w:rsidR="00A26CB4" w:rsidRPr="00C9067C" w:rsidRDefault="00A26CB4" w:rsidP="00A26CB4">
      <w:pPr>
        <w:ind w:firstLine="454"/>
        <w:jc w:val="both"/>
        <w:rPr>
          <w:b/>
          <w:sz w:val="28"/>
          <w:szCs w:val="28"/>
        </w:rPr>
      </w:pPr>
      <w:r w:rsidRPr="00C9067C">
        <w:rPr>
          <w:sz w:val="28"/>
          <w:szCs w:val="28"/>
        </w:rPr>
        <w:t>Особо следует выделить</w:t>
      </w:r>
      <w:r w:rsidRPr="00C9067C">
        <w:rPr>
          <w:b/>
          <w:sz w:val="28"/>
          <w:szCs w:val="28"/>
        </w:rPr>
        <w:t xml:space="preserve"> психолого-педагогический эксперимент как основной метод исследования воспитания и социализации обучающихся.</w:t>
      </w:r>
      <w:r w:rsidRPr="00C9067C">
        <w:rPr>
          <w:sz w:val="28"/>
          <w:szCs w:val="28"/>
        </w:rPr>
        <w:t xml:space="preserve"> </w:t>
      </w:r>
    </w:p>
    <w:p w:rsidR="00A26CB4" w:rsidRPr="00C9067C" w:rsidRDefault="00A26CB4" w:rsidP="00A26CB4">
      <w:pPr>
        <w:ind w:firstLine="454"/>
        <w:jc w:val="both"/>
        <w:rPr>
          <w:sz w:val="28"/>
          <w:szCs w:val="28"/>
        </w:rPr>
      </w:pPr>
      <w:r w:rsidRPr="00C9067C">
        <w:rPr>
          <w:sz w:val="28"/>
          <w:szCs w:val="28"/>
        </w:rPr>
        <w:t>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w:t>
      </w:r>
    </w:p>
    <w:p w:rsidR="00A26CB4" w:rsidRPr="00C9067C" w:rsidRDefault="00A26CB4" w:rsidP="00A26CB4">
      <w:pPr>
        <w:ind w:firstLine="454"/>
        <w:jc w:val="both"/>
        <w:rPr>
          <w:sz w:val="28"/>
          <w:szCs w:val="28"/>
        </w:rPr>
      </w:pPr>
      <w:r w:rsidRPr="00C9067C">
        <w:rPr>
          <w:sz w:val="28"/>
          <w:szCs w:val="28"/>
        </w:rPr>
        <w:t>Основной</w:t>
      </w:r>
      <w:r w:rsidRPr="00C9067C">
        <w:rPr>
          <w:b/>
          <w:sz w:val="28"/>
          <w:szCs w:val="28"/>
        </w:rPr>
        <w:t xml:space="preserve"> целью</w:t>
      </w:r>
      <w:r w:rsidRPr="00C9067C">
        <w:rPr>
          <w:sz w:val="28"/>
          <w:szCs w:val="28"/>
        </w:rPr>
        <w:t xml:space="preserve"> исследования является изучение динамики процесса воспитания и социализации обучающихся в условиях специально-организованной воспитательной деятельности (разработанная школой Программа).</w:t>
      </w:r>
    </w:p>
    <w:p w:rsidR="00A26CB4" w:rsidRPr="00C9067C" w:rsidRDefault="00A26CB4" w:rsidP="00A26CB4">
      <w:pPr>
        <w:ind w:firstLine="454"/>
        <w:jc w:val="both"/>
        <w:rPr>
          <w:sz w:val="28"/>
          <w:szCs w:val="28"/>
        </w:rPr>
      </w:pPr>
      <w:r w:rsidRPr="00C9067C">
        <w:rPr>
          <w:sz w:val="28"/>
          <w:szCs w:val="28"/>
        </w:rPr>
        <w:t>В рамках психолого-педагогического исследования следует выделить три этапа:</w:t>
      </w:r>
    </w:p>
    <w:p w:rsidR="00A26CB4" w:rsidRPr="00C9067C" w:rsidRDefault="00A26CB4" w:rsidP="00A26CB4">
      <w:pPr>
        <w:ind w:firstLine="454"/>
        <w:jc w:val="both"/>
        <w:rPr>
          <w:i/>
          <w:sz w:val="28"/>
          <w:szCs w:val="28"/>
        </w:rPr>
      </w:pPr>
      <w:r w:rsidRPr="00C9067C">
        <w:rPr>
          <w:b/>
          <w:i/>
          <w:sz w:val="28"/>
          <w:szCs w:val="28"/>
        </w:rPr>
        <w:t>Этап 1.</w:t>
      </w:r>
      <w:r w:rsidRPr="00C9067C">
        <w:rPr>
          <w:sz w:val="28"/>
          <w:szCs w:val="28"/>
        </w:rPr>
        <w:t xml:space="preserve"> </w:t>
      </w:r>
      <w:r w:rsidRPr="00C9067C">
        <w:rPr>
          <w:i/>
          <w:sz w:val="28"/>
          <w:szCs w:val="28"/>
        </w:rPr>
        <w:t xml:space="preserve">Контрольный этап исследования (диагностический срез) </w:t>
      </w:r>
      <w:r w:rsidRPr="00C9067C">
        <w:rPr>
          <w:sz w:val="28"/>
          <w:szCs w:val="28"/>
        </w:rPr>
        <w:t>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A26CB4" w:rsidRPr="00C9067C" w:rsidRDefault="00A26CB4" w:rsidP="00A26CB4">
      <w:pPr>
        <w:ind w:firstLine="454"/>
        <w:jc w:val="both"/>
        <w:rPr>
          <w:i/>
          <w:sz w:val="28"/>
          <w:szCs w:val="28"/>
        </w:rPr>
      </w:pPr>
      <w:r w:rsidRPr="00C9067C">
        <w:rPr>
          <w:b/>
          <w:i/>
          <w:sz w:val="28"/>
          <w:szCs w:val="28"/>
        </w:rPr>
        <w:t>Этап 2.</w:t>
      </w:r>
      <w:r w:rsidRPr="00C9067C">
        <w:rPr>
          <w:sz w:val="28"/>
          <w:szCs w:val="28"/>
        </w:rPr>
        <w:t xml:space="preserve"> </w:t>
      </w:r>
      <w:r w:rsidRPr="00C9067C">
        <w:rPr>
          <w:i/>
          <w:sz w:val="28"/>
          <w:szCs w:val="28"/>
        </w:rPr>
        <w:t xml:space="preserve">Формирующий этап исследования </w:t>
      </w:r>
      <w:r w:rsidRPr="00C9067C">
        <w:rPr>
          <w:sz w:val="28"/>
          <w:szCs w:val="28"/>
        </w:rPr>
        <w:t>предполагает реализацию образовательным учреждением основных направлений Программы воспитания и социализации обучающихся.</w:t>
      </w:r>
    </w:p>
    <w:p w:rsidR="00A26CB4" w:rsidRPr="00C9067C" w:rsidRDefault="00A26CB4" w:rsidP="00A26CB4">
      <w:pPr>
        <w:ind w:firstLine="454"/>
        <w:jc w:val="both"/>
        <w:rPr>
          <w:sz w:val="28"/>
          <w:szCs w:val="28"/>
        </w:rPr>
      </w:pPr>
      <w:r w:rsidRPr="00C9067C">
        <w:rPr>
          <w:b/>
          <w:i/>
          <w:sz w:val="28"/>
          <w:szCs w:val="28"/>
        </w:rPr>
        <w:t>Этап 3.</w:t>
      </w:r>
      <w:r w:rsidRPr="00C9067C">
        <w:rPr>
          <w:sz w:val="28"/>
          <w:szCs w:val="28"/>
        </w:rPr>
        <w:t xml:space="preserve"> </w:t>
      </w:r>
      <w:r w:rsidRPr="00C9067C">
        <w:rPr>
          <w:i/>
          <w:sz w:val="28"/>
          <w:szCs w:val="28"/>
        </w:rPr>
        <w:t xml:space="preserve">Интерпретационный этап исследования </w:t>
      </w:r>
      <w:r w:rsidRPr="00C9067C">
        <w:rPr>
          <w:sz w:val="28"/>
          <w:szCs w:val="28"/>
        </w:rPr>
        <w:t xml:space="preserve">ориентирован на сбор данных социального и психолого-педагогического исследований после </w:t>
      </w:r>
      <w:r w:rsidRPr="00C9067C">
        <w:rPr>
          <w:sz w:val="28"/>
          <w:szCs w:val="28"/>
        </w:rPr>
        <w:lastRenderedPageBreak/>
        <w:t xml:space="preserve">реализации образовательным учреждением Программы воспитания и социализации обучающихся. Заключительный этап предполагает </w:t>
      </w:r>
      <w:r w:rsidRPr="00C9067C">
        <w:rPr>
          <w:b/>
          <w:sz w:val="28"/>
          <w:szCs w:val="28"/>
        </w:rPr>
        <w:t>исследование динамики</w:t>
      </w:r>
      <w:r w:rsidRPr="00C9067C">
        <w:rPr>
          <w:sz w:val="28"/>
          <w:szCs w:val="28"/>
        </w:rPr>
        <w:t xml:space="preserve"> воспитания и социализации обучающихся.</w:t>
      </w:r>
    </w:p>
    <w:p w:rsidR="00A26CB4" w:rsidRPr="00C9067C" w:rsidRDefault="00A26CB4" w:rsidP="00A26CB4">
      <w:pPr>
        <w:ind w:firstLine="454"/>
        <w:jc w:val="both"/>
        <w:rPr>
          <w:sz w:val="28"/>
          <w:szCs w:val="28"/>
        </w:rPr>
      </w:pPr>
      <w:r w:rsidRPr="00C9067C">
        <w:rPr>
          <w:sz w:val="28"/>
          <w:szCs w:val="28"/>
        </w:rPr>
        <w:t>Для изучения динамики процесса воспитания и социализации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Таким образом, 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A26CB4" w:rsidRPr="00C9067C" w:rsidRDefault="00A26CB4" w:rsidP="00A26CB4">
      <w:pPr>
        <w:pStyle w:val="dash041e005f0431005f044b005f0447005f043d005f044b005f0439"/>
        <w:ind w:firstLine="454"/>
        <w:jc w:val="both"/>
        <w:rPr>
          <w:rStyle w:val="dash041e005f0431005f044b005f0447005f043d005f044b005f0439005f005fchar1char1"/>
          <w:sz w:val="28"/>
          <w:szCs w:val="28"/>
        </w:rPr>
      </w:pPr>
      <w:r w:rsidRPr="00C9067C">
        <w:rPr>
          <w:rStyle w:val="dash041e005f0431005f044b005f0447005f043d005f044b005f0439005f005fchar1char1"/>
          <w:b/>
          <w:sz w:val="28"/>
          <w:szCs w:val="28"/>
        </w:rPr>
        <w:t>Критериями</w:t>
      </w:r>
      <w:r w:rsidRPr="00C9067C">
        <w:rPr>
          <w:rStyle w:val="dash041e005f0431005f044b005f0447005f043d005f044b005f0439005f005fchar1char1"/>
          <w:sz w:val="28"/>
          <w:szCs w:val="28"/>
        </w:rPr>
        <w:t xml:space="preserve"> </w:t>
      </w:r>
      <w:r w:rsidRPr="00C9067C">
        <w:rPr>
          <w:rStyle w:val="dash041e005f0431005f044b005f0447005f043d005f044b005f0439005f005fchar1char1"/>
          <w:b/>
          <w:sz w:val="28"/>
          <w:szCs w:val="28"/>
        </w:rPr>
        <w:t>эффективности</w:t>
      </w:r>
      <w:r w:rsidRPr="00C9067C">
        <w:rPr>
          <w:rStyle w:val="dash041e005f0431005f044b005f0447005f043d005f044b005f0439005f005fchar1char1"/>
          <w:sz w:val="28"/>
          <w:szCs w:val="28"/>
        </w:rPr>
        <w:t xml:space="preserve"> реализации учебным учреждением воспитательной и развивающей программы является </w:t>
      </w:r>
      <w:r w:rsidRPr="00C9067C">
        <w:rPr>
          <w:b/>
          <w:sz w:val="28"/>
          <w:szCs w:val="28"/>
        </w:rPr>
        <w:t>динамика</w:t>
      </w:r>
      <w:r w:rsidRPr="00C9067C">
        <w:rPr>
          <w:sz w:val="28"/>
          <w:szCs w:val="28"/>
        </w:rPr>
        <w:t xml:space="preserve"> </w:t>
      </w:r>
      <w:r w:rsidRPr="00C9067C">
        <w:rPr>
          <w:rStyle w:val="dash041e005f0431005f044b005f0447005f043d005f044b005f0439005f005fchar1char1"/>
          <w:sz w:val="28"/>
          <w:szCs w:val="28"/>
        </w:rPr>
        <w:t>основных показателей воспитания и социализации обучающихся:</w:t>
      </w:r>
    </w:p>
    <w:p w:rsidR="00A26CB4" w:rsidRPr="00C9067C" w:rsidRDefault="00A26CB4" w:rsidP="00A26CB4">
      <w:pPr>
        <w:pStyle w:val="dash041e005f0431005f044b005f0447005f043d005f044b005f0439"/>
        <w:ind w:firstLine="454"/>
        <w:jc w:val="both"/>
        <w:rPr>
          <w:sz w:val="28"/>
          <w:szCs w:val="28"/>
        </w:rPr>
      </w:pPr>
      <w:r w:rsidRPr="00C9067C">
        <w:rPr>
          <w:sz w:val="28"/>
          <w:szCs w:val="28"/>
        </w:rPr>
        <w:t>1. Динамика развития личностной, социальной, экологической, трудовой (профессиональной) и здоровьесберегающей культуры обучающихся.</w:t>
      </w:r>
    </w:p>
    <w:p w:rsidR="00A26CB4" w:rsidRPr="00C9067C" w:rsidRDefault="00A26CB4" w:rsidP="00A26CB4">
      <w:pPr>
        <w:ind w:firstLine="454"/>
        <w:jc w:val="both"/>
        <w:rPr>
          <w:sz w:val="28"/>
          <w:szCs w:val="28"/>
        </w:rPr>
      </w:pPr>
      <w:r w:rsidRPr="00C9067C">
        <w:rPr>
          <w:sz w:val="28"/>
          <w:szCs w:val="28"/>
        </w:rPr>
        <w:t>2. Динамика (характер изменения) социальной, психолого-педагогической и нравственной атмосферы в образовательном учреждении.</w:t>
      </w:r>
    </w:p>
    <w:p w:rsidR="00A26CB4" w:rsidRPr="00C9067C" w:rsidRDefault="00A26CB4" w:rsidP="00A26CB4">
      <w:pPr>
        <w:ind w:firstLine="454"/>
        <w:jc w:val="both"/>
        <w:rPr>
          <w:sz w:val="28"/>
          <w:szCs w:val="28"/>
        </w:rPr>
      </w:pPr>
      <w:r w:rsidRPr="00C9067C">
        <w:rPr>
          <w:sz w:val="28"/>
          <w:szCs w:val="28"/>
        </w:rPr>
        <w:t>3. 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A26CB4" w:rsidRPr="00C9067C" w:rsidRDefault="00A26CB4" w:rsidP="00A26CB4">
      <w:pPr>
        <w:ind w:firstLine="454"/>
        <w:jc w:val="both"/>
        <w:rPr>
          <w:sz w:val="28"/>
          <w:szCs w:val="28"/>
        </w:rPr>
      </w:pPr>
      <w:r>
        <w:rPr>
          <w:sz w:val="28"/>
          <w:szCs w:val="28"/>
        </w:rPr>
        <w:t>К</w:t>
      </w:r>
      <w:r w:rsidRPr="00C9067C">
        <w:rPr>
          <w:sz w:val="28"/>
          <w:szCs w:val="28"/>
        </w:rPr>
        <w:t xml:space="preserve">ритерии, </w:t>
      </w:r>
      <w:r>
        <w:rPr>
          <w:sz w:val="28"/>
          <w:szCs w:val="28"/>
        </w:rPr>
        <w:t>изучения динамики</w:t>
      </w:r>
      <w:r w:rsidRPr="00C9067C">
        <w:rPr>
          <w:sz w:val="28"/>
          <w:szCs w:val="28"/>
        </w:rPr>
        <w:t xml:space="preserve"> процесса воспитания и социализации обучающихся.</w:t>
      </w:r>
    </w:p>
    <w:p w:rsidR="00A26CB4" w:rsidRPr="00C9067C" w:rsidRDefault="00A26CB4" w:rsidP="00A26CB4">
      <w:pPr>
        <w:ind w:firstLine="454"/>
        <w:jc w:val="both"/>
        <w:rPr>
          <w:sz w:val="28"/>
          <w:szCs w:val="28"/>
        </w:rPr>
      </w:pPr>
      <w:r w:rsidRPr="00C9067C">
        <w:rPr>
          <w:sz w:val="28"/>
          <w:szCs w:val="28"/>
        </w:rPr>
        <w:t>1.</w:t>
      </w:r>
      <w:r w:rsidRPr="00C9067C">
        <w:rPr>
          <w:i/>
          <w:sz w:val="28"/>
          <w:szCs w:val="28"/>
        </w:rPr>
        <w:t> Положительная динамика</w:t>
      </w:r>
      <w:r w:rsidRPr="00C9067C">
        <w:rPr>
          <w:sz w:val="28"/>
          <w:szCs w:val="28"/>
        </w:rPr>
        <w:t xml:space="preserve">— увеличение значений выделенных показателей </w:t>
      </w:r>
      <w:r w:rsidRPr="00C9067C">
        <w:rPr>
          <w:rStyle w:val="dash041e005f0431005f044b005f0447005f043d005f044b005f0439005f005fchar1char1"/>
          <w:sz w:val="28"/>
          <w:szCs w:val="28"/>
        </w:rPr>
        <w:t>воспитания и социализации обучающихся на интерпретационном этапе по сравнению с результатами контрольного этапа исследования (диагностический).</w:t>
      </w:r>
    </w:p>
    <w:p w:rsidR="00A26CB4" w:rsidRPr="00C9067C" w:rsidRDefault="00A26CB4" w:rsidP="00A26CB4">
      <w:pPr>
        <w:ind w:firstLine="454"/>
        <w:jc w:val="both"/>
        <w:rPr>
          <w:sz w:val="28"/>
          <w:szCs w:val="28"/>
        </w:rPr>
      </w:pPr>
      <w:r w:rsidRPr="00C9067C">
        <w:rPr>
          <w:sz w:val="28"/>
          <w:szCs w:val="28"/>
        </w:rPr>
        <w:t>2.</w:t>
      </w:r>
      <w:r w:rsidRPr="00C9067C">
        <w:rPr>
          <w:i/>
          <w:sz w:val="28"/>
          <w:szCs w:val="28"/>
        </w:rPr>
        <w:t xml:space="preserve"> Инертность положительной динамики </w:t>
      </w:r>
      <w:r w:rsidRPr="00C9067C">
        <w:rPr>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C9067C">
        <w:rPr>
          <w:rStyle w:val="dash041e005f0431005f044b005f0447005f043d005f044b005f0439005f005fchar1char1"/>
          <w:sz w:val="28"/>
          <w:szCs w:val="28"/>
        </w:rPr>
        <w:t>на интерпретационном этапе по сравнению с результатами контрольного этапа исследования (диагностический);</w:t>
      </w:r>
    </w:p>
    <w:p w:rsidR="00A26CB4" w:rsidRPr="00C9067C" w:rsidRDefault="00A26CB4" w:rsidP="00A26CB4">
      <w:pPr>
        <w:ind w:firstLine="454"/>
        <w:jc w:val="both"/>
        <w:rPr>
          <w:sz w:val="28"/>
          <w:szCs w:val="28"/>
        </w:rPr>
      </w:pPr>
      <w:r w:rsidRPr="00C9067C">
        <w:rPr>
          <w:sz w:val="28"/>
          <w:szCs w:val="28"/>
        </w:rPr>
        <w:t>3.</w:t>
      </w:r>
      <w:r w:rsidRPr="00C9067C">
        <w:rPr>
          <w:i/>
          <w:sz w:val="28"/>
          <w:szCs w:val="28"/>
        </w:rPr>
        <w:t xml:space="preserve"> Устойчивость (стабильность) исследуемых показателей духовно-нравственного развития, воспитания и социализации обучающихся </w:t>
      </w:r>
      <w:r w:rsidRPr="00C9067C">
        <w:rPr>
          <w:rStyle w:val="dash041e005f0431005f044b005f0447005f043d005f044b005f0439005f005fchar1char1"/>
          <w:sz w:val="28"/>
          <w:szCs w:val="28"/>
        </w:rPr>
        <w:t>на интерпретационном и контрольн</w:t>
      </w:r>
      <w:r>
        <w:rPr>
          <w:rStyle w:val="dash041e005f0431005f044b005f0447005f043d005f044b005f0439005f005fchar1char1"/>
          <w:sz w:val="28"/>
          <w:szCs w:val="28"/>
        </w:rPr>
        <w:t>ым</w:t>
      </w:r>
      <w:r w:rsidRPr="00C9067C">
        <w:rPr>
          <w:rStyle w:val="dash041e005f0431005f044b005f0447005f043d005f044b005f0439005f005fchar1char1"/>
          <w:sz w:val="28"/>
          <w:szCs w:val="28"/>
        </w:rPr>
        <w:t xml:space="preserve"> этапах исследования. </w:t>
      </w:r>
    </w:p>
    <w:p w:rsidR="00A26CB4" w:rsidRPr="009C72EF" w:rsidRDefault="00A26CB4" w:rsidP="00A26CB4"/>
    <w:p w:rsidR="00A04F20" w:rsidRDefault="00A04F20" w:rsidP="00A26CB4"/>
    <w:sectPr w:rsidR="00A04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00000005"/>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5"/>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5"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B"/>
    <w:multiLevelType w:val="multilevel"/>
    <w:tmpl w:val="0000000B"/>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C"/>
    <w:multiLevelType w:val="multilevel"/>
    <w:tmpl w:val="0000000C"/>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0D"/>
    <w:multiLevelType w:val="multilevel"/>
    <w:tmpl w:val="0000000D"/>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15:restartNumberingAfterBreak="0">
    <w:nsid w:val="00000014"/>
    <w:multiLevelType w:val="singleLevel"/>
    <w:tmpl w:val="00000014"/>
    <w:name w:val="WW8Num21"/>
    <w:lvl w:ilvl="0">
      <w:start w:val="1"/>
      <w:numFmt w:val="decimal"/>
      <w:lvlText w:val="%1."/>
      <w:lvlJc w:val="left"/>
      <w:pPr>
        <w:tabs>
          <w:tab w:val="num" w:pos="0"/>
        </w:tabs>
        <w:ind w:left="720" w:hanging="360"/>
      </w:pPr>
    </w:lvl>
  </w:abstractNum>
  <w:abstractNum w:abstractNumId="11" w15:restartNumberingAfterBreak="0">
    <w:nsid w:val="00000015"/>
    <w:multiLevelType w:val="singleLevel"/>
    <w:tmpl w:val="00000015"/>
    <w:name w:val="WW8Num29"/>
    <w:lvl w:ilvl="0">
      <w:start w:val="1"/>
      <w:numFmt w:val="bullet"/>
      <w:lvlText w:val=""/>
      <w:lvlJc w:val="left"/>
      <w:pPr>
        <w:tabs>
          <w:tab w:val="num" w:pos="0"/>
        </w:tabs>
        <w:ind w:left="720" w:hanging="360"/>
      </w:pPr>
      <w:rPr>
        <w:rFonts w:ascii="Wingdings" w:hAnsi="Wingdings"/>
        <w:color w:val="000000"/>
      </w:rPr>
    </w:lvl>
  </w:abstractNum>
  <w:abstractNum w:abstractNumId="12" w15:restartNumberingAfterBreak="0">
    <w:nsid w:val="00000016"/>
    <w:multiLevelType w:val="singleLevel"/>
    <w:tmpl w:val="00000016"/>
    <w:name w:val="WW8Num19"/>
    <w:lvl w:ilvl="0">
      <w:start w:val="1"/>
      <w:numFmt w:val="bullet"/>
      <w:lvlText w:val=""/>
      <w:lvlJc w:val="left"/>
      <w:pPr>
        <w:tabs>
          <w:tab w:val="num" w:pos="0"/>
        </w:tabs>
        <w:ind w:left="1080" w:hanging="360"/>
      </w:pPr>
      <w:rPr>
        <w:rFonts w:ascii="Symbol" w:hAnsi="Symbol"/>
      </w:rPr>
    </w:lvl>
  </w:abstractNum>
  <w:abstractNum w:abstractNumId="13" w15:restartNumberingAfterBreak="0">
    <w:nsid w:val="00000017"/>
    <w:multiLevelType w:val="singleLevel"/>
    <w:tmpl w:val="00000017"/>
    <w:name w:val="WW8Num23"/>
    <w:lvl w:ilvl="0">
      <w:start w:val="1"/>
      <w:numFmt w:val="bullet"/>
      <w:lvlText w:val=""/>
      <w:lvlJc w:val="left"/>
      <w:pPr>
        <w:tabs>
          <w:tab w:val="num" w:pos="0"/>
        </w:tabs>
        <w:ind w:left="1878" w:hanging="360"/>
      </w:pPr>
      <w:rPr>
        <w:rFonts w:ascii="Wingdings" w:hAnsi="Wingdings"/>
      </w:rPr>
    </w:lvl>
  </w:abstractNum>
  <w:abstractNum w:abstractNumId="14" w15:restartNumberingAfterBreak="0">
    <w:nsid w:val="00000018"/>
    <w:multiLevelType w:val="singleLevel"/>
    <w:tmpl w:val="00000018"/>
    <w:name w:val="WW8Num20"/>
    <w:lvl w:ilvl="0">
      <w:start w:val="1"/>
      <w:numFmt w:val="bullet"/>
      <w:lvlText w:val=""/>
      <w:lvlJc w:val="left"/>
      <w:pPr>
        <w:tabs>
          <w:tab w:val="num" w:pos="0"/>
        </w:tabs>
        <w:ind w:left="1878" w:hanging="360"/>
      </w:pPr>
      <w:rPr>
        <w:rFonts w:ascii="Wingdings" w:hAnsi="Wingdings"/>
      </w:rPr>
    </w:lvl>
  </w:abstractNum>
  <w:abstractNum w:abstractNumId="15" w15:restartNumberingAfterBreak="0">
    <w:nsid w:val="00000019"/>
    <w:multiLevelType w:val="singleLevel"/>
    <w:tmpl w:val="00000019"/>
    <w:name w:val="WW8Num25"/>
    <w:lvl w:ilvl="0">
      <w:start w:val="1"/>
      <w:numFmt w:val="bullet"/>
      <w:lvlText w:val=""/>
      <w:lvlJc w:val="left"/>
      <w:pPr>
        <w:tabs>
          <w:tab w:val="num" w:pos="0"/>
        </w:tabs>
        <w:ind w:left="1174" w:hanging="360"/>
      </w:pPr>
      <w:rPr>
        <w:rFonts w:ascii="Symbol" w:hAnsi="Symbol"/>
      </w:rPr>
    </w:lvl>
  </w:abstractNum>
  <w:abstractNum w:abstractNumId="16" w15:restartNumberingAfterBreak="0">
    <w:nsid w:val="0000001A"/>
    <w:multiLevelType w:val="singleLevel"/>
    <w:tmpl w:val="0000001A"/>
    <w:name w:val="WW8Num17"/>
    <w:lvl w:ilvl="0">
      <w:start w:val="1"/>
      <w:numFmt w:val="bullet"/>
      <w:lvlText w:val=""/>
      <w:lvlJc w:val="left"/>
      <w:pPr>
        <w:tabs>
          <w:tab w:val="num" w:pos="0"/>
        </w:tabs>
        <w:ind w:left="1174" w:hanging="360"/>
      </w:pPr>
      <w:rPr>
        <w:rFonts w:ascii="Wingdings" w:hAnsi="Wingdings"/>
      </w:rPr>
    </w:lvl>
  </w:abstractNum>
  <w:abstractNum w:abstractNumId="17" w15:restartNumberingAfterBreak="0">
    <w:nsid w:val="0000001B"/>
    <w:multiLevelType w:val="singleLevel"/>
    <w:tmpl w:val="0000001B"/>
    <w:name w:val="WW8Num15"/>
    <w:lvl w:ilvl="0">
      <w:start w:val="1"/>
      <w:numFmt w:val="bullet"/>
      <w:lvlText w:val="•"/>
      <w:lvlJc w:val="left"/>
      <w:pPr>
        <w:tabs>
          <w:tab w:val="num" w:pos="0"/>
        </w:tabs>
        <w:ind w:left="1174" w:hanging="360"/>
      </w:pPr>
      <w:rPr>
        <w:rFonts w:ascii="Times New Roman" w:hAnsi="Times New Roman"/>
        <w:color w:val="000000"/>
      </w:rPr>
    </w:lvl>
  </w:abstractNum>
  <w:abstractNum w:abstractNumId="18" w15:restartNumberingAfterBreak="0">
    <w:nsid w:val="0000001C"/>
    <w:multiLevelType w:val="singleLevel"/>
    <w:tmpl w:val="0000001C"/>
    <w:name w:val="WW8Num26"/>
    <w:lvl w:ilvl="0">
      <w:start w:val="1"/>
      <w:numFmt w:val="bullet"/>
      <w:lvlText w:val=""/>
      <w:lvlJc w:val="left"/>
      <w:pPr>
        <w:tabs>
          <w:tab w:val="num" w:pos="0"/>
        </w:tabs>
        <w:ind w:left="1440" w:hanging="360"/>
      </w:pPr>
      <w:rPr>
        <w:rFonts w:ascii="Wingdings" w:hAnsi="Wingdings"/>
      </w:rPr>
    </w:lvl>
  </w:abstractNum>
  <w:abstractNum w:abstractNumId="19" w15:restartNumberingAfterBreak="0">
    <w:nsid w:val="0000001D"/>
    <w:multiLevelType w:val="singleLevel"/>
    <w:tmpl w:val="0000001D"/>
    <w:name w:val="WW8Num18"/>
    <w:lvl w:ilvl="0">
      <w:start w:val="1"/>
      <w:numFmt w:val="bullet"/>
      <w:lvlText w:val=""/>
      <w:lvlJc w:val="left"/>
      <w:pPr>
        <w:tabs>
          <w:tab w:val="num" w:pos="0"/>
        </w:tabs>
        <w:ind w:left="1440" w:hanging="360"/>
      </w:pPr>
      <w:rPr>
        <w:rFonts w:ascii="Wingdings" w:hAnsi="Wingdings"/>
      </w:rPr>
    </w:lvl>
  </w:abstractNum>
  <w:abstractNum w:abstractNumId="20" w15:restartNumberingAfterBreak="0">
    <w:nsid w:val="0000001E"/>
    <w:multiLevelType w:val="singleLevel"/>
    <w:tmpl w:val="0000001E"/>
    <w:name w:val="WW8Num22"/>
    <w:lvl w:ilvl="0">
      <w:start w:val="1"/>
      <w:numFmt w:val="bullet"/>
      <w:lvlText w:val=""/>
      <w:lvlJc w:val="left"/>
      <w:pPr>
        <w:tabs>
          <w:tab w:val="num" w:pos="0"/>
        </w:tabs>
        <w:ind w:left="720" w:hanging="360"/>
      </w:pPr>
      <w:rPr>
        <w:rFonts w:ascii="Symbol" w:hAnsi="Symbol"/>
      </w:rPr>
    </w:lvl>
  </w:abstractNum>
  <w:abstractNum w:abstractNumId="21"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Symbol" w:hAnsi="Symbol"/>
        <w:color w:val="000000"/>
      </w:rPr>
    </w:lvl>
  </w:abstractNum>
  <w:abstractNum w:abstractNumId="22" w15:restartNumberingAfterBreak="0">
    <w:nsid w:val="00000020"/>
    <w:multiLevelType w:val="singleLevel"/>
    <w:tmpl w:val="00000020"/>
    <w:name w:val="WW8Num16"/>
    <w:lvl w:ilvl="0">
      <w:start w:val="1"/>
      <w:numFmt w:val="bullet"/>
      <w:lvlText w:val=""/>
      <w:lvlJc w:val="left"/>
      <w:pPr>
        <w:tabs>
          <w:tab w:val="num" w:pos="1174"/>
        </w:tabs>
        <w:ind w:left="1174" w:hanging="360"/>
      </w:pPr>
      <w:rPr>
        <w:rFonts w:ascii="Symbol" w:hAnsi="Symbol"/>
        <w:b/>
        <w:bCs/>
        <w:sz w:val="30"/>
        <w:szCs w:val="30"/>
      </w:rPr>
    </w:lvl>
  </w:abstractNum>
  <w:abstractNum w:abstractNumId="23" w15:restartNumberingAfterBreak="0">
    <w:nsid w:val="00000021"/>
    <w:multiLevelType w:val="singleLevel"/>
    <w:tmpl w:val="00000021"/>
    <w:name w:val="WW8Num28"/>
    <w:lvl w:ilvl="0">
      <w:start w:val="1"/>
      <w:numFmt w:val="bullet"/>
      <w:lvlText w:val=""/>
      <w:lvlJc w:val="left"/>
      <w:pPr>
        <w:tabs>
          <w:tab w:val="num" w:pos="0"/>
        </w:tabs>
        <w:ind w:left="720" w:hanging="360"/>
      </w:pPr>
      <w:rPr>
        <w:rFonts w:ascii="Symbol" w:hAnsi="Symbol"/>
        <w:color w:val="000000"/>
      </w:rPr>
    </w:lvl>
  </w:abstractNum>
  <w:abstractNum w:abstractNumId="24" w15:restartNumberingAfterBreak="0">
    <w:nsid w:val="00000022"/>
    <w:multiLevelType w:val="singleLevel"/>
    <w:tmpl w:val="00000022"/>
    <w:name w:val="WW8Num30"/>
    <w:lvl w:ilvl="0">
      <w:start w:val="1"/>
      <w:numFmt w:val="bullet"/>
      <w:lvlText w:val=""/>
      <w:lvlJc w:val="left"/>
      <w:pPr>
        <w:tabs>
          <w:tab w:val="num" w:pos="0"/>
        </w:tabs>
        <w:ind w:left="720" w:hanging="360"/>
      </w:pPr>
      <w:rPr>
        <w:rFonts w:ascii="Symbol" w:hAnsi="Symbol"/>
        <w:color w:val="000000"/>
      </w:rPr>
    </w:lvl>
  </w:abstractNum>
  <w:abstractNum w:abstractNumId="25" w15:restartNumberingAfterBreak="0">
    <w:nsid w:val="0E701364"/>
    <w:multiLevelType w:val="hybridMultilevel"/>
    <w:tmpl w:val="33E2C0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1DFF03F7"/>
    <w:multiLevelType w:val="hybridMultilevel"/>
    <w:tmpl w:val="76E48CD4"/>
    <w:lvl w:ilvl="0" w:tplc="4F42FC64">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3947A26"/>
    <w:multiLevelType w:val="hybridMultilevel"/>
    <w:tmpl w:val="8DEABF32"/>
    <w:lvl w:ilvl="0" w:tplc="4F42FC6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22A05E5"/>
    <w:multiLevelType w:val="hybridMultilevel"/>
    <w:tmpl w:val="26421290"/>
    <w:lvl w:ilvl="0" w:tplc="4F42FC6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80E7948"/>
    <w:multiLevelType w:val="hybridMultilevel"/>
    <w:tmpl w:val="1E26F10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98D7D57"/>
    <w:multiLevelType w:val="hybridMultilevel"/>
    <w:tmpl w:val="AD700D28"/>
    <w:lvl w:ilvl="0" w:tplc="4F42FC64">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B0555CB"/>
    <w:multiLevelType w:val="hybridMultilevel"/>
    <w:tmpl w:val="46A6C2F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03F5170"/>
    <w:multiLevelType w:val="hybridMultilevel"/>
    <w:tmpl w:val="FA0A18A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1C94F40"/>
    <w:multiLevelType w:val="hybridMultilevel"/>
    <w:tmpl w:val="D30C26E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34CFB"/>
    <w:multiLevelType w:val="hybridMultilevel"/>
    <w:tmpl w:val="D9065BBC"/>
    <w:lvl w:ilvl="0" w:tplc="4F42FC64">
      <w:start w:val="1"/>
      <w:numFmt w:val="bullet"/>
      <w:lvlText w:val="–"/>
      <w:lvlJc w:val="left"/>
      <w:pPr>
        <w:tabs>
          <w:tab w:val="num" w:pos="-1186"/>
        </w:tabs>
        <w:ind w:left="-1186" w:hanging="360"/>
      </w:pPr>
      <w:rPr>
        <w:rFonts w:ascii="Times New Roman" w:hAnsi="Times New Roman" w:cs="Times New Roman" w:hint="default"/>
      </w:rPr>
    </w:lvl>
    <w:lvl w:ilvl="1" w:tplc="04190003">
      <w:start w:val="1"/>
      <w:numFmt w:val="bullet"/>
      <w:lvlText w:val="o"/>
      <w:lvlJc w:val="left"/>
      <w:pPr>
        <w:tabs>
          <w:tab w:val="num" w:pos="-1175"/>
        </w:tabs>
        <w:ind w:left="-1175" w:hanging="360"/>
      </w:pPr>
      <w:rPr>
        <w:rFonts w:ascii="Courier New" w:hAnsi="Courier New" w:cs="Courier New" w:hint="default"/>
      </w:rPr>
    </w:lvl>
    <w:lvl w:ilvl="2" w:tplc="04190005">
      <w:start w:val="1"/>
      <w:numFmt w:val="bullet"/>
      <w:lvlText w:val=""/>
      <w:lvlJc w:val="left"/>
      <w:pPr>
        <w:tabs>
          <w:tab w:val="num" w:pos="-455"/>
        </w:tabs>
        <w:ind w:left="-455" w:hanging="360"/>
      </w:pPr>
      <w:rPr>
        <w:rFonts w:ascii="Wingdings" w:hAnsi="Wingdings" w:hint="default"/>
      </w:rPr>
    </w:lvl>
    <w:lvl w:ilvl="3" w:tplc="04190001">
      <w:start w:val="1"/>
      <w:numFmt w:val="bullet"/>
      <w:lvlText w:val=""/>
      <w:lvlJc w:val="left"/>
      <w:pPr>
        <w:tabs>
          <w:tab w:val="num" w:pos="265"/>
        </w:tabs>
        <w:ind w:left="265" w:hanging="360"/>
      </w:pPr>
      <w:rPr>
        <w:rFonts w:ascii="Symbol" w:hAnsi="Symbol" w:hint="default"/>
      </w:rPr>
    </w:lvl>
    <w:lvl w:ilvl="4" w:tplc="04190003">
      <w:start w:val="1"/>
      <w:numFmt w:val="bullet"/>
      <w:lvlText w:val="o"/>
      <w:lvlJc w:val="left"/>
      <w:pPr>
        <w:tabs>
          <w:tab w:val="num" w:pos="985"/>
        </w:tabs>
        <w:ind w:left="985" w:hanging="360"/>
      </w:pPr>
      <w:rPr>
        <w:rFonts w:ascii="Courier New" w:hAnsi="Courier New" w:cs="Courier New" w:hint="default"/>
      </w:rPr>
    </w:lvl>
    <w:lvl w:ilvl="5" w:tplc="04190005">
      <w:start w:val="1"/>
      <w:numFmt w:val="bullet"/>
      <w:lvlText w:val=""/>
      <w:lvlJc w:val="left"/>
      <w:pPr>
        <w:tabs>
          <w:tab w:val="num" w:pos="1705"/>
        </w:tabs>
        <w:ind w:left="1705" w:hanging="360"/>
      </w:pPr>
      <w:rPr>
        <w:rFonts w:ascii="Wingdings" w:hAnsi="Wingdings" w:hint="default"/>
      </w:rPr>
    </w:lvl>
    <w:lvl w:ilvl="6" w:tplc="04190001">
      <w:start w:val="1"/>
      <w:numFmt w:val="bullet"/>
      <w:lvlText w:val=""/>
      <w:lvlJc w:val="left"/>
      <w:pPr>
        <w:tabs>
          <w:tab w:val="num" w:pos="2425"/>
        </w:tabs>
        <w:ind w:left="2425" w:hanging="360"/>
      </w:pPr>
      <w:rPr>
        <w:rFonts w:ascii="Symbol" w:hAnsi="Symbol" w:hint="default"/>
      </w:rPr>
    </w:lvl>
    <w:lvl w:ilvl="7" w:tplc="04190003">
      <w:start w:val="1"/>
      <w:numFmt w:val="bullet"/>
      <w:lvlText w:val="o"/>
      <w:lvlJc w:val="left"/>
      <w:pPr>
        <w:tabs>
          <w:tab w:val="num" w:pos="3145"/>
        </w:tabs>
        <w:ind w:left="3145" w:hanging="360"/>
      </w:pPr>
      <w:rPr>
        <w:rFonts w:ascii="Courier New" w:hAnsi="Courier New" w:cs="Courier New" w:hint="default"/>
      </w:rPr>
    </w:lvl>
    <w:lvl w:ilvl="8" w:tplc="04190005">
      <w:start w:val="1"/>
      <w:numFmt w:val="bullet"/>
      <w:lvlText w:val=""/>
      <w:lvlJc w:val="left"/>
      <w:pPr>
        <w:tabs>
          <w:tab w:val="num" w:pos="3865"/>
        </w:tabs>
        <w:ind w:left="3865" w:hanging="360"/>
      </w:pPr>
      <w:rPr>
        <w:rFonts w:ascii="Wingdings" w:hAnsi="Wingdings" w:hint="default"/>
      </w:rPr>
    </w:lvl>
  </w:abstractNum>
  <w:abstractNum w:abstractNumId="35" w15:restartNumberingAfterBreak="0">
    <w:nsid w:val="6DC20B4F"/>
    <w:multiLevelType w:val="hybridMultilevel"/>
    <w:tmpl w:val="FDA068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0DF63BE"/>
    <w:multiLevelType w:val="hybridMultilevel"/>
    <w:tmpl w:val="3416953E"/>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D381684"/>
    <w:multiLevelType w:val="hybridMultilevel"/>
    <w:tmpl w:val="DB12C24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2"/>
  </w:num>
  <w:num w:numId="4">
    <w:abstractNumId w:val="6"/>
  </w:num>
  <w:num w:numId="5">
    <w:abstractNumId w:val="5"/>
  </w:num>
  <w:num w:numId="6">
    <w:abstractNumId w:val="13"/>
  </w:num>
  <w:num w:numId="7">
    <w:abstractNumId w:val="14"/>
  </w:num>
  <w:num w:numId="8">
    <w:abstractNumId w:val="27"/>
  </w:num>
  <w:num w:numId="9">
    <w:abstractNumId w:val="11"/>
  </w:num>
  <w:num w:numId="10">
    <w:abstractNumId w:val="9"/>
  </w:num>
  <w:num w:numId="11">
    <w:abstractNumId w:val="7"/>
  </w:num>
  <w:num w:numId="12">
    <w:abstractNumId w:val="32"/>
  </w:num>
  <w:num w:numId="13">
    <w:abstractNumId w:val="15"/>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19"/>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num>
  <w:num w:numId="24">
    <w:abstractNumId w:val="20"/>
  </w:num>
  <w:num w:numId="25">
    <w:abstractNumId w:val="35"/>
  </w:num>
  <w:num w:numId="26">
    <w:abstractNumId w:val="21"/>
  </w:num>
  <w:num w:numId="27">
    <w:abstractNumId w:val="29"/>
  </w:num>
  <w:num w:numId="28">
    <w:abstractNumId w:val="22"/>
  </w:num>
  <w:num w:numId="29">
    <w:abstractNumId w:val="3"/>
  </w:num>
  <w:num w:numId="30">
    <w:abstractNumId w:val="23"/>
  </w:num>
  <w:num w:numId="31">
    <w:abstractNumId w:val="4"/>
  </w:num>
  <w:num w:numId="32">
    <w:abstractNumId w:val="24"/>
  </w:num>
  <w:num w:numId="33">
    <w:abstractNumId w:val="31"/>
  </w:num>
  <w:num w:numId="34">
    <w:abstractNumId w:val="37"/>
  </w:num>
  <w:num w:numId="35">
    <w:abstractNumId w:val="30"/>
  </w:num>
  <w:num w:numId="36">
    <w:abstractNumId w:val="26"/>
  </w:num>
  <w:num w:numId="37">
    <w:abstractNumId w:val="34"/>
  </w:num>
  <w:num w:numId="38">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678"/>
    <w:rsid w:val="00352912"/>
    <w:rsid w:val="00380AD5"/>
    <w:rsid w:val="005A4678"/>
    <w:rsid w:val="006D011C"/>
    <w:rsid w:val="007F7D54"/>
    <w:rsid w:val="00845543"/>
    <w:rsid w:val="00A04F20"/>
    <w:rsid w:val="00A20829"/>
    <w:rsid w:val="00A26CB4"/>
    <w:rsid w:val="00A77FAC"/>
    <w:rsid w:val="00BF7507"/>
    <w:rsid w:val="00E410B7"/>
    <w:rsid w:val="00EB5760"/>
    <w:rsid w:val="00FE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D654E-1A39-4310-9CF8-1FC21D93A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D5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F7D54"/>
    <w:pPr>
      <w:keepNext/>
      <w:ind w:left="720" w:firstLine="720"/>
      <w:outlineLvl w:val="0"/>
    </w:pPr>
    <w:rPr>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7D54"/>
    <w:rPr>
      <w:rFonts w:ascii="Times New Roman" w:eastAsia="Times New Roman" w:hAnsi="Times New Roman" w:cs="Times New Roman"/>
      <w:sz w:val="40"/>
      <w:szCs w:val="20"/>
      <w:lang w:eastAsia="ru-RU"/>
    </w:rPr>
  </w:style>
  <w:style w:type="paragraph" w:styleId="a3">
    <w:name w:val="Normal (Web)"/>
    <w:basedOn w:val="a"/>
    <w:uiPriority w:val="99"/>
    <w:semiHidden/>
    <w:unhideWhenUsed/>
    <w:rsid w:val="007F7D54"/>
    <w:pPr>
      <w:spacing w:after="68"/>
    </w:pPr>
  </w:style>
  <w:style w:type="paragraph" w:styleId="a4">
    <w:name w:val="header"/>
    <w:basedOn w:val="a"/>
    <w:link w:val="a5"/>
    <w:uiPriority w:val="99"/>
    <w:semiHidden/>
    <w:unhideWhenUsed/>
    <w:rsid w:val="007F7D54"/>
    <w:pPr>
      <w:tabs>
        <w:tab w:val="center" w:pos="4677"/>
        <w:tab w:val="right" w:pos="9355"/>
      </w:tabs>
    </w:pPr>
  </w:style>
  <w:style w:type="character" w:customStyle="1" w:styleId="a5">
    <w:name w:val="Верхний колонтитул Знак"/>
    <w:basedOn w:val="a0"/>
    <w:link w:val="a4"/>
    <w:uiPriority w:val="99"/>
    <w:semiHidden/>
    <w:rsid w:val="007F7D54"/>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7F7D54"/>
    <w:pPr>
      <w:tabs>
        <w:tab w:val="center" w:pos="4677"/>
        <w:tab w:val="right" w:pos="9355"/>
      </w:tabs>
    </w:pPr>
  </w:style>
  <w:style w:type="character" w:customStyle="1" w:styleId="a7">
    <w:name w:val="Нижний колонтитул Знак"/>
    <w:basedOn w:val="a0"/>
    <w:link w:val="a6"/>
    <w:uiPriority w:val="99"/>
    <w:semiHidden/>
    <w:rsid w:val="007F7D54"/>
    <w:rPr>
      <w:rFonts w:ascii="Times New Roman" w:eastAsia="Times New Roman" w:hAnsi="Times New Roman" w:cs="Times New Roman"/>
      <w:sz w:val="24"/>
      <w:szCs w:val="24"/>
      <w:lang w:eastAsia="ru-RU"/>
    </w:rPr>
  </w:style>
  <w:style w:type="character" w:customStyle="1" w:styleId="a8">
    <w:name w:val="Основной текст Знак"/>
    <w:aliases w:val="body text Знак1,Основной текст Знак Знак Знак1,Основной текст отчета Знак1"/>
    <w:basedOn w:val="a0"/>
    <w:link w:val="a9"/>
    <w:semiHidden/>
    <w:locked/>
    <w:rsid w:val="007F7D54"/>
    <w:rPr>
      <w:sz w:val="24"/>
      <w:szCs w:val="24"/>
    </w:rPr>
  </w:style>
  <w:style w:type="paragraph" w:styleId="a9">
    <w:name w:val="Body Text"/>
    <w:aliases w:val="body text,Основной текст Знак Знак,Основной текст отчета"/>
    <w:basedOn w:val="a"/>
    <w:link w:val="a8"/>
    <w:semiHidden/>
    <w:unhideWhenUsed/>
    <w:rsid w:val="007F7D54"/>
    <w:pPr>
      <w:spacing w:after="120"/>
    </w:pPr>
    <w:rPr>
      <w:rFonts w:asciiTheme="minorHAnsi" w:eastAsiaTheme="minorHAnsi" w:hAnsiTheme="minorHAnsi" w:cstheme="minorBidi"/>
      <w:lang w:eastAsia="en-US"/>
    </w:rPr>
  </w:style>
  <w:style w:type="character" w:customStyle="1" w:styleId="11">
    <w:name w:val="Основной текст Знак1"/>
    <w:basedOn w:val="a0"/>
    <w:uiPriority w:val="99"/>
    <w:semiHidden/>
    <w:rsid w:val="007F7D54"/>
    <w:rPr>
      <w:rFonts w:ascii="Times New Roman" w:eastAsia="Times New Roman" w:hAnsi="Times New Roman" w:cs="Times New Roman"/>
      <w:sz w:val="24"/>
      <w:szCs w:val="24"/>
      <w:lang w:eastAsia="ru-RU"/>
    </w:rPr>
  </w:style>
  <w:style w:type="character" w:customStyle="1" w:styleId="2">
    <w:name w:val="Основной текст Знак2"/>
    <w:aliases w:val="body text Знак,Основной текст Знак1 Знак,Основной текст Знак Знак Знак,Основной текст отчета Знак"/>
    <w:basedOn w:val="a0"/>
    <w:semiHidden/>
    <w:rsid w:val="007F7D54"/>
    <w:rPr>
      <w:sz w:val="24"/>
      <w:szCs w:val="24"/>
    </w:rPr>
  </w:style>
  <w:style w:type="paragraph" w:styleId="aa">
    <w:name w:val="Body Text Indent"/>
    <w:basedOn w:val="a"/>
    <w:link w:val="ab"/>
    <w:uiPriority w:val="99"/>
    <w:semiHidden/>
    <w:unhideWhenUsed/>
    <w:rsid w:val="007F7D54"/>
    <w:pPr>
      <w:spacing w:after="120"/>
      <w:ind w:left="283"/>
    </w:pPr>
  </w:style>
  <w:style w:type="character" w:customStyle="1" w:styleId="ab">
    <w:name w:val="Основной текст с отступом Знак"/>
    <w:basedOn w:val="a0"/>
    <w:link w:val="aa"/>
    <w:uiPriority w:val="99"/>
    <w:semiHidden/>
    <w:rsid w:val="007F7D54"/>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7F7D54"/>
    <w:rPr>
      <w:rFonts w:ascii="Tahoma" w:hAnsi="Tahoma" w:cs="Tahoma"/>
      <w:sz w:val="16"/>
      <w:szCs w:val="16"/>
    </w:rPr>
  </w:style>
  <w:style w:type="character" w:customStyle="1" w:styleId="ad">
    <w:name w:val="Текст выноски Знак"/>
    <w:basedOn w:val="a0"/>
    <w:link w:val="ac"/>
    <w:uiPriority w:val="99"/>
    <w:semiHidden/>
    <w:rsid w:val="007F7D54"/>
    <w:rPr>
      <w:rFonts w:ascii="Tahoma" w:eastAsia="Times New Roman" w:hAnsi="Tahoma" w:cs="Tahoma"/>
      <w:sz w:val="16"/>
      <w:szCs w:val="16"/>
      <w:lang w:eastAsia="ru-RU"/>
    </w:rPr>
  </w:style>
  <w:style w:type="paragraph" w:styleId="ae">
    <w:name w:val="No Spacing"/>
    <w:uiPriority w:val="1"/>
    <w:qFormat/>
    <w:rsid w:val="007F7D54"/>
    <w:pPr>
      <w:spacing w:after="0"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7F7D54"/>
    <w:pPr>
      <w:ind w:left="720"/>
      <w:contextualSpacing/>
    </w:pPr>
    <w:rPr>
      <w:szCs w:val="20"/>
    </w:rPr>
  </w:style>
  <w:style w:type="paragraph" w:customStyle="1" w:styleId="12">
    <w:name w:val="1"/>
    <w:basedOn w:val="a"/>
    <w:uiPriority w:val="99"/>
    <w:rsid w:val="007F7D54"/>
    <w:pPr>
      <w:spacing w:before="27" w:after="27"/>
    </w:pPr>
    <w:rPr>
      <w:sz w:val="20"/>
      <w:szCs w:val="20"/>
    </w:rPr>
  </w:style>
  <w:style w:type="paragraph" w:customStyle="1" w:styleId="21">
    <w:name w:val="Основной текст 21"/>
    <w:basedOn w:val="a"/>
    <w:uiPriority w:val="99"/>
    <w:rsid w:val="007F7D54"/>
    <w:pPr>
      <w:suppressAutoHyphens/>
      <w:overflowPunct w:val="0"/>
      <w:autoSpaceDE w:val="0"/>
      <w:spacing w:line="360" w:lineRule="auto"/>
      <w:ind w:firstLine="709"/>
      <w:jc w:val="both"/>
    </w:pPr>
    <w:rPr>
      <w:sz w:val="28"/>
      <w:szCs w:val="20"/>
      <w:lang w:eastAsia="ar-SA"/>
    </w:rPr>
  </w:style>
  <w:style w:type="paragraph" w:customStyle="1" w:styleId="af0">
    <w:name w:val="Содержимое таблицы"/>
    <w:basedOn w:val="a"/>
    <w:uiPriority w:val="99"/>
    <w:rsid w:val="007F7D54"/>
    <w:pPr>
      <w:widowControl w:val="0"/>
      <w:suppressLineNumbers/>
      <w:suppressAutoHyphens/>
    </w:pPr>
    <w:rPr>
      <w:rFonts w:eastAsia="Lucida Sans Unicode"/>
      <w:kern w:val="2"/>
      <w:lang w:eastAsia="ar-SA"/>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F7D54"/>
    <w:pPr>
      <w:suppressAutoHyphens/>
      <w:ind w:left="720" w:firstLine="700"/>
      <w:jc w:val="both"/>
    </w:pPr>
    <w:rPr>
      <w:lang w:eastAsia="ar-SA"/>
    </w:rPr>
  </w:style>
  <w:style w:type="paragraph" w:customStyle="1" w:styleId="dash041e005f0431005f044b005f0447005f043d005f044b005f0439">
    <w:name w:val="dash041e_005f0431_005f044b_005f0447_005f043d_005f044b_005f0439"/>
    <w:basedOn w:val="a"/>
    <w:rsid w:val="007F7D54"/>
    <w:pPr>
      <w:suppressAutoHyphens/>
    </w:pPr>
    <w:rPr>
      <w:lang w:eastAsia="ar-SA"/>
    </w:rPr>
  </w:style>
  <w:style w:type="paragraph" w:customStyle="1" w:styleId="af1">
    <w:name w:val="А_основной"/>
    <w:basedOn w:val="a"/>
    <w:uiPriority w:val="99"/>
    <w:rsid w:val="007F7D54"/>
    <w:pPr>
      <w:suppressAutoHyphens/>
      <w:spacing w:line="360" w:lineRule="auto"/>
      <w:ind w:firstLine="454"/>
      <w:jc w:val="both"/>
    </w:pPr>
    <w:rPr>
      <w:rFonts w:eastAsia="Calibri"/>
      <w:sz w:val="28"/>
      <w:szCs w:val="28"/>
      <w:lang w:eastAsia="ar-SA"/>
    </w:rPr>
  </w:style>
  <w:style w:type="paragraph" w:customStyle="1" w:styleId="c8">
    <w:name w:val="c8"/>
    <w:basedOn w:val="a"/>
    <w:uiPriority w:val="99"/>
    <w:rsid w:val="007F7D54"/>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basedOn w:val="a0"/>
    <w:rsid w:val="007F7D54"/>
    <w:rPr>
      <w:rFonts w:ascii="Times New Roman" w:hAnsi="Times New Roman" w:cs="Times New Roman" w:hint="default"/>
      <w:strike w:val="0"/>
      <w:dstrike w:val="0"/>
      <w:sz w:val="24"/>
      <w:szCs w:val="24"/>
      <w:u w:val="none"/>
      <w:effect w:val="none"/>
    </w:rPr>
  </w:style>
  <w:style w:type="character" w:customStyle="1" w:styleId="RTFNum28">
    <w:name w:val="RTF_Num 2 8"/>
    <w:rsid w:val="007F7D54"/>
    <w:rPr>
      <w:rFonts w:ascii="Courier New" w:eastAsia="Courier New" w:hAnsi="Courier New" w:cs="Courier New" w:hint="default"/>
    </w:rPr>
  </w:style>
  <w:style w:type="character" w:customStyle="1" w:styleId="c1">
    <w:name w:val="c1"/>
    <w:basedOn w:val="a0"/>
    <w:rsid w:val="007F7D54"/>
  </w:style>
  <w:style w:type="character" w:styleId="af2">
    <w:name w:val="Strong"/>
    <w:basedOn w:val="a0"/>
    <w:qFormat/>
    <w:rsid w:val="007F7D54"/>
    <w:rPr>
      <w:b/>
      <w:bCs/>
    </w:rPr>
  </w:style>
  <w:style w:type="character" w:customStyle="1" w:styleId="apple-style-span">
    <w:name w:val="apple-style-span"/>
    <w:basedOn w:val="a0"/>
    <w:rsid w:val="00A26CB4"/>
  </w:style>
  <w:style w:type="paragraph" w:customStyle="1" w:styleId="-12">
    <w:name w:val="Цветной список - Акцент 12"/>
    <w:basedOn w:val="a"/>
    <w:qFormat/>
    <w:rsid w:val="00A26CB4"/>
    <w:pPr>
      <w:spacing w:after="200"/>
      <w:ind w:left="720"/>
      <w:contextualSpacing/>
    </w:pPr>
    <w:rPr>
      <w:rFonts w:ascii="Cambria" w:eastAsia="Cambria"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76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43</Pages>
  <Words>12498</Words>
  <Characters>71242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cp:revision>
  <cp:lastPrinted>2018-10-29T14:53:00Z</cp:lastPrinted>
  <dcterms:created xsi:type="dcterms:W3CDTF">2013-10-20T11:27:00Z</dcterms:created>
  <dcterms:modified xsi:type="dcterms:W3CDTF">2018-11-18T17:59:00Z</dcterms:modified>
</cp:coreProperties>
</file>